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8C4" w:rsidRPr="00F778C4" w:rsidRDefault="00F778C4" w:rsidP="00CA7416">
      <w:pPr>
        <w:keepLines/>
        <w:tabs>
          <w:tab w:val="left" w:pos="5954"/>
          <w:tab w:val="left" w:pos="6237"/>
        </w:tabs>
        <w:overflowPunct w:val="0"/>
        <w:autoSpaceDE w:val="0"/>
        <w:autoSpaceDN w:val="0"/>
        <w:adjustRightInd w:val="0"/>
        <w:spacing w:line="320" w:lineRule="exact"/>
        <w:rPr>
          <w:sz w:val="28"/>
          <w:szCs w:val="28"/>
        </w:rPr>
      </w:pPr>
      <w:r w:rsidRPr="00F778C4">
        <w:rPr>
          <w:rFonts w:eastAsia="Times New Roman"/>
          <w:sz w:val="28"/>
          <w:szCs w:val="28"/>
          <w:lang w:eastAsia="ru-RU"/>
        </w:rPr>
        <w:t xml:space="preserve">                                                                              </w:t>
      </w:r>
      <w:r w:rsidRPr="00F778C4">
        <w:rPr>
          <w:sz w:val="28"/>
          <w:szCs w:val="28"/>
        </w:rPr>
        <w:t>Приложение</w:t>
      </w:r>
    </w:p>
    <w:p w:rsidR="00F778C4" w:rsidRPr="00F778C4" w:rsidRDefault="00F778C4" w:rsidP="00F778C4">
      <w:pPr>
        <w:spacing w:line="240" w:lineRule="auto"/>
        <w:ind w:left="5670" w:firstLine="0"/>
        <w:jc w:val="left"/>
        <w:rPr>
          <w:sz w:val="28"/>
          <w:szCs w:val="28"/>
        </w:rPr>
      </w:pPr>
      <w:r w:rsidRPr="00F778C4">
        <w:rPr>
          <w:sz w:val="28"/>
          <w:szCs w:val="28"/>
        </w:rPr>
        <w:t xml:space="preserve">     к решению Совета </w:t>
      </w:r>
    </w:p>
    <w:p w:rsidR="00F778C4" w:rsidRPr="00F778C4" w:rsidRDefault="00F778C4" w:rsidP="00F778C4">
      <w:pPr>
        <w:tabs>
          <w:tab w:val="left" w:pos="6096"/>
        </w:tabs>
        <w:spacing w:line="240" w:lineRule="auto"/>
        <w:ind w:left="5670" w:firstLine="0"/>
        <w:jc w:val="left"/>
        <w:rPr>
          <w:sz w:val="28"/>
          <w:szCs w:val="28"/>
        </w:rPr>
      </w:pPr>
      <w:r w:rsidRPr="00F778C4">
        <w:rPr>
          <w:sz w:val="28"/>
          <w:szCs w:val="28"/>
        </w:rPr>
        <w:t xml:space="preserve">     муниципального образования</w:t>
      </w:r>
    </w:p>
    <w:p w:rsidR="00F778C4" w:rsidRPr="00F778C4" w:rsidRDefault="00F778C4" w:rsidP="00F778C4">
      <w:pPr>
        <w:tabs>
          <w:tab w:val="left" w:pos="6096"/>
        </w:tabs>
        <w:spacing w:line="240" w:lineRule="auto"/>
        <w:ind w:left="5670" w:firstLine="0"/>
        <w:jc w:val="left"/>
        <w:rPr>
          <w:sz w:val="28"/>
          <w:szCs w:val="28"/>
        </w:rPr>
      </w:pPr>
      <w:r w:rsidRPr="00F778C4">
        <w:rPr>
          <w:sz w:val="28"/>
          <w:szCs w:val="28"/>
        </w:rPr>
        <w:t xml:space="preserve">     Абинский район</w:t>
      </w:r>
    </w:p>
    <w:p w:rsidR="00F778C4" w:rsidRPr="00F778C4" w:rsidRDefault="00F778C4" w:rsidP="00CA7416">
      <w:pPr>
        <w:tabs>
          <w:tab w:val="left" w:pos="6096"/>
        </w:tabs>
        <w:spacing w:line="240" w:lineRule="auto"/>
        <w:ind w:left="5670" w:firstLine="0"/>
        <w:jc w:val="left"/>
        <w:rPr>
          <w:sz w:val="28"/>
          <w:szCs w:val="28"/>
        </w:rPr>
      </w:pPr>
      <w:r w:rsidRPr="00F778C4">
        <w:rPr>
          <w:sz w:val="28"/>
          <w:szCs w:val="28"/>
        </w:rPr>
        <w:t xml:space="preserve">     от __________№ ______</w:t>
      </w:r>
    </w:p>
    <w:p w:rsidR="00F778C4" w:rsidRPr="00F778C4" w:rsidRDefault="00F778C4" w:rsidP="00F778C4">
      <w:pPr>
        <w:spacing w:line="240" w:lineRule="auto"/>
        <w:ind w:left="5670" w:firstLine="0"/>
        <w:jc w:val="left"/>
        <w:rPr>
          <w:sz w:val="28"/>
          <w:szCs w:val="28"/>
        </w:rPr>
      </w:pPr>
    </w:p>
    <w:p w:rsidR="00F778C4" w:rsidRPr="00F778C4" w:rsidRDefault="00F778C4" w:rsidP="00F778C4">
      <w:pPr>
        <w:spacing w:line="240" w:lineRule="auto"/>
        <w:ind w:left="5670" w:firstLine="0"/>
        <w:jc w:val="center"/>
        <w:rPr>
          <w:sz w:val="28"/>
          <w:szCs w:val="28"/>
        </w:rPr>
      </w:pPr>
    </w:p>
    <w:p w:rsidR="00F778C4" w:rsidRPr="00F778C4" w:rsidRDefault="00F778C4" w:rsidP="00F778C4">
      <w:pPr>
        <w:tabs>
          <w:tab w:val="left" w:pos="6096"/>
        </w:tabs>
        <w:spacing w:line="240" w:lineRule="auto"/>
        <w:ind w:left="5670" w:firstLine="0"/>
        <w:rPr>
          <w:sz w:val="28"/>
          <w:szCs w:val="28"/>
        </w:rPr>
      </w:pPr>
      <w:r w:rsidRPr="00F778C4">
        <w:rPr>
          <w:sz w:val="28"/>
          <w:szCs w:val="28"/>
        </w:rPr>
        <w:t xml:space="preserve">      «УТВЕРЖДЕНЫ</w:t>
      </w:r>
    </w:p>
    <w:p w:rsidR="00F778C4" w:rsidRPr="00F778C4" w:rsidRDefault="00F778C4" w:rsidP="00F778C4">
      <w:pPr>
        <w:spacing w:line="240" w:lineRule="auto"/>
        <w:ind w:left="5670" w:firstLine="0"/>
        <w:jc w:val="center"/>
        <w:rPr>
          <w:sz w:val="28"/>
          <w:szCs w:val="28"/>
        </w:rPr>
      </w:pPr>
    </w:p>
    <w:p w:rsidR="00F778C4" w:rsidRPr="00F778C4" w:rsidRDefault="00F778C4" w:rsidP="00F778C4">
      <w:pPr>
        <w:spacing w:line="240" w:lineRule="auto"/>
        <w:ind w:left="5670" w:firstLine="0"/>
        <w:rPr>
          <w:sz w:val="28"/>
          <w:szCs w:val="28"/>
        </w:rPr>
      </w:pPr>
      <w:r w:rsidRPr="00F778C4">
        <w:rPr>
          <w:sz w:val="28"/>
          <w:szCs w:val="28"/>
        </w:rPr>
        <w:t xml:space="preserve">      решением Совета</w:t>
      </w:r>
    </w:p>
    <w:p w:rsidR="00F778C4" w:rsidRPr="00F778C4" w:rsidRDefault="00F778C4" w:rsidP="00F778C4">
      <w:pPr>
        <w:spacing w:line="240" w:lineRule="auto"/>
        <w:ind w:left="5670" w:firstLine="0"/>
        <w:rPr>
          <w:sz w:val="28"/>
          <w:szCs w:val="28"/>
        </w:rPr>
      </w:pPr>
      <w:r w:rsidRPr="00F778C4">
        <w:rPr>
          <w:sz w:val="28"/>
          <w:szCs w:val="28"/>
        </w:rPr>
        <w:t xml:space="preserve">      </w:t>
      </w:r>
      <w:r>
        <w:rPr>
          <w:sz w:val="28"/>
          <w:szCs w:val="28"/>
        </w:rPr>
        <w:t>Абинского</w:t>
      </w:r>
      <w:r w:rsidRPr="00F778C4">
        <w:rPr>
          <w:sz w:val="28"/>
          <w:szCs w:val="28"/>
        </w:rPr>
        <w:t xml:space="preserve"> городского</w:t>
      </w:r>
    </w:p>
    <w:p w:rsidR="00F778C4" w:rsidRPr="00F778C4" w:rsidRDefault="00F778C4" w:rsidP="00F778C4">
      <w:pPr>
        <w:spacing w:line="240" w:lineRule="auto"/>
        <w:ind w:left="5670" w:firstLine="0"/>
        <w:rPr>
          <w:sz w:val="28"/>
          <w:szCs w:val="28"/>
        </w:rPr>
      </w:pPr>
      <w:r w:rsidRPr="00F778C4">
        <w:rPr>
          <w:sz w:val="28"/>
          <w:szCs w:val="28"/>
        </w:rPr>
        <w:t xml:space="preserve">      поселения Абинского района</w:t>
      </w:r>
    </w:p>
    <w:p w:rsidR="00F778C4" w:rsidRPr="00F778C4" w:rsidRDefault="00F778C4" w:rsidP="00F778C4">
      <w:pPr>
        <w:spacing w:line="240" w:lineRule="auto"/>
        <w:ind w:left="5670" w:firstLine="0"/>
        <w:rPr>
          <w:sz w:val="28"/>
          <w:szCs w:val="28"/>
        </w:rPr>
      </w:pPr>
      <w:r>
        <w:rPr>
          <w:sz w:val="28"/>
          <w:szCs w:val="28"/>
        </w:rPr>
        <w:t xml:space="preserve">      от 25.06.2015 г. № 46</w:t>
      </w:r>
      <w:r w:rsidRPr="00F778C4">
        <w:rPr>
          <w:sz w:val="28"/>
          <w:szCs w:val="28"/>
        </w:rPr>
        <w:t>-с</w:t>
      </w:r>
    </w:p>
    <w:p w:rsidR="00F778C4" w:rsidRPr="00F778C4" w:rsidRDefault="00F778C4" w:rsidP="00F778C4">
      <w:pPr>
        <w:spacing w:line="240" w:lineRule="auto"/>
        <w:ind w:left="6096" w:firstLine="0"/>
        <w:rPr>
          <w:sz w:val="28"/>
          <w:szCs w:val="28"/>
        </w:rPr>
      </w:pPr>
      <w:r w:rsidRPr="00F778C4">
        <w:rPr>
          <w:sz w:val="28"/>
          <w:szCs w:val="28"/>
        </w:rPr>
        <w:t>(в редакции решения Совета муниципального образования Абинский район</w:t>
      </w:r>
    </w:p>
    <w:p w:rsidR="00F778C4" w:rsidRPr="00F778C4" w:rsidRDefault="00F778C4" w:rsidP="00F778C4">
      <w:pPr>
        <w:spacing w:line="240" w:lineRule="auto"/>
        <w:ind w:left="5670" w:firstLine="0"/>
        <w:jc w:val="left"/>
        <w:rPr>
          <w:sz w:val="28"/>
          <w:szCs w:val="28"/>
          <w:u w:val="single"/>
        </w:rPr>
      </w:pPr>
      <w:r w:rsidRPr="00F778C4">
        <w:rPr>
          <w:sz w:val="28"/>
          <w:szCs w:val="28"/>
        </w:rPr>
        <w:t xml:space="preserve">      от __________№ _______</w:t>
      </w:r>
      <w:r w:rsidRPr="00F778C4">
        <w:rPr>
          <w:sz w:val="28"/>
          <w:szCs w:val="28"/>
          <w:u w:val="single"/>
        </w:rPr>
        <w:t>)</w:t>
      </w:r>
    </w:p>
    <w:p w:rsidR="00F778C4" w:rsidRPr="00F778C4" w:rsidRDefault="00F778C4" w:rsidP="00F778C4">
      <w:pPr>
        <w:spacing w:line="240" w:lineRule="auto"/>
        <w:ind w:left="5670" w:firstLine="0"/>
        <w:jc w:val="left"/>
        <w:rPr>
          <w:sz w:val="28"/>
          <w:szCs w:val="28"/>
        </w:rPr>
      </w:pPr>
    </w:p>
    <w:p w:rsidR="00F778C4" w:rsidRPr="00F778C4" w:rsidRDefault="00F778C4" w:rsidP="00F778C4">
      <w:pPr>
        <w:spacing w:line="240" w:lineRule="auto"/>
        <w:ind w:left="5670" w:firstLine="0"/>
        <w:jc w:val="center"/>
        <w:rPr>
          <w:sz w:val="28"/>
          <w:szCs w:val="28"/>
        </w:rPr>
      </w:pPr>
    </w:p>
    <w:p w:rsidR="00F778C4" w:rsidRPr="00F778C4" w:rsidRDefault="00F778C4" w:rsidP="00F778C4">
      <w:pPr>
        <w:keepLines/>
        <w:widowControl w:val="0"/>
        <w:tabs>
          <w:tab w:val="left" w:pos="5670"/>
          <w:tab w:val="left" w:pos="6804"/>
          <w:tab w:val="left" w:pos="8647"/>
        </w:tabs>
        <w:overflowPunct w:val="0"/>
        <w:autoSpaceDE w:val="0"/>
        <w:autoSpaceDN w:val="0"/>
        <w:adjustRightInd w:val="0"/>
        <w:spacing w:line="320" w:lineRule="exact"/>
        <w:ind w:firstLine="0"/>
        <w:rPr>
          <w:rFonts w:ascii="Times New Roman CYR" w:hAnsi="Times New Roman CYR" w:cs="Times New Roman CYR"/>
          <w:sz w:val="28"/>
          <w:szCs w:val="28"/>
        </w:rPr>
      </w:pPr>
    </w:p>
    <w:p w:rsidR="00F778C4" w:rsidRPr="00F778C4" w:rsidRDefault="00F778C4" w:rsidP="00F778C4">
      <w:pPr>
        <w:spacing w:line="240" w:lineRule="auto"/>
        <w:ind w:left="5670" w:firstLine="0"/>
        <w:jc w:val="center"/>
        <w:rPr>
          <w:rFonts w:ascii="Times New Roman CYR" w:hAnsi="Times New Roman CYR" w:cs="Times New Roman CYR"/>
          <w:sz w:val="28"/>
          <w:szCs w:val="28"/>
        </w:rPr>
      </w:pPr>
    </w:p>
    <w:p w:rsidR="00F778C4" w:rsidRPr="00F778C4" w:rsidRDefault="00F778C4" w:rsidP="00F778C4">
      <w:pPr>
        <w:spacing w:line="240" w:lineRule="auto"/>
        <w:ind w:left="5670" w:firstLine="0"/>
        <w:jc w:val="center"/>
        <w:rPr>
          <w:rFonts w:ascii="Times New Roman CYR" w:hAnsi="Times New Roman CYR" w:cs="Times New Roman CYR"/>
          <w:sz w:val="28"/>
          <w:szCs w:val="28"/>
        </w:rPr>
      </w:pPr>
    </w:p>
    <w:p w:rsidR="00F778C4" w:rsidRPr="00F778C4" w:rsidRDefault="00F778C4" w:rsidP="00F778C4">
      <w:pPr>
        <w:spacing w:line="240" w:lineRule="auto"/>
        <w:ind w:left="5670" w:firstLine="0"/>
        <w:jc w:val="center"/>
        <w:rPr>
          <w:rFonts w:ascii="Times New Roman CYR" w:hAnsi="Times New Roman CYR" w:cs="Times New Roman CYR"/>
          <w:sz w:val="28"/>
          <w:szCs w:val="28"/>
        </w:rPr>
      </w:pPr>
    </w:p>
    <w:p w:rsidR="00F778C4" w:rsidRPr="00F778C4" w:rsidRDefault="00F778C4" w:rsidP="00F778C4">
      <w:pPr>
        <w:spacing w:line="240" w:lineRule="auto"/>
        <w:ind w:firstLine="0"/>
        <w:jc w:val="center"/>
        <w:rPr>
          <w:sz w:val="28"/>
          <w:szCs w:val="28"/>
        </w:rPr>
      </w:pPr>
    </w:p>
    <w:p w:rsidR="00F778C4" w:rsidRPr="00F778C4" w:rsidRDefault="00F778C4" w:rsidP="00F778C4">
      <w:pPr>
        <w:spacing w:line="240" w:lineRule="auto"/>
        <w:ind w:firstLine="0"/>
        <w:jc w:val="center"/>
        <w:rPr>
          <w:sz w:val="28"/>
          <w:szCs w:val="28"/>
        </w:rPr>
      </w:pPr>
      <w:r w:rsidRPr="00F778C4">
        <w:rPr>
          <w:sz w:val="28"/>
          <w:szCs w:val="28"/>
        </w:rPr>
        <w:t>Изменения</w:t>
      </w:r>
    </w:p>
    <w:p w:rsidR="00F778C4" w:rsidRDefault="00F778C4" w:rsidP="00F778C4">
      <w:pPr>
        <w:spacing w:line="240" w:lineRule="auto"/>
        <w:ind w:firstLine="0"/>
        <w:jc w:val="center"/>
        <w:rPr>
          <w:sz w:val="28"/>
          <w:szCs w:val="28"/>
        </w:rPr>
      </w:pPr>
      <w:r w:rsidRPr="00F778C4">
        <w:rPr>
          <w:sz w:val="28"/>
          <w:szCs w:val="28"/>
        </w:rPr>
        <w:t xml:space="preserve">в </w:t>
      </w:r>
      <w:r w:rsidR="00F53513">
        <w:rPr>
          <w:sz w:val="28"/>
          <w:szCs w:val="28"/>
        </w:rPr>
        <w:t xml:space="preserve">местные </w:t>
      </w:r>
      <w:r>
        <w:rPr>
          <w:sz w:val="28"/>
          <w:szCs w:val="28"/>
        </w:rPr>
        <w:t>нормативы градостроительного проектирования</w:t>
      </w:r>
    </w:p>
    <w:p w:rsidR="00F778C4" w:rsidRPr="00F778C4" w:rsidRDefault="00F778C4" w:rsidP="00F778C4">
      <w:pPr>
        <w:spacing w:line="240" w:lineRule="auto"/>
        <w:ind w:firstLine="0"/>
        <w:jc w:val="center"/>
        <w:rPr>
          <w:sz w:val="28"/>
          <w:szCs w:val="28"/>
        </w:rPr>
      </w:pPr>
      <w:r>
        <w:rPr>
          <w:sz w:val="28"/>
          <w:szCs w:val="28"/>
        </w:rPr>
        <w:t>Абинского</w:t>
      </w:r>
      <w:r w:rsidRPr="00F778C4">
        <w:rPr>
          <w:sz w:val="28"/>
          <w:szCs w:val="28"/>
        </w:rPr>
        <w:t xml:space="preserve"> городского поселения</w:t>
      </w:r>
    </w:p>
    <w:p w:rsidR="00F778C4" w:rsidRPr="00F778C4" w:rsidRDefault="00F778C4" w:rsidP="00F778C4">
      <w:pPr>
        <w:spacing w:line="240" w:lineRule="auto"/>
        <w:ind w:firstLine="0"/>
        <w:jc w:val="center"/>
        <w:rPr>
          <w:sz w:val="28"/>
          <w:szCs w:val="28"/>
        </w:rPr>
      </w:pPr>
      <w:r w:rsidRPr="00F778C4">
        <w:rPr>
          <w:sz w:val="28"/>
          <w:szCs w:val="28"/>
        </w:rPr>
        <w:t>Абинского района</w:t>
      </w:r>
    </w:p>
    <w:p w:rsidR="00F778C4" w:rsidRPr="00F778C4" w:rsidRDefault="00F778C4" w:rsidP="00F778C4">
      <w:pPr>
        <w:spacing w:line="240" w:lineRule="auto"/>
        <w:ind w:firstLine="0"/>
        <w:jc w:val="center"/>
        <w:rPr>
          <w:sz w:val="28"/>
          <w:szCs w:val="28"/>
        </w:rPr>
      </w:pPr>
    </w:p>
    <w:p w:rsidR="00F778C4" w:rsidRPr="00F778C4" w:rsidRDefault="00F778C4" w:rsidP="00F778C4">
      <w:pPr>
        <w:widowControl w:val="0"/>
        <w:tabs>
          <w:tab w:val="left" w:pos="6379"/>
          <w:tab w:val="left" w:pos="6521"/>
          <w:tab w:val="left" w:pos="8505"/>
          <w:tab w:val="left" w:pos="8647"/>
        </w:tabs>
        <w:suppressAutoHyphens/>
        <w:autoSpaceDE w:val="0"/>
        <w:autoSpaceDN w:val="0"/>
        <w:adjustRightInd w:val="0"/>
        <w:spacing w:line="240" w:lineRule="auto"/>
        <w:ind w:left="5670" w:firstLine="0"/>
        <w:rPr>
          <w:sz w:val="28"/>
          <w:szCs w:val="28"/>
        </w:rPr>
      </w:pPr>
    </w:p>
    <w:p w:rsidR="008768C4" w:rsidRDefault="008768C4"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Default="00634FA9" w:rsidP="00237C17"/>
    <w:p w:rsidR="00634FA9" w:rsidRPr="00634FA9" w:rsidRDefault="00634FA9" w:rsidP="00634FA9">
      <w:pPr>
        <w:keepNext/>
        <w:keepLines/>
        <w:pageBreakBefore/>
        <w:ind w:firstLine="0"/>
        <w:jc w:val="center"/>
        <w:outlineLvl w:val="0"/>
        <w:rPr>
          <w:rFonts w:eastAsiaTheme="majorEastAsia" w:cstheme="majorBidi"/>
          <w:b/>
          <w:bCs/>
          <w:sz w:val="28"/>
          <w:szCs w:val="28"/>
        </w:rPr>
      </w:pPr>
      <w:r w:rsidRPr="00634FA9">
        <w:rPr>
          <w:rFonts w:eastAsiaTheme="majorEastAsia" w:cstheme="majorBidi"/>
          <w:b/>
          <w:bCs/>
          <w:sz w:val="28"/>
          <w:szCs w:val="28"/>
        </w:rPr>
        <w:lastRenderedPageBreak/>
        <w:t>Содержание</w:t>
      </w:r>
    </w:p>
    <w:p w:rsidR="00634FA9" w:rsidRPr="00634FA9" w:rsidRDefault="00634FA9" w:rsidP="00634FA9"/>
    <w:tbl>
      <w:tblPr>
        <w:tblStyle w:val="af2"/>
        <w:tblW w:w="0" w:type="auto"/>
        <w:tblLook w:val="04A0" w:firstRow="1" w:lastRow="0" w:firstColumn="1" w:lastColumn="0" w:noHBand="0" w:noVBand="1"/>
      </w:tblPr>
      <w:tblGrid>
        <w:gridCol w:w="9354"/>
        <w:gridCol w:w="500"/>
      </w:tblGrid>
      <w:tr w:rsidR="00634FA9" w:rsidRPr="00634FA9" w:rsidTr="00390D9C">
        <w:trPr>
          <w:trHeight w:val="439"/>
        </w:trPr>
        <w:tc>
          <w:tcPr>
            <w:tcW w:w="9354" w:type="dxa"/>
          </w:tcPr>
          <w:p w:rsidR="00634FA9" w:rsidRPr="00634FA9" w:rsidRDefault="00B56F91" w:rsidP="00634FA9">
            <w:pPr>
              <w:tabs>
                <w:tab w:val="left" w:pos="567"/>
                <w:tab w:val="right" w:leader="dot" w:pos="9486"/>
              </w:tabs>
              <w:spacing w:line="240" w:lineRule="auto"/>
              <w:ind w:firstLine="0"/>
              <w:rPr>
                <w:rFonts w:eastAsiaTheme="minorEastAsia"/>
                <w:noProof/>
                <w:sz w:val="28"/>
                <w:szCs w:val="28"/>
                <w:lang w:eastAsia="ru-RU"/>
              </w:rPr>
            </w:pPr>
            <w:hyperlink w:anchor="_Toc106370700" w:history="1">
              <w:r w:rsidR="00634FA9" w:rsidRPr="00634FA9">
                <w:rPr>
                  <w:rFonts w:eastAsiaTheme="minorEastAsia"/>
                  <w:noProof/>
                  <w:sz w:val="28"/>
                  <w:szCs w:val="28"/>
                  <w:lang w:eastAsia="ru-RU"/>
                </w:rPr>
                <w:t>Раздел 1. Основная часть</w:t>
              </w:r>
              <w:r w:rsidR="00634FA9" w:rsidRPr="00634FA9">
                <w:rPr>
                  <w:rFonts w:eastAsiaTheme="minorEastAsia"/>
                  <w:noProof/>
                  <w:webHidden/>
                  <w:sz w:val="28"/>
                  <w:szCs w:val="28"/>
                  <w:lang w:eastAsia="ru-RU"/>
                </w:rPr>
                <w:tab/>
              </w:r>
            </w:hyperlink>
          </w:p>
        </w:tc>
        <w:tc>
          <w:tcPr>
            <w:tcW w:w="500" w:type="dxa"/>
            <w:vAlign w:val="bottom"/>
          </w:tcPr>
          <w:p w:rsidR="00634FA9" w:rsidRPr="00634FA9" w:rsidRDefault="00634FA9" w:rsidP="00634FA9">
            <w:pPr>
              <w:ind w:firstLine="0"/>
              <w:jc w:val="center"/>
              <w:rPr>
                <w:sz w:val="28"/>
                <w:szCs w:val="28"/>
              </w:rPr>
            </w:pPr>
            <w:r w:rsidRPr="00634FA9">
              <w:rPr>
                <w:sz w:val="28"/>
                <w:szCs w:val="28"/>
              </w:rPr>
              <w:t>5</w:t>
            </w:r>
          </w:p>
        </w:tc>
      </w:tr>
      <w:tr w:rsidR="00634FA9" w:rsidRPr="00634FA9" w:rsidTr="00390D9C">
        <w:tc>
          <w:tcPr>
            <w:tcW w:w="9354" w:type="dxa"/>
          </w:tcPr>
          <w:p w:rsidR="00634FA9" w:rsidRPr="00634FA9" w:rsidRDefault="00B56F91" w:rsidP="00634FA9">
            <w:pPr>
              <w:tabs>
                <w:tab w:val="left" w:pos="567"/>
                <w:tab w:val="right" w:leader="dot" w:pos="9486"/>
              </w:tabs>
              <w:spacing w:line="240" w:lineRule="auto"/>
              <w:ind w:firstLine="0"/>
              <w:rPr>
                <w:rFonts w:eastAsiaTheme="minorEastAsia"/>
                <w:noProof/>
                <w:sz w:val="28"/>
                <w:szCs w:val="28"/>
                <w:lang w:eastAsia="ru-RU"/>
              </w:rPr>
            </w:pPr>
            <w:hyperlink w:anchor="_Toc106370701" w:history="1">
              <w:r w:rsidR="00634FA9" w:rsidRPr="00634FA9">
                <w:rPr>
                  <w:rFonts w:eastAsiaTheme="minorEastAsia"/>
                  <w:noProof/>
                  <w:sz w:val="28"/>
                  <w:szCs w:val="28"/>
                  <w:lang w:eastAsia="ru-RU"/>
                </w:rPr>
                <w:t>1.1.</w:t>
              </w:r>
              <w:r w:rsidR="00634FA9" w:rsidRPr="00634FA9">
                <w:rPr>
                  <w:rFonts w:asciiTheme="minorHAnsi" w:eastAsiaTheme="minorEastAsia" w:hAnsiTheme="minorHAnsi" w:cstheme="minorBidi"/>
                  <w:noProof/>
                  <w:sz w:val="28"/>
                  <w:szCs w:val="28"/>
                  <w:lang w:eastAsia="ru-RU"/>
                </w:rPr>
                <w:t xml:space="preserve"> </w:t>
              </w:r>
              <w:r w:rsidR="00634FA9" w:rsidRPr="00634FA9">
                <w:rPr>
                  <w:rFonts w:eastAsiaTheme="minorEastAsia"/>
                  <w:noProof/>
                  <w:sz w:val="28"/>
                  <w:szCs w:val="28"/>
                  <w:lang w:eastAsia="ru-RU"/>
                </w:rPr>
                <w:t>Общие положения</w:t>
              </w:r>
              <w:r w:rsidR="00634FA9" w:rsidRPr="00634FA9">
                <w:rPr>
                  <w:rFonts w:eastAsiaTheme="minorEastAsia"/>
                  <w:noProof/>
                  <w:webHidden/>
                  <w:sz w:val="28"/>
                  <w:szCs w:val="28"/>
                  <w:lang w:eastAsia="ru-RU"/>
                </w:rPr>
                <w:tab/>
              </w:r>
            </w:hyperlink>
          </w:p>
        </w:tc>
        <w:tc>
          <w:tcPr>
            <w:tcW w:w="500" w:type="dxa"/>
            <w:vAlign w:val="bottom"/>
          </w:tcPr>
          <w:p w:rsidR="00634FA9" w:rsidRPr="00634FA9" w:rsidRDefault="00634FA9" w:rsidP="00634FA9">
            <w:pPr>
              <w:ind w:firstLine="0"/>
              <w:jc w:val="center"/>
              <w:rPr>
                <w:sz w:val="28"/>
                <w:szCs w:val="28"/>
              </w:rPr>
            </w:pPr>
            <w:r w:rsidRPr="00634FA9">
              <w:rPr>
                <w:sz w:val="28"/>
                <w:szCs w:val="28"/>
              </w:rPr>
              <w:t>5</w:t>
            </w:r>
          </w:p>
        </w:tc>
      </w:tr>
      <w:tr w:rsidR="00634FA9" w:rsidRPr="00634FA9" w:rsidTr="00390D9C">
        <w:tc>
          <w:tcPr>
            <w:tcW w:w="9354" w:type="dxa"/>
          </w:tcPr>
          <w:p w:rsidR="00634FA9" w:rsidRPr="00634FA9" w:rsidRDefault="00634FA9" w:rsidP="00634FA9">
            <w:pPr>
              <w:tabs>
                <w:tab w:val="left" w:pos="567"/>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w:t>
            </w:r>
            <w:r w:rsidRPr="00634FA9">
              <w:rPr>
                <w:rFonts w:asciiTheme="minorHAnsi" w:eastAsiaTheme="minorEastAsia" w:hAnsiTheme="minorHAnsi" w:cstheme="minorBidi"/>
                <w:noProof/>
                <w:sz w:val="28"/>
                <w:szCs w:val="28"/>
                <w:lang w:eastAsia="ru-RU"/>
              </w:rPr>
              <w:t xml:space="preserve"> </w:t>
            </w:r>
            <w:r w:rsidRPr="00634FA9">
              <w:rPr>
                <w:rFonts w:eastAsiaTheme="minorEastAsia"/>
                <w:noProof/>
                <w:sz w:val="28"/>
                <w:szCs w:val="28"/>
                <w:lang w:eastAsia="ru-RU"/>
              </w:rPr>
              <w:t>Перечень расчетных показателей для местных нормативов градостроительного проектирования</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7</w:t>
            </w:r>
          </w:p>
        </w:tc>
      </w:tr>
      <w:tr w:rsidR="00634FA9" w:rsidRPr="00634FA9" w:rsidTr="00390D9C">
        <w:trPr>
          <w:trHeight w:val="1649"/>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w:t>
            </w:r>
            <w:r w:rsidRPr="00634FA9">
              <w:rPr>
                <w:rFonts w:asciiTheme="minorHAnsi" w:eastAsiaTheme="minorEastAsia" w:hAnsiTheme="minorHAnsi" w:cstheme="minorBidi"/>
                <w:noProof/>
                <w:sz w:val="28"/>
                <w:szCs w:val="28"/>
                <w:lang w:eastAsia="ru-RU"/>
              </w:rPr>
              <w:t xml:space="preserve"> </w:t>
            </w:r>
            <w:r w:rsidRPr="00634FA9">
              <w:rPr>
                <w:rFonts w:eastAsiaTheme="minorEastAsia"/>
                <w:noProof/>
                <w:sz w:val="28"/>
                <w:szCs w:val="28"/>
                <w:lang w:eastAsia="ru-RU"/>
              </w:rPr>
              <w:t xml:space="preserve">Перечень предельных значений показателей минимально допустимого уровня обеспеченности населения </w:t>
            </w:r>
            <w:r w:rsidR="007739CE">
              <w:rPr>
                <w:noProof/>
                <w:sz w:val="28"/>
                <w:szCs w:val="28"/>
              </w:rPr>
              <w:t>Абинского</w:t>
            </w:r>
            <w:r w:rsidRPr="00634FA9">
              <w:rPr>
                <w:rFonts w:eastAsiaTheme="minorEastAsia"/>
                <w:noProof/>
                <w:sz w:val="28"/>
                <w:szCs w:val="28"/>
                <w:lang w:eastAsia="ru-RU"/>
              </w:rPr>
              <w:t xml:space="preserve">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7</w:t>
            </w:r>
          </w:p>
        </w:tc>
      </w:tr>
      <w:tr w:rsidR="00634FA9" w:rsidRPr="00634FA9" w:rsidTr="00390D9C">
        <w:trPr>
          <w:trHeight w:val="708"/>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1.2.1.1.</w:t>
            </w:r>
            <w:r w:rsidRPr="00634FA9">
              <w:rPr>
                <w:rFonts w:asciiTheme="minorHAnsi" w:eastAsiaTheme="minorEastAsia" w:hAnsiTheme="minorHAnsi" w:cstheme="minorBidi"/>
                <w:noProof/>
                <w:sz w:val="28"/>
                <w:szCs w:val="28"/>
                <w:lang w:eastAsia="ru-RU"/>
              </w:rPr>
              <w:t xml:space="preserve"> </w:t>
            </w:r>
            <w:r w:rsidRPr="00634FA9">
              <w:rPr>
                <w:rFonts w:eastAsiaTheme="minorEastAsia"/>
                <w:noProof/>
                <w:sz w:val="28"/>
                <w:szCs w:val="28"/>
                <w:lang w:eastAsia="ru-RU"/>
              </w:rPr>
              <w:t>Расчетные показатели, устанавливаемые для объектов в области жилищного строительства</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7</w:t>
            </w:r>
          </w:p>
        </w:tc>
      </w:tr>
      <w:tr w:rsidR="00634FA9" w:rsidRPr="00634FA9" w:rsidTr="00390D9C">
        <w:trPr>
          <w:trHeight w:val="705"/>
        </w:trPr>
        <w:tc>
          <w:tcPr>
            <w:tcW w:w="9354" w:type="dxa"/>
          </w:tcPr>
          <w:p w:rsidR="00634FA9" w:rsidRPr="00634FA9" w:rsidRDefault="00B56F91" w:rsidP="00634FA9">
            <w:pPr>
              <w:tabs>
                <w:tab w:val="left" w:pos="851"/>
                <w:tab w:val="right" w:leader="dot" w:pos="9486"/>
              </w:tabs>
              <w:spacing w:line="240" w:lineRule="auto"/>
              <w:ind w:firstLine="0"/>
              <w:rPr>
                <w:rFonts w:eastAsiaTheme="minorEastAsia"/>
                <w:noProof/>
                <w:sz w:val="28"/>
                <w:szCs w:val="28"/>
                <w:lang w:eastAsia="ru-RU"/>
              </w:rPr>
            </w:pPr>
            <w:hyperlink w:anchor="_Toc106370705" w:history="1">
              <w:r w:rsidR="00634FA9" w:rsidRPr="00634FA9">
                <w:rPr>
                  <w:rFonts w:eastAsiaTheme="minorEastAsia"/>
                  <w:noProof/>
                  <w:sz w:val="28"/>
                  <w:szCs w:val="28"/>
                  <w:lang w:eastAsia="ru-RU"/>
                </w:rPr>
                <w:t>1.2.1.2.</w:t>
              </w:r>
              <w:r w:rsidR="00634FA9" w:rsidRPr="00634FA9">
                <w:rPr>
                  <w:rFonts w:asciiTheme="minorHAnsi" w:eastAsiaTheme="minorEastAsia" w:hAnsiTheme="minorHAnsi" w:cstheme="minorBidi"/>
                  <w:noProof/>
                  <w:sz w:val="28"/>
                  <w:szCs w:val="28"/>
                  <w:lang w:eastAsia="ru-RU"/>
                </w:rPr>
                <w:t xml:space="preserve"> </w:t>
              </w:r>
              <w:r w:rsidR="00634FA9" w:rsidRPr="00634FA9">
                <w:rPr>
                  <w:rFonts w:eastAsiaTheme="minorEastAsia"/>
                  <w:noProof/>
                  <w:sz w:val="28"/>
                  <w:szCs w:val="28"/>
                  <w:lang w:eastAsia="ru-RU"/>
                </w:rPr>
                <w:t>Расчетные показатели, устанавливаемые для объектов в области автомобильных дорог местного значения</w:t>
              </w:r>
              <w:r w:rsidR="00634FA9" w:rsidRPr="00634FA9">
                <w:rPr>
                  <w:rFonts w:eastAsiaTheme="minorEastAsia"/>
                  <w:noProof/>
                  <w:webHidden/>
                  <w:sz w:val="28"/>
                  <w:szCs w:val="28"/>
                  <w:lang w:eastAsia="ru-RU"/>
                </w:rPr>
                <w:tab/>
              </w:r>
            </w:hyperlink>
          </w:p>
        </w:tc>
        <w:tc>
          <w:tcPr>
            <w:tcW w:w="500" w:type="dxa"/>
            <w:vAlign w:val="bottom"/>
          </w:tcPr>
          <w:p w:rsidR="00634FA9" w:rsidRPr="00634FA9" w:rsidRDefault="00634FA9" w:rsidP="00634FA9">
            <w:pPr>
              <w:ind w:firstLine="0"/>
              <w:jc w:val="center"/>
              <w:rPr>
                <w:sz w:val="28"/>
                <w:szCs w:val="28"/>
              </w:rPr>
            </w:pPr>
            <w:r w:rsidRPr="00634FA9">
              <w:rPr>
                <w:sz w:val="28"/>
                <w:szCs w:val="28"/>
              </w:rPr>
              <w:t>10</w:t>
            </w:r>
          </w:p>
        </w:tc>
      </w:tr>
      <w:tr w:rsidR="00634FA9" w:rsidRPr="00634FA9" w:rsidTr="00390D9C">
        <w:trPr>
          <w:trHeight w:val="739"/>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1.2.1.3. Расчетные  показатели, устанавливаемые для объектов в области чрезвычайнычайных ситуаций</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16</w:t>
            </w:r>
          </w:p>
        </w:tc>
      </w:tr>
      <w:tr w:rsidR="00634FA9" w:rsidRPr="00634FA9" w:rsidTr="00694218">
        <w:trPr>
          <w:trHeight w:val="641"/>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1.2.1.4.</w:t>
            </w:r>
            <w:r w:rsidRPr="00634FA9">
              <w:rPr>
                <w:rFonts w:asciiTheme="minorHAnsi" w:eastAsiaTheme="minorEastAsia" w:hAnsiTheme="minorHAnsi" w:cstheme="minorBidi"/>
                <w:noProof/>
                <w:sz w:val="28"/>
                <w:szCs w:val="28"/>
                <w:lang w:eastAsia="ru-RU"/>
              </w:rPr>
              <w:t xml:space="preserve"> </w:t>
            </w:r>
            <w:r w:rsidRPr="00634FA9">
              <w:rPr>
                <w:rFonts w:eastAsiaTheme="minorEastAsia"/>
                <w:noProof/>
                <w:sz w:val="28"/>
                <w:szCs w:val="28"/>
                <w:lang w:eastAsia="ru-RU"/>
              </w:rPr>
              <w:t>Расчетные показатели, устанавливаемые для объектов в области физической культуры и спорта</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17</w:t>
            </w:r>
          </w:p>
        </w:tc>
      </w:tr>
      <w:tr w:rsidR="00634FA9" w:rsidRPr="00634FA9" w:rsidTr="00390D9C">
        <w:trPr>
          <w:trHeight w:val="708"/>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1.2.1.5.</w:t>
            </w:r>
            <w:r w:rsidRPr="00634FA9">
              <w:rPr>
                <w:rFonts w:asciiTheme="minorHAnsi" w:eastAsiaTheme="minorEastAsia" w:hAnsiTheme="minorHAnsi" w:cstheme="minorBidi"/>
                <w:noProof/>
                <w:sz w:val="28"/>
                <w:szCs w:val="28"/>
                <w:lang w:eastAsia="ru-RU"/>
              </w:rPr>
              <w:t xml:space="preserve"> </w:t>
            </w:r>
            <w:r w:rsidRPr="00634FA9">
              <w:rPr>
                <w:rFonts w:eastAsiaTheme="minorEastAsia"/>
                <w:noProof/>
                <w:sz w:val="28"/>
                <w:szCs w:val="28"/>
                <w:lang w:eastAsia="ru-RU"/>
              </w:rPr>
              <w:t>Расчетные показатели, устанавливаемые для объектов в области энергетики (электро- и газоснабжение поселения)</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18</w:t>
            </w:r>
          </w:p>
        </w:tc>
      </w:tr>
      <w:tr w:rsidR="00634FA9" w:rsidRPr="00634FA9" w:rsidTr="00390D9C">
        <w:trPr>
          <w:trHeight w:val="691"/>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1.2.1.6. Расчетные показатели, устанавливаемые для объектов в области объектов тепло- и водоснабжения населения, водоотведения</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19</w:t>
            </w:r>
          </w:p>
        </w:tc>
      </w:tr>
      <w:tr w:rsidR="00634FA9" w:rsidRPr="00634FA9" w:rsidTr="00390D9C">
        <w:trPr>
          <w:trHeight w:val="715"/>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1.2.1.7.</w:t>
            </w:r>
            <w:r w:rsidRPr="00634FA9">
              <w:rPr>
                <w:rFonts w:asciiTheme="minorHAnsi" w:eastAsiaTheme="minorEastAsia" w:hAnsiTheme="minorHAnsi" w:cstheme="minorBidi"/>
                <w:noProof/>
                <w:sz w:val="28"/>
                <w:szCs w:val="28"/>
                <w:lang w:eastAsia="ru-RU"/>
              </w:rPr>
              <w:t xml:space="preserve"> </w:t>
            </w:r>
            <w:r w:rsidRPr="00634FA9">
              <w:rPr>
                <w:rFonts w:eastAsiaTheme="minorEastAsia"/>
                <w:noProof/>
                <w:sz w:val="28"/>
                <w:szCs w:val="28"/>
                <w:lang w:eastAsia="ru-RU"/>
              </w:rPr>
              <w:t>Расчетные показатели, устанавливаемые для объектов в области объектов благоустройства и озеленения</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21</w:t>
            </w:r>
          </w:p>
        </w:tc>
      </w:tr>
      <w:tr w:rsidR="00634FA9" w:rsidRPr="00634FA9" w:rsidTr="00390D9C">
        <w:trPr>
          <w:trHeight w:val="682"/>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1.2.1.8.</w:t>
            </w:r>
            <w:r w:rsidRPr="00634FA9">
              <w:rPr>
                <w:rFonts w:asciiTheme="minorHAnsi" w:eastAsiaTheme="minorEastAsia" w:hAnsiTheme="minorHAnsi" w:cstheme="minorBidi"/>
                <w:noProof/>
                <w:sz w:val="28"/>
                <w:szCs w:val="28"/>
                <w:lang w:eastAsia="ru-RU"/>
              </w:rPr>
              <w:t xml:space="preserve"> </w:t>
            </w:r>
            <w:r w:rsidRPr="00634FA9">
              <w:rPr>
                <w:rFonts w:eastAsiaTheme="minorEastAsia"/>
                <w:noProof/>
                <w:sz w:val="28"/>
                <w:szCs w:val="28"/>
                <w:lang w:eastAsia="ru-RU"/>
              </w:rPr>
              <w:t>Расчетные показатели, устанавливаемые для объектов в области объектов культуры</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22</w:t>
            </w:r>
          </w:p>
        </w:tc>
      </w:tr>
      <w:tr w:rsidR="00634FA9" w:rsidRPr="00634FA9" w:rsidTr="00390D9C">
        <w:trPr>
          <w:trHeight w:val="748"/>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1.2.1.9.</w:t>
            </w:r>
            <w:r w:rsidRPr="00634FA9">
              <w:rPr>
                <w:rFonts w:asciiTheme="minorHAnsi" w:eastAsiaTheme="minorEastAsia" w:hAnsiTheme="minorHAnsi" w:cstheme="minorBidi"/>
                <w:noProof/>
                <w:sz w:val="28"/>
                <w:szCs w:val="28"/>
                <w:lang w:eastAsia="ru-RU"/>
              </w:rPr>
              <w:t xml:space="preserve"> </w:t>
            </w:r>
            <w:r w:rsidRPr="00634FA9">
              <w:rPr>
                <w:rFonts w:eastAsiaTheme="minorEastAsia"/>
                <w:noProof/>
                <w:sz w:val="28"/>
                <w:szCs w:val="28"/>
                <w:lang w:eastAsia="ru-RU"/>
              </w:rPr>
              <w:t>Расчетные показатели, устанавливаемые для объектов в области объектов туризма и отдыха, массового отдыха населения……………………</w:t>
            </w:r>
          </w:p>
        </w:tc>
        <w:tc>
          <w:tcPr>
            <w:tcW w:w="500" w:type="dxa"/>
            <w:vAlign w:val="bottom"/>
          </w:tcPr>
          <w:p w:rsidR="00634FA9" w:rsidRPr="00634FA9" w:rsidRDefault="00634FA9" w:rsidP="00634FA9">
            <w:pPr>
              <w:ind w:firstLine="0"/>
              <w:jc w:val="center"/>
              <w:rPr>
                <w:sz w:val="28"/>
                <w:szCs w:val="28"/>
              </w:rPr>
            </w:pPr>
            <w:r w:rsidRPr="00634FA9">
              <w:rPr>
                <w:sz w:val="28"/>
                <w:szCs w:val="28"/>
              </w:rPr>
              <w:t>24</w:t>
            </w:r>
          </w:p>
        </w:tc>
      </w:tr>
      <w:tr w:rsidR="00634FA9" w:rsidRPr="00634FA9" w:rsidTr="00390D9C">
        <w:trPr>
          <w:trHeight w:val="587"/>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1.2.1.10. Расчетные показатели, устанавливаемые для объектов в области объектов пассажирского автомобильного транспорта</w:t>
            </w:r>
            <w:r w:rsidRPr="00634FA9">
              <w:rPr>
                <w:rFonts w:eastAsiaTheme="minorEastAsia"/>
                <w:noProof/>
                <w:webHidden/>
                <w:sz w:val="28"/>
                <w:szCs w:val="28"/>
                <w:lang w:eastAsia="ru-RU"/>
              </w:rPr>
              <w:tab/>
            </w:r>
          </w:p>
        </w:tc>
        <w:tc>
          <w:tcPr>
            <w:tcW w:w="500" w:type="dxa"/>
            <w:vAlign w:val="bottom"/>
          </w:tcPr>
          <w:p w:rsidR="00634FA9" w:rsidRPr="00634FA9" w:rsidRDefault="00634FA9" w:rsidP="00634FA9">
            <w:pPr>
              <w:ind w:firstLine="0"/>
              <w:jc w:val="center"/>
              <w:rPr>
                <w:sz w:val="28"/>
                <w:szCs w:val="28"/>
              </w:rPr>
            </w:pPr>
            <w:r w:rsidRPr="00634FA9">
              <w:rPr>
                <w:sz w:val="28"/>
                <w:szCs w:val="28"/>
              </w:rPr>
              <w:t>25</w:t>
            </w:r>
          </w:p>
        </w:tc>
      </w:tr>
      <w:tr w:rsidR="00634FA9" w:rsidRPr="00634FA9" w:rsidTr="00390D9C">
        <w:trPr>
          <w:trHeight w:val="996"/>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1.2.1.11. Расчетные показатели, устанавливаемые для объектов в области содержания мест захоронения, организация ритуальных услуг мест захоронен</w:t>
            </w:r>
            <w:r w:rsidR="002E3E56">
              <w:rPr>
                <w:rFonts w:eastAsiaTheme="minorEastAsia"/>
                <w:noProof/>
                <w:sz w:val="28"/>
                <w:szCs w:val="28"/>
                <w:lang w:eastAsia="ru-RU"/>
              </w:rPr>
              <w:t>ия……………………………………………………………………….</w:t>
            </w:r>
          </w:p>
        </w:tc>
        <w:tc>
          <w:tcPr>
            <w:tcW w:w="500" w:type="dxa"/>
            <w:vAlign w:val="bottom"/>
          </w:tcPr>
          <w:p w:rsidR="00634FA9" w:rsidRPr="00634FA9" w:rsidRDefault="00634FA9" w:rsidP="00634FA9">
            <w:pPr>
              <w:ind w:firstLine="0"/>
              <w:jc w:val="center"/>
              <w:rPr>
                <w:sz w:val="28"/>
                <w:szCs w:val="28"/>
              </w:rPr>
            </w:pPr>
            <w:r w:rsidRPr="00634FA9">
              <w:rPr>
                <w:sz w:val="28"/>
                <w:szCs w:val="28"/>
              </w:rPr>
              <w:t>26</w:t>
            </w:r>
          </w:p>
        </w:tc>
      </w:tr>
      <w:tr w:rsidR="00634FA9" w:rsidRPr="00634FA9" w:rsidTr="00390D9C">
        <w:trPr>
          <w:trHeight w:val="727"/>
        </w:trPr>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1.2.1.12. Расчетные показатели, устанавливаемые для объектов в области объектов торговли, общественного питания и бытового обслуживания……..</w:t>
            </w:r>
          </w:p>
        </w:tc>
        <w:tc>
          <w:tcPr>
            <w:tcW w:w="500" w:type="dxa"/>
            <w:vAlign w:val="bottom"/>
          </w:tcPr>
          <w:p w:rsidR="00634FA9" w:rsidRPr="00634FA9" w:rsidRDefault="00634FA9" w:rsidP="00634FA9">
            <w:pPr>
              <w:ind w:firstLine="0"/>
              <w:jc w:val="center"/>
              <w:rPr>
                <w:sz w:val="28"/>
                <w:szCs w:val="28"/>
              </w:rPr>
            </w:pPr>
            <w:r>
              <w:rPr>
                <w:sz w:val="28"/>
                <w:szCs w:val="28"/>
              </w:rPr>
              <w:t>26</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1.2.1.13.</w:t>
            </w:r>
            <w:r>
              <w:rPr>
                <w:rFonts w:eastAsiaTheme="minorEastAsia"/>
                <w:noProof/>
                <w:sz w:val="28"/>
                <w:szCs w:val="28"/>
                <w:lang w:eastAsia="ru-RU"/>
              </w:rPr>
              <w:t xml:space="preserve"> </w:t>
            </w:r>
            <w:r w:rsidRPr="00634FA9">
              <w:rPr>
                <w:rFonts w:eastAsiaTheme="minorEastAsia"/>
                <w:noProof/>
                <w:sz w:val="28"/>
                <w:szCs w:val="28"/>
                <w:lang w:eastAsia="ru-RU"/>
              </w:rPr>
              <w:t>Расчетные показатели, устанавливаемые для объектов в области</w:t>
            </w:r>
            <w:r>
              <w:rPr>
                <w:rFonts w:eastAsiaTheme="minorEastAsia"/>
                <w:noProof/>
                <w:sz w:val="28"/>
                <w:szCs w:val="28"/>
                <w:lang w:eastAsia="ru-RU"/>
              </w:rPr>
              <w:t xml:space="preserve"> </w:t>
            </w:r>
            <w:r w:rsidRPr="00634FA9">
              <w:rPr>
                <w:rFonts w:eastAsiaTheme="minorEastAsia"/>
                <w:noProof/>
                <w:sz w:val="28"/>
                <w:szCs w:val="28"/>
                <w:lang w:eastAsia="ru-RU"/>
              </w:rPr>
              <w:t>объектов связи</w:t>
            </w:r>
            <w:r w:rsidRPr="00634FA9">
              <w:rPr>
                <w:rFonts w:eastAsiaTheme="minorEastAsia"/>
                <w:noProof/>
                <w:webHidden/>
                <w:sz w:val="28"/>
                <w:szCs w:val="28"/>
                <w:lang w:eastAsia="ru-RU"/>
              </w:rPr>
              <w:tab/>
            </w:r>
            <w:r w:rsidRPr="00634FA9">
              <w:rPr>
                <w:rFonts w:eastAsiaTheme="minorEastAsia"/>
                <w:noProof/>
                <w:webHidden/>
                <w:sz w:val="28"/>
                <w:szCs w:val="28"/>
                <w:lang w:eastAsia="ru-RU"/>
              </w:rPr>
              <w:fldChar w:fldCharType="begin"/>
            </w:r>
            <w:r w:rsidRPr="00634FA9">
              <w:rPr>
                <w:rFonts w:eastAsiaTheme="minorEastAsia"/>
                <w:noProof/>
                <w:webHidden/>
                <w:sz w:val="28"/>
                <w:szCs w:val="28"/>
                <w:lang w:eastAsia="ru-RU"/>
              </w:rPr>
              <w:instrText xml:space="preserve"> PAGEREF _Toc106370716 \h </w:instrText>
            </w:r>
            <w:r w:rsidRPr="00634FA9">
              <w:rPr>
                <w:rFonts w:eastAsiaTheme="minorEastAsia"/>
                <w:noProof/>
                <w:webHidden/>
                <w:sz w:val="28"/>
                <w:szCs w:val="28"/>
                <w:lang w:eastAsia="ru-RU"/>
              </w:rPr>
            </w:r>
            <w:r w:rsidRPr="00634FA9">
              <w:rPr>
                <w:rFonts w:eastAsiaTheme="minorEastAsia"/>
                <w:noProof/>
                <w:webHidden/>
                <w:sz w:val="28"/>
                <w:szCs w:val="28"/>
                <w:lang w:eastAsia="ru-RU"/>
              </w:rPr>
              <w:fldChar w:fldCharType="separate"/>
            </w:r>
            <w:r w:rsidR="001C4444">
              <w:rPr>
                <w:rFonts w:eastAsiaTheme="minorEastAsia"/>
                <w:noProof/>
                <w:webHidden/>
                <w:sz w:val="28"/>
                <w:szCs w:val="28"/>
                <w:lang w:eastAsia="ru-RU"/>
              </w:rPr>
              <w:t>27</w:t>
            </w:r>
            <w:r w:rsidRPr="00634FA9">
              <w:rPr>
                <w:rFonts w:eastAsiaTheme="minorEastAsia"/>
                <w:noProof/>
                <w:webHidden/>
                <w:sz w:val="28"/>
                <w:szCs w:val="28"/>
                <w:lang w:eastAsia="ru-RU"/>
              </w:rPr>
              <w:fldChar w:fldCharType="end"/>
            </w:r>
          </w:p>
        </w:tc>
        <w:tc>
          <w:tcPr>
            <w:tcW w:w="500" w:type="dxa"/>
            <w:vAlign w:val="bottom"/>
          </w:tcPr>
          <w:p w:rsidR="00634FA9" w:rsidRPr="00634FA9" w:rsidRDefault="002E3E56" w:rsidP="00634FA9">
            <w:pPr>
              <w:ind w:firstLine="0"/>
              <w:jc w:val="center"/>
              <w:rPr>
                <w:sz w:val="28"/>
                <w:szCs w:val="28"/>
              </w:rPr>
            </w:pPr>
            <w:r>
              <w:rPr>
                <w:sz w:val="28"/>
                <w:szCs w:val="28"/>
              </w:rPr>
              <w:t>27</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1.2.1.14. Расчетные показатели, устанавливаемые для объектов в области формирования и содержания архивных фондов……………………………….</w:t>
            </w:r>
          </w:p>
        </w:tc>
        <w:tc>
          <w:tcPr>
            <w:tcW w:w="500" w:type="dxa"/>
            <w:vAlign w:val="bottom"/>
          </w:tcPr>
          <w:p w:rsidR="00634FA9" w:rsidRPr="00634FA9" w:rsidRDefault="00634FA9" w:rsidP="00634FA9">
            <w:pPr>
              <w:ind w:firstLine="0"/>
              <w:jc w:val="center"/>
              <w:rPr>
                <w:sz w:val="28"/>
                <w:szCs w:val="28"/>
              </w:rPr>
            </w:pPr>
            <w:r w:rsidRPr="00634FA9">
              <w:rPr>
                <w:sz w:val="28"/>
                <w:szCs w:val="28"/>
              </w:rPr>
              <w:t>28</w:t>
            </w:r>
          </w:p>
        </w:tc>
      </w:tr>
      <w:tr w:rsidR="00634FA9" w:rsidRPr="00634FA9" w:rsidTr="00390D9C">
        <w:tc>
          <w:tcPr>
            <w:tcW w:w="9354" w:type="dxa"/>
          </w:tcPr>
          <w:p w:rsidR="00634FA9" w:rsidRPr="00634FA9" w:rsidRDefault="00634FA9" w:rsidP="00634FA9">
            <w:pPr>
              <w:tabs>
                <w:tab w:val="left" w:pos="567"/>
                <w:tab w:val="right" w:leader="dot" w:pos="9486"/>
              </w:tabs>
              <w:spacing w:line="240" w:lineRule="auto"/>
              <w:ind w:firstLine="0"/>
              <w:rPr>
                <w:rFonts w:eastAsiaTheme="minorEastAsia"/>
                <w:noProof/>
                <w:sz w:val="28"/>
                <w:szCs w:val="28"/>
                <w:u w:val="single"/>
                <w:lang w:eastAsia="ru-RU"/>
              </w:rPr>
            </w:pPr>
            <w:r w:rsidRPr="00634FA9">
              <w:rPr>
                <w:rFonts w:eastAsiaTheme="minorEastAsia"/>
                <w:noProof/>
                <w:sz w:val="28"/>
                <w:szCs w:val="28"/>
                <w:lang w:eastAsia="ru-RU"/>
              </w:rPr>
              <w:t xml:space="preserve">Раздел 2. Материалы по обоснованию расчетных показателей, содержащихся в основной части нормативов градостроительного </w:t>
            </w:r>
            <w:r w:rsidRPr="00634FA9">
              <w:rPr>
                <w:rFonts w:eastAsiaTheme="minorEastAsia"/>
                <w:noProof/>
                <w:sz w:val="28"/>
                <w:szCs w:val="28"/>
                <w:lang w:eastAsia="ru-RU"/>
              </w:rPr>
              <w:lastRenderedPageBreak/>
              <w:t>проектирования…………………………………………………………………..</w:t>
            </w:r>
          </w:p>
        </w:tc>
        <w:tc>
          <w:tcPr>
            <w:tcW w:w="500" w:type="dxa"/>
            <w:vAlign w:val="bottom"/>
          </w:tcPr>
          <w:p w:rsidR="00634FA9" w:rsidRPr="00634FA9" w:rsidRDefault="00634FA9" w:rsidP="00634FA9">
            <w:pPr>
              <w:ind w:firstLine="0"/>
              <w:jc w:val="center"/>
              <w:rPr>
                <w:sz w:val="28"/>
                <w:szCs w:val="28"/>
              </w:rPr>
            </w:pPr>
            <w:r w:rsidRPr="00634FA9">
              <w:rPr>
                <w:sz w:val="28"/>
                <w:szCs w:val="28"/>
              </w:rPr>
              <w:lastRenderedPageBreak/>
              <w:t>29</w:t>
            </w:r>
          </w:p>
        </w:tc>
      </w:tr>
      <w:tr w:rsidR="00634FA9" w:rsidRPr="00634FA9" w:rsidTr="00390D9C">
        <w:tc>
          <w:tcPr>
            <w:tcW w:w="9354" w:type="dxa"/>
          </w:tcPr>
          <w:p w:rsidR="00634FA9" w:rsidRPr="00634FA9" w:rsidRDefault="00634FA9" w:rsidP="007739CE">
            <w:pPr>
              <w:ind w:firstLine="0"/>
            </w:pPr>
            <w:r w:rsidRPr="00634FA9">
              <w:rPr>
                <w:noProof/>
                <w:sz w:val="28"/>
                <w:szCs w:val="28"/>
              </w:rPr>
              <w:lastRenderedPageBreak/>
              <w:t xml:space="preserve">2.1. Информация о современном состоянии, прогнозе развития </w:t>
            </w:r>
            <w:r w:rsidR="007739CE">
              <w:rPr>
                <w:noProof/>
                <w:sz w:val="28"/>
                <w:szCs w:val="28"/>
              </w:rPr>
              <w:t>Абинского</w:t>
            </w:r>
            <w:r w:rsidRPr="00634FA9">
              <w:rPr>
                <w:noProof/>
                <w:sz w:val="28"/>
                <w:szCs w:val="28"/>
              </w:rPr>
              <w:t xml:space="preserve"> городского поселения Абинского района</w:t>
            </w:r>
            <w:r w:rsidRPr="00634FA9">
              <w:rPr>
                <w:noProof/>
                <w:webHidden/>
                <w:sz w:val="28"/>
                <w:szCs w:val="28"/>
              </w:rPr>
              <w:t>………………………</w:t>
            </w:r>
            <w:r w:rsidR="007739CE">
              <w:rPr>
                <w:noProof/>
                <w:webHidden/>
                <w:sz w:val="28"/>
                <w:szCs w:val="28"/>
              </w:rPr>
              <w:t>…………</w:t>
            </w:r>
            <w:r w:rsidR="00694218">
              <w:rPr>
                <w:noProof/>
                <w:webHidden/>
                <w:sz w:val="28"/>
                <w:szCs w:val="28"/>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29</w:t>
            </w:r>
          </w:p>
        </w:tc>
      </w:tr>
      <w:tr w:rsidR="00634FA9" w:rsidRPr="00634FA9" w:rsidTr="00390D9C">
        <w:tc>
          <w:tcPr>
            <w:tcW w:w="9354" w:type="dxa"/>
          </w:tcPr>
          <w:p w:rsidR="00634FA9" w:rsidRPr="00634FA9" w:rsidRDefault="00634FA9" w:rsidP="00634FA9">
            <w:pPr>
              <w:tabs>
                <w:tab w:val="left" w:pos="567"/>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 Обоснование положений основной части нормативов гра</w:t>
            </w:r>
            <w:r>
              <w:rPr>
                <w:rFonts w:eastAsiaTheme="minorEastAsia"/>
                <w:noProof/>
                <w:sz w:val="28"/>
                <w:szCs w:val="28"/>
                <w:lang w:eastAsia="ru-RU"/>
              </w:rPr>
              <w:t>достроительного прпоектирования</w:t>
            </w:r>
            <w:r w:rsidRPr="00634FA9">
              <w:rPr>
                <w:rFonts w:eastAsiaTheme="minorEastAsia"/>
                <w:noProof/>
                <w:sz w:val="28"/>
                <w:szCs w:val="28"/>
                <w:lang w:eastAsia="ru-RU"/>
              </w:rPr>
              <w:t>………………………………………</w:t>
            </w:r>
            <w:r w:rsidR="00694218">
              <w:rPr>
                <w:rFonts w:eastAsiaTheme="minorEastAsia"/>
                <w:noProof/>
                <w:sz w:val="28"/>
                <w:szCs w:val="28"/>
                <w:lang w:eastAsia="ru-RU"/>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32</w:t>
            </w:r>
          </w:p>
        </w:tc>
      </w:tr>
      <w:tr w:rsidR="00634FA9" w:rsidRPr="00634FA9" w:rsidTr="00390D9C">
        <w:tc>
          <w:tcPr>
            <w:tcW w:w="9354" w:type="dxa"/>
          </w:tcPr>
          <w:p w:rsidR="00634FA9" w:rsidRPr="00634FA9" w:rsidRDefault="00634FA9" w:rsidP="00634FA9">
            <w:pPr>
              <w:tabs>
                <w:tab w:val="left" w:pos="567"/>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2.2.1. Виды объектов местного значения поселения, для которых разрабатываются местные нормативы градостроительного проектирования………………………………………………………………….</w:t>
            </w:r>
          </w:p>
        </w:tc>
        <w:tc>
          <w:tcPr>
            <w:tcW w:w="500" w:type="dxa"/>
            <w:vAlign w:val="bottom"/>
          </w:tcPr>
          <w:p w:rsidR="00634FA9" w:rsidRPr="00634FA9" w:rsidRDefault="00634FA9" w:rsidP="00634FA9">
            <w:pPr>
              <w:ind w:firstLine="0"/>
              <w:jc w:val="center"/>
              <w:rPr>
                <w:sz w:val="28"/>
                <w:szCs w:val="28"/>
              </w:rPr>
            </w:pPr>
            <w:r w:rsidRPr="00634FA9">
              <w:rPr>
                <w:sz w:val="28"/>
                <w:szCs w:val="28"/>
              </w:rPr>
              <w:t>32</w:t>
            </w:r>
          </w:p>
        </w:tc>
      </w:tr>
      <w:tr w:rsidR="00634FA9" w:rsidRPr="00634FA9" w:rsidTr="00390D9C">
        <w:tc>
          <w:tcPr>
            <w:tcW w:w="9354" w:type="dxa"/>
          </w:tcPr>
          <w:p w:rsidR="00634FA9" w:rsidRPr="00634FA9" w:rsidRDefault="00634FA9" w:rsidP="00634FA9">
            <w:pPr>
              <w:tabs>
                <w:tab w:val="left" w:pos="567"/>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2.2.2. Обоснование расчетных показателей, устанавливаемых для объектов в области жилищного строительства…………………………………………..</w:t>
            </w:r>
          </w:p>
        </w:tc>
        <w:tc>
          <w:tcPr>
            <w:tcW w:w="500" w:type="dxa"/>
            <w:vAlign w:val="bottom"/>
          </w:tcPr>
          <w:p w:rsidR="00634FA9" w:rsidRPr="00634FA9" w:rsidRDefault="00634FA9" w:rsidP="00634FA9">
            <w:pPr>
              <w:ind w:firstLine="0"/>
              <w:jc w:val="center"/>
              <w:rPr>
                <w:sz w:val="28"/>
                <w:szCs w:val="28"/>
              </w:rPr>
            </w:pPr>
            <w:r w:rsidRPr="00634FA9">
              <w:rPr>
                <w:sz w:val="28"/>
                <w:szCs w:val="28"/>
              </w:rPr>
              <w:t>34</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2.2.3. Обоснование расчетных показателей, устанавливаемых для объектов в области автомобильных дорог местного значения…………………………</w:t>
            </w:r>
          </w:p>
        </w:tc>
        <w:tc>
          <w:tcPr>
            <w:tcW w:w="500" w:type="dxa"/>
            <w:vAlign w:val="bottom"/>
          </w:tcPr>
          <w:p w:rsidR="00634FA9" w:rsidRPr="00634FA9" w:rsidRDefault="00634FA9" w:rsidP="00634FA9">
            <w:pPr>
              <w:ind w:firstLine="0"/>
              <w:jc w:val="center"/>
              <w:rPr>
                <w:sz w:val="28"/>
                <w:szCs w:val="28"/>
              </w:rPr>
            </w:pPr>
            <w:r w:rsidRPr="00634FA9">
              <w:rPr>
                <w:sz w:val="28"/>
                <w:szCs w:val="28"/>
              </w:rPr>
              <w:t>36</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2.2.4. Обоснование расчетных показателей, устанавливаемых для объектов в области чрезвычайных ситуаций…………………………………………….</w:t>
            </w:r>
          </w:p>
        </w:tc>
        <w:tc>
          <w:tcPr>
            <w:tcW w:w="500" w:type="dxa"/>
            <w:vAlign w:val="bottom"/>
          </w:tcPr>
          <w:p w:rsidR="00634FA9" w:rsidRPr="00634FA9" w:rsidRDefault="00634FA9" w:rsidP="00634FA9">
            <w:pPr>
              <w:ind w:firstLine="0"/>
              <w:jc w:val="center"/>
              <w:rPr>
                <w:sz w:val="28"/>
                <w:szCs w:val="28"/>
              </w:rPr>
            </w:pPr>
            <w:r w:rsidRPr="00634FA9">
              <w:rPr>
                <w:sz w:val="28"/>
                <w:szCs w:val="28"/>
              </w:rPr>
              <w:t>38</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2.2.5. Обоснование расчетных показателей, устанавливаемых для объектов в области физической культуры и спорта……………………………………</w:t>
            </w:r>
            <w:r w:rsidR="00694218">
              <w:rPr>
                <w:rFonts w:eastAsiaTheme="minorEastAsia"/>
                <w:noProof/>
                <w:sz w:val="28"/>
                <w:szCs w:val="28"/>
                <w:lang w:eastAsia="ru-RU"/>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39</w:t>
            </w:r>
          </w:p>
        </w:tc>
      </w:tr>
      <w:tr w:rsidR="00634FA9" w:rsidRPr="00634FA9" w:rsidTr="00390D9C">
        <w:tc>
          <w:tcPr>
            <w:tcW w:w="9354" w:type="dxa"/>
          </w:tcPr>
          <w:p w:rsidR="00634FA9" w:rsidRPr="00634FA9" w:rsidRDefault="00634FA9" w:rsidP="00634FA9">
            <w:pPr>
              <w:ind w:firstLine="0"/>
              <w:rPr>
                <w:noProof/>
              </w:rPr>
            </w:pPr>
            <w:r w:rsidRPr="00634FA9">
              <w:rPr>
                <w:rFonts w:eastAsiaTheme="minorEastAsia"/>
                <w:noProof/>
                <w:sz w:val="28"/>
                <w:szCs w:val="28"/>
                <w:lang w:eastAsia="ru-RU"/>
              </w:rPr>
              <w:t>2.2.6. Обоснование расчетных показателей, устанавливаемых для объектов в области энергетики (электро- и газоснабжение поселения)……………….</w:t>
            </w:r>
            <w:r w:rsidR="00694218">
              <w:rPr>
                <w:rFonts w:eastAsiaTheme="minorEastAsia"/>
                <w:noProof/>
                <w:sz w:val="28"/>
                <w:szCs w:val="28"/>
                <w:lang w:eastAsia="ru-RU"/>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40</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2.2.7. Обоснование расчетных показателей, устанавливаемых для объектов в области объектов тепло- и водоснабжения населения, водоотведения…</w:t>
            </w:r>
            <w:r w:rsidR="00694218">
              <w:rPr>
                <w:rFonts w:eastAsiaTheme="minorEastAsia"/>
                <w:noProof/>
                <w:sz w:val="28"/>
                <w:szCs w:val="28"/>
                <w:lang w:eastAsia="ru-RU"/>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40</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2.2.8. Обоснование расчетных показателей, устанавливаемых для объектов в области объектов благоустройства и озеленения…………………………</w:t>
            </w:r>
            <w:r w:rsidR="00694218">
              <w:rPr>
                <w:rFonts w:eastAsiaTheme="minorEastAsia"/>
                <w:noProof/>
                <w:sz w:val="28"/>
                <w:szCs w:val="28"/>
                <w:lang w:eastAsia="ru-RU"/>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41</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2.2.9. Обоснование расчетных показателей, устанавливаемых для объектов в области объектов культуры…………………………………………………..</w:t>
            </w:r>
          </w:p>
        </w:tc>
        <w:tc>
          <w:tcPr>
            <w:tcW w:w="500" w:type="dxa"/>
            <w:vAlign w:val="bottom"/>
          </w:tcPr>
          <w:p w:rsidR="00634FA9" w:rsidRPr="00634FA9" w:rsidRDefault="00634FA9" w:rsidP="00634FA9">
            <w:pPr>
              <w:ind w:firstLine="0"/>
              <w:jc w:val="center"/>
              <w:rPr>
                <w:sz w:val="28"/>
                <w:szCs w:val="28"/>
              </w:rPr>
            </w:pPr>
            <w:r w:rsidRPr="00634FA9">
              <w:rPr>
                <w:sz w:val="28"/>
                <w:szCs w:val="28"/>
              </w:rPr>
              <w:t>43</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2.2.10. Обоснование расчетных показателей, устанавливаемых для объектов в области объектов туризма и отдыха, массового отдыха населения…………………………………………………………………………</w:t>
            </w:r>
          </w:p>
        </w:tc>
        <w:tc>
          <w:tcPr>
            <w:tcW w:w="500" w:type="dxa"/>
            <w:vAlign w:val="bottom"/>
          </w:tcPr>
          <w:p w:rsidR="00634FA9" w:rsidRPr="00634FA9" w:rsidRDefault="00634FA9" w:rsidP="00634FA9">
            <w:pPr>
              <w:ind w:firstLine="0"/>
              <w:jc w:val="center"/>
              <w:rPr>
                <w:sz w:val="28"/>
                <w:szCs w:val="28"/>
              </w:rPr>
            </w:pPr>
            <w:r w:rsidRPr="00634FA9">
              <w:rPr>
                <w:sz w:val="28"/>
                <w:szCs w:val="28"/>
              </w:rPr>
              <w:t>45</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2.2.11. Обоснование расчетных показателей, устанавливаемых для объектов в области объектов пассажирского автомобильного транспорта…</w:t>
            </w:r>
            <w:r w:rsidR="00694218">
              <w:rPr>
                <w:rFonts w:eastAsiaTheme="minorEastAsia"/>
                <w:noProof/>
                <w:sz w:val="28"/>
                <w:szCs w:val="28"/>
                <w:lang w:eastAsia="ru-RU"/>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46</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2.2.12. Обоснование расчетных показателей, устанавливаемых для объектов в области содержания мест захоронения, организация ритуальных услуг………………………………………………………………</w:t>
            </w:r>
            <w:r w:rsidR="007739CE">
              <w:rPr>
                <w:rFonts w:eastAsiaTheme="minorEastAsia"/>
                <w:noProof/>
                <w:sz w:val="28"/>
                <w:szCs w:val="28"/>
                <w:lang w:eastAsia="ru-RU"/>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47</w:t>
            </w:r>
          </w:p>
        </w:tc>
      </w:tr>
      <w:tr w:rsidR="00634FA9" w:rsidRPr="00634FA9" w:rsidTr="00390D9C">
        <w:tc>
          <w:tcPr>
            <w:tcW w:w="9354" w:type="dxa"/>
          </w:tcPr>
          <w:p w:rsidR="00634FA9" w:rsidRPr="00634FA9" w:rsidRDefault="00634FA9" w:rsidP="00634FA9">
            <w:pPr>
              <w:tabs>
                <w:tab w:val="left" w:pos="851"/>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2.2.13. Обоснование расчетных показателей, устанавливаемых для объектов в области объектов торговли, общественного питания и бытового обслуживания…………………………………………………………………….</w:t>
            </w:r>
          </w:p>
        </w:tc>
        <w:tc>
          <w:tcPr>
            <w:tcW w:w="500" w:type="dxa"/>
            <w:vAlign w:val="bottom"/>
          </w:tcPr>
          <w:p w:rsidR="00634FA9" w:rsidRPr="00634FA9" w:rsidRDefault="00634FA9" w:rsidP="00634FA9">
            <w:pPr>
              <w:ind w:firstLine="0"/>
              <w:jc w:val="center"/>
              <w:rPr>
                <w:sz w:val="28"/>
                <w:szCs w:val="28"/>
              </w:rPr>
            </w:pPr>
            <w:r w:rsidRPr="00634FA9">
              <w:rPr>
                <w:sz w:val="28"/>
                <w:szCs w:val="28"/>
              </w:rPr>
              <w:t>47</w:t>
            </w:r>
          </w:p>
        </w:tc>
      </w:tr>
      <w:tr w:rsidR="00634FA9" w:rsidRPr="00634FA9" w:rsidTr="00390D9C">
        <w:tc>
          <w:tcPr>
            <w:tcW w:w="9354" w:type="dxa"/>
          </w:tcPr>
          <w:p w:rsidR="00634FA9" w:rsidRPr="00634FA9" w:rsidRDefault="00634FA9" w:rsidP="00634FA9">
            <w:pPr>
              <w:ind w:firstLine="0"/>
              <w:rPr>
                <w:noProof/>
              </w:rPr>
            </w:pPr>
            <w:r w:rsidRPr="00634FA9">
              <w:rPr>
                <w:rFonts w:eastAsiaTheme="minorEastAsia"/>
                <w:noProof/>
                <w:sz w:val="28"/>
                <w:szCs w:val="28"/>
                <w:lang w:eastAsia="ru-RU"/>
              </w:rPr>
              <w:t>2.2.14. Обоснование расчетных показателей, устанавливаемых для объектов в области объектов связи……………………………………………</w:t>
            </w:r>
            <w:r w:rsidR="007739CE">
              <w:rPr>
                <w:rFonts w:eastAsiaTheme="minorEastAsia"/>
                <w:noProof/>
                <w:sz w:val="28"/>
                <w:szCs w:val="28"/>
                <w:lang w:eastAsia="ru-RU"/>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48</w:t>
            </w:r>
          </w:p>
        </w:tc>
      </w:tr>
      <w:tr w:rsidR="00634FA9" w:rsidRPr="00634FA9" w:rsidTr="00390D9C">
        <w:tc>
          <w:tcPr>
            <w:tcW w:w="9354" w:type="dxa"/>
          </w:tcPr>
          <w:p w:rsidR="00634FA9" w:rsidRPr="00634FA9" w:rsidRDefault="00634FA9" w:rsidP="00634FA9">
            <w:pPr>
              <w:ind w:firstLine="0"/>
              <w:rPr>
                <w:noProof/>
              </w:rPr>
            </w:pPr>
            <w:r w:rsidRPr="00634FA9">
              <w:rPr>
                <w:rFonts w:eastAsiaTheme="minorEastAsia"/>
                <w:noProof/>
                <w:sz w:val="28"/>
                <w:szCs w:val="28"/>
                <w:lang w:eastAsia="ru-RU"/>
              </w:rPr>
              <w:t>2.2.15. Обоснование расчетных показателей, устанавливаемых для объектов в области формирования и содержания архивных фондов………</w:t>
            </w:r>
            <w:r w:rsidR="007739CE">
              <w:rPr>
                <w:rFonts w:eastAsiaTheme="minorEastAsia"/>
                <w:noProof/>
                <w:sz w:val="28"/>
                <w:szCs w:val="28"/>
                <w:lang w:eastAsia="ru-RU"/>
              </w:rPr>
              <w:t>……………</w:t>
            </w:r>
          </w:p>
        </w:tc>
        <w:tc>
          <w:tcPr>
            <w:tcW w:w="500" w:type="dxa"/>
            <w:vAlign w:val="bottom"/>
          </w:tcPr>
          <w:p w:rsidR="00634FA9" w:rsidRPr="00634FA9" w:rsidRDefault="00634FA9" w:rsidP="00634FA9">
            <w:pPr>
              <w:ind w:firstLine="0"/>
              <w:jc w:val="center"/>
              <w:rPr>
                <w:sz w:val="28"/>
                <w:szCs w:val="28"/>
              </w:rPr>
            </w:pPr>
            <w:r w:rsidRPr="00634FA9">
              <w:rPr>
                <w:sz w:val="28"/>
                <w:szCs w:val="28"/>
              </w:rPr>
              <w:t>49</w:t>
            </w:r>
          </w:p>
        </w:tc>
      </w:tr>
      <w:tr w:rsidR="00634FA9" w:rsidRPr="00634FA9" w:rsidTr="00390D9C">
        <w:tc>
          <w:tcPr>
            <w:tcW w:w="9354" w:type="dxa"/>
          </w:tcPr>
          <w:p w:rsidR="00634FA9" w:rsidRPr="00634FA9" w:rsidRDefault="00634FA9" w:rsidP="00634FA9">
            <w:pPr>
              <w:spacing w:line="240" w:lineRule="auto"/>
              <w:ind w:firstLine="0"/>
              <w:rPr>
                <w:noProof/>
              </w:rPr>
            </w:pPr>
            <w:r w:rsidRPr="00634FA9">
              <w:rPr>
                <w:rFonts w:eastAsiaTheme="minorEastAsia"/>
                <w:noProof/>
                <w:sz w:val="28"/>
                <w:szCs w:val="28"/>
                <w:lang w:eastAsia="ru-RU"/>
              </w:rPr>
              <w:t>Раздел 3.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500" w:type="dxa"/>
            <w:vAlign w:val="bottom"/>
          </w:tcPr>
          <w:p w:rsidR="00634FA9" w:rsidRPr="00634FA9" w:rsidRDefault="00634FA9" w:rsidP="00634FA9">
            <w:pPr>
              <w:ind w:firstLine="0"/>
              <w:jc w:val="center"/>
              <w:rPr>
                <w:sz w:val="28"/>
                <w:szCs w:val="28"/>
              </w:rPr>
            </w:pPr>
            <w:r w:rsidRPr="00634FA9">
              <w:rPr>
                <w:sz w:val="28"/>
                <w:szCs w:val="28"/>
              </w:rPr>
              <w:t>50</w:t>
            </w:r>
          </w:p>
        </w:tc>
      </w:tr>
      <w:tr w:rsidR="00634FA9" w:rsidRPr="00634FA9" w:rsidTr="00390D9C">
        <w:tc>
          <w:tcPr>
            <w:tcW w:w="9354" w:type="dxa"/>
          </w:tcPr>
          <w:p w:rsidR="00634FA9" w:rsidRPr="00634FA9" w:rsidRDefault="00634FA9" w:rsidP="00634FA9">
            <w:pPr>
              <w:keepNext/>
              <w:keepLines/>
              <w:spacing w:line="240" w:lineRule="auto"/>
              <w:ind w:firstLine="0"/>
              <w:outlineLvl w:val="1"/>
              <w:rPr>
                <w:noProof/>
              </w:rPr>
            </w:pPr>
            <w:r w:rsidRPr="00634FA9">
              <w:rPr>
                <w:rFonts w:eastAsiaTheme="majorEastAsia" w:cstheme="majorBidi"/>
                <w:sz w:val="28"/>
                <w:szCs w:val="28"/>
              </w:rPr>
              <w:lastRenderedPageBreak/>
              <w:t>3.1. Правила применения расчетных показателей …………………………….</w:t>
            </w:r>
          </w:p>
        </w:tc>
        <w:tc>
          <w:tcPr>
            <w:tcW w:w="500" w:type="dxa"/>
            <w:vAlign w:val="bottom"/>
          </w:tcPr>
          <w:p w:rsidR="00634FA9" w:rsidRPr="00634FA9" w:rsidRDefault="00634FA9" w:rsidP="00634FA9">
            <w:pPr>
              <w:ind w:firstLine="0"/>
              <w:jc w:val="center"/>
              <w:rPr>
                <w:sz w:val="28"/>
                <w:szCs w:val="28"/>
              </w:rPr>
            </w:pPr>
            <w:r w:rsidRPr="00634FA9">
              <w:rPr>
                <w:sz w:val="28"/>
                <w:szCs w:val="28"/>
              </w:rPr>
              <w:t>50</w:t>
            </w:r>
          </w:p>
        </w:tc>
      </w:tr>
      <w:tr w:rsidR="00634FA9" w:rsidRPr="00634FA9" w:rsidTr="00390D9C">
        <w:tc>
          <w:tcPr>
            <w:tcW w:w="9354" w:type="dxa"/>
          </w:tcPr>
          <w:p w:rsidR="00634FA9" w:rsidRPr="00634FA9" w:rsidRDefault="00634FA9" w:rsidP="00634FA9">
            <w:pPr>
              <w:tabs>
                <w:tab w:val="left" w:pos="567"/>
                <w:tab w:val="right" w:leader="dot" w:pos="9486"/>
              </w:tabs>
              <w:spacing w:line="240" w:lineRule="auto"/>
              <w:ind w:firstLine="0"/>
              <w:rPr>
                <w:rFonts w:eastAsiaTheme="minorEastAsia"/>
                <w:noProof/>
                <w:sz w:val="28"/>
                <w:szCs w:val="28"/>
                <w:lang w:eastAsia="ru-RU"/>
              </w:rPr>
            </w:pPr>
            <w:r w:rsidRPr="00634FA9">
              <w:rPr>
                <w:rFonts w:eastAsiaTheme="minorEastAsia"/>
                <w:noProof/>
                <w:sz w:val="28"/>
                <w:szCs w:val="28"/>
                <w:lang w:eastAsia="ru-RU"/>
              </w:rPr>
              <w:t>3.2. Область применения расчетных показателей……………………………...</w:t>
            </w:r>
          </w:p>
        </w:tc>
        <w:tc>
          <w:tcPr>
            <w:tcW w:w="500" w:type="dxa"/>
            <w:vAlign w:val="bottom"/>
          </w:tcPr>
          <w:p w:rsidR="00634FA9" w:rsidRPr="00634FA9" w:rsidRDefault="00634FA9" w:rsidP="00634FA9">
            <w:pPr>
              <w:ind w:firstLine="0"/>
              <w:jc w:val="center"/>
              <w:rPr>
                <w:sz w:val="28"/>
                <w:szCs w:val="28"/>
              </w:rPr>
            </w:pPr>
            <w:r w:rsidRPr="00634FA9">
              <w:rPr>
                <w:sz w:val="28"/>
                <w:szCs w:val="28"/>
              </w:rPr>
              <w:t>52</w:t>
            </w:r>
          </w:p>
        </w:tc>
      </w:tr>
      <w:tr w:rsidR="00A97CBF" w:rsidRPr="00634FA9" w:rsidTr="00390D9C">
        <w:tc>
          <w:tcPr>
            <w:tcW w:w="9354" w:type="dxa"/>
          </w:tcPr>
          <w:p w:rsidR="00A97CBF" w:rsidRPr="00634FA9" w:rsidRDefault="00A97CBF" w:rsidP="00634FA9">
            <w:pPr>
              <w:tabs>
                <w:tab w:val="left" w:pos="567"/>
                <w:tab w:val="right" w:leader="dot" w:pos="9486"/>
              </w:tabs>
              <w:spacing w:line="240" w:lineRule="auto"/>
              <w:ind w:firstLine="0"/>
              <w:rPr>
                <w:rFonts w:eastAsiaTheme="minorEastAsia"/>
                <w:noProof/>
                <w:sz w:val="28"/>
                <w:szCs w:val="28"/>
                <w:lang w:eastAsia="ru-RU"/>
              </w:rPr>
            </w:pPr>
            <w:r>
              <w:rPr>
                <w:rFonts w:eastAsiaTheme="minorEastAsia"/>
                <w:noProof/>
                <w:sz w:val="28"/>
                <w:szCs w:val="28"/>
                <w:lang w:eastAsia="ru-RU"/>
              </w:rPr>
              <w:t>Приложение 1</w:t>
            </w:r>
          </w:p>
        </w:tc>
        <w:tc>
          <w:tcPr>
            <w:tcW w:w="500" w:type="dxa"/>
            <w:vAlign w:val="bottom"/>
          </w:tcPr>
          <w:p w:rsidR="00A97CBF" w:rsidRPr="00634FA9" w:rsidRDefault="00A97CBF" w:rsidP="00634FA9">
            <w:pPr>
              <w:ind w:firstLine="0"/>
              <w:jc w:val="center"/>
              <w:rPr>
                <w:sz w:val="28"/>
                <w:szCs w:val="28"/>
              </w:rPr>
            </w:pPr>
          </w:p>
        </w:tc>
      </w:tr>
      <w:tr w:rsidR="00A97CBF" w:rsidRPr="00634FA9" w:rsidTr="00390D9C">
        <w:tc>
          <w:tcPr>
            <w:tcW w:w="9354" w:type="dxa"/>
          </w:tcPr>
          <w:p w:rsidR="00A97CBF" w:rsidRPr="00634FA9" w:rsidRDefault="00A97CBF" w:rsidP="00634FA9">
            <w:pPr>
              <w:tabs>
                <w:tab w:val="left" w:pos="567"/>
                <w:tab w:val="right" w:leader="dot" w:pos="9486"/>
              </w:tabs>
              <w:spacing w:line="240" w:lineRule="auto"/>
              <w:ind w:firstLine="0"/>
              <w:rPr>
                <w:rFonts w:eastAsiaTheme="minorEastAsia"/>
                <w:noProof/>
                <w:sz w:val="28"/>
                <w:szCs w:val="28"/>
                <w:lang w:eastAsia="ru-RU"/>
              </w:rPr>
            </w:pPr>
            <w:r>
              <w:rPr>
                <w:rFonts w:eastAsiaTheme="minorEastAsia"/>
                <w:noProof/>
                <w:sz w:val="28"/>
                <w:szCs w:val="28"/>
                <w:lang w:eastAsia="ru-RU"/>
              </w:rPr>
              <w:t>Приложение 2</w:t>
            </w:r>
          </w:p>
        </w:tc>
        <w:tc>
          <w:tcPr>
            <w:tcW w:w="500" w:type="dxa"/>
            <w:vAlign w:val="bottom"/>
          </w:tcPr>
          <w:p w:rsidR="00A97CBF" w:rsidRPr="00634FA9" w:rsidRDefault="00A97CBF" w:rsidP="00634FA9">
            <w:pPr>
              <w:ind w:firstLine="0"/>
              <w:jc w:val="center"/>
              <w:rPr>
                <w:sz w:val="28"/>
                <w:szCs w:val="28"/>
              </w:rPr>
            </w:pPr>
          </w:p>
        </w:tc>
      </w:tr>
      <w:tr w:rsidR="00A97CBF" w:rsidRPr="00634FA9" w:rsidTr="00390D9C">
        <w:tc>
          <w:tcPr>
            <w:tcW w:w="9354" w:type="dxa"/>
          </w:tcPr>
          <w:p w:rsidR="00A97CBF" w:rsidRPr="00634FA9" w:rsidRDefault="00A97CBF" w:rsidP="00634FA9">
            <w:pPr>
              <w:tabs>
                <w:tab w:val="left" w:pos="567"/>
                <w:tab w:val="right" w:leader="dot" w:pos="9486"/>
              </w:tabs>
              <w:spacing w:line="240" w:lineRule="auto"/>
              <w:ind w:firstLine="0"/>
              <w:rPr>
                <w:rFonts w:eastAsiaTheme="minorEastAsia"/>
                <w:noProof/>
                <w:sz w:val="28"/>
                <w:szCs w:val="28"/>
                <w:lang w:eastAsia="ru-RU"/>
              </w:rPr>
            </w:pPr>
            <w:r>
              <w:rPr>
                <w:rFonts w:eastAsiaTheme="minorEastAsia"/>
                <w:noProof/>
                <w:sz w:val="28"/>
                <w:szCs w:val="28"/>
                <w:lang w:eastAsia="ru-RU"/>
              </w:rPr>
              <w:t>Приложение 3</w:t>
            </w:r>
          </w:p>
        </w:tc>
        <w:tc>
          <w:tcPr>
            <w:tcW w:w="500" w:type="dxa"/>
            <w:vAlign w:val="bottom"/>
          </w:tcPr>
          <w:p w:rsidR="00A97CBF" w:rsidRPr="00634FA9" w:rsidRDefault="00A97CBF" w:rsidP="00634FA9">
            <w:pPr>
              <w:ind w:firstLine="0"/>
              <w:jc w:val="center"/>
              <w:rPr>
                <w:sz w:val="28"/>
                <w:szCs w:val="28"/>
              </w:rPr>
            </w:pPr>
          </w:p>
        </w:tc>
      </w:tr>
      <w:tr w:rsidR="00A97CBF" w:rsidRPr="00634FA9" w:rsidTr="00390D9C">
        <w:tc>
          <w:tcPr>
            <w:tcW w:w="9354" w:type="dxa"/>
          </w:tcPr>
          <w:p w:rsidR="00A97CBF" w:rsidRPr="00634FA9" w:rsidRDefault="00A97CBF" w:rsidP="00634FA9">
            <w:pPr>
              <w:tabs>
                <w:tab w:val="left" w:pos="567"/>
                <w:tab w:val="right" w:leader="dot" w:pos="9486"/>
              </w:tabs>
              <w:spacing w:line="240" w:lineRule="auto"/>
              <w:ind w:firstLine="0"/>
              <w:rPr>
                <w:rFonts w:eastAsiaTheme="minorEastAsia"/>
                <w:noProof/>
                <w:sz w:val="28"/>
                <w:szCs w:val="28"/>
                <w:lang w:eastAsia="ru-RU"/>
              </w:rPr>
            </w:pPr>
            <w:r>
              <w:rPr>
                <w:rFonts w:eastAsiaTheme="minorEastAsia"/>
                <w:noProof/>
                <w:sz w:val="28"/>
                <w:szCs w:val="28"/>
                <w:lang w:eastAsia="ru-RU"/>
              </w:rPr>
              <w:t>Приложение 4</w:t>
            </w:r>
            <w:bookmarkStart w:id="0" w:name="_GoBack"/>
            <w:bookmarkEnd w:id="0"/>
          </w:p>
        </w:tc>
        <w:tc>
          <w:tcPr>
            <w:tcW w:w="500" w:type="dxa"/>
            <w:vAlign w:val="bottom"/>
          </w:tcPr>
          <w:p w:rsidR="00A97CBF" w:rsidRPr="00634FA9" w:rsidRDefault="00A97CBF" w:rsidP="00634FA9">
            <w:pPr>
              <w:ind w:firstLine="0"/>
              <w:jc w:val="center"/>
              <w:rPr>
                <w:sz w:val="28"/>
                <w:szCs w:val="28"/>
              </w:rPr>
            </w:pPr>
          </w:p>
        </w:tc>
      </w:tr>
    </w:tbl>
    <w:p w:rsidR="00634FA9" w:rsidRPr="00246F33" w:rsidRDefault="00634FA9" w:rsidP="00237C17"/>
    <w:p w:rsidR="008B6BA4" w:rsidRPr="00246F33" w:rsidRDefault="008B6BA4">
      <w:pPr>
        <w:spacing w:after="160" w:line="259" w:lineRule="auto"/>
        <w:ind w:firstLine="0"/>
        <w:jc w:val="left"/>
        <w:rPr>
          <w:b/>
        </w:rPr>
      </w:pPr>
      <w:r w:rsidRPr="00246F33">
        <w:rPr>
          <w:b/>
        </w:rPr>
        <w:br w:type="page"/>
      </w:r>
    </w:p>
    <w:p w:rsidR="00064687" w:rsidRDefault="00064687" w:rsidP="00F778C4">
      <w:pPr>
        <w:pStyle w:val="12"/>
        <w:numPr>
          <w:ilvl w:val="0"/>
          <w:numId w:val="0"/>
        </w:numPr>
        <w:spacing w:before="0"/>
        <w:rPr>
          <w:sz w:val="28"/>
        </w:rPr>
      </w:pPr>
      <w:bookmarkStart w:id="1" w:name="_Toc106370700"/>
      <w:r w:rsidRPr="00237C17">
        <w:rPr>
          <w:sz w:val="28"/>
        </w:rPr>
        <w:lastRenderedPageBreak/>
        <w:t>РАЗДЕЛ 1. ОСНОВНАЯ ЧАСТЬ</w:t>
      </w:r>
      <w:bookmarkEnd w:id="1"/>
    </w:p>
    <w:p w:rsidR="00237C17" w:rsidRDefault="00237C17" w:rsidP="00237C17">
      <w:pPr>
        <w:pStyle w:val="12"/>
        <w:pageBreakBefore w:val="0"/>
        <w:numPr>
          <w:ilvl w:val="0"/>
          <w:numId w:val="0"/>
        </w:numPr>
        <w:spacing w:before="0"/>
        <w:jc w:val="both"/>
        <w:rPr>
          <w:rFonts w:eastAsia="Calibri" w:cs="Times New Roman"/>
          <w:b w:val="0"/>
          <w:bCs w:val="0"/>
          <w:szCs w:val="22"/>
        </w:rPr>
      </w:pPr>
      <w:bookmarkStart w:id="2" w:name="_Toc106370701"/>
    </w:p>
    <w:p w:rsidR="00DE0F25" w:rsidRDefault="004C784E" w:rsidP="004C784E">
      <w:pPr>
        <w:pStyle w:val="12"/>
        <w:pageBreakBefore w:val="0"/>
        <w:numPr>
          <w:ilvl w:val="0"/>
          <w:numId w:val="0"/>
        </w:numPr>
        <w:spacing w:before="0"/>
        <w:rPr>
          <w:sz w:val="28"/>
        </w:rPr>
      </w:pPr>
      <w:r>
        <w:rPr>
          <w:sz w:val="28"/>
        </w:rPr>
        <w:t xml:space="preserve">1.1. </w:t>
      </w:r>
      <w:r w:rsidR="00D00E97" w:rsidRPr="00237C17">
        <w:rPr>
          <w:sz w:val="28"/>
        </w:rPr>
        <w:t>Общие положения</w:t>
      </w:r>
      <w:bookmarkEnd w:id="2"/>
    </w:p>
    <w:p w:rsidR="00237C17" w:rsidRPr="00237C17" w:rsidRDefault="00237C17" w:rsidP="00237C17"/>
    <w:p w:rsidR="00E962F3" w:rsidRPr="00237C17" w:rsidRDefault="00E962F3" w:rsidP="004C784E">
      <w:pPr>
        <w:spacing w:line="240" w:lineRule="auto"/>
        <w:ind w:firstLine="709"/>
        <w:rPr>
          <w:sz w:val="28"/>
          <w:szCs w:val="28"/>
        </w:rPr>
      </w:pPr>
      <w:r w:rsidRPr="00237C17">
        <w:rPr>
          <w:sz w:val="28"/>
          <w:szCs w:val="28"/>
        </w:rPr>
        <w:t xml:space="preserve">Местные нормативы градостроительного проектирования </w:t>
      </w:r>
      <w:r w:rsidR="002D20B0" w:rsidRPr="00237C17">
        <w:rPr>
          <w:sz w:val="28"/>
          <w:szCs w:val="28"/>
        </w:rPr>
        <w:t>Абинск</w:t>
      </w:r>
      <w:r w:rsidR="00085882" w:rsidRPr="00237C17">
        <w:rPr>
          <w:sz w:val="28"/>
          <w:szCs w:val="28"/>
        </w:rPr>
        <w:t>ого</w:t>
      </w:r>
      <w:r w:rsidRPr="00237C17">
        <w:rPr>
          <w:sz w:val="28"/>
          <w:szCs w:val="28"/>
        </w:rPr>
        <w:t xml:space="preserve"> городс</w:t>
      </w:r>
      <w:r w:rsidR="00272CC7" w:rsidRPr="00237C17">
        <w:rPr>
          <w:sz w:val="28"/>
          <w:szCs w:val="28"/>
        </w:rPr>
        <w:t>кого поселения Абинского района</w:t>
      </w:r>
      <w:r w:rsidRPr="00237C17">
        <w:rPr>
          <w:sz w:val="28"/>
          <w:szCs w:val="28"/>
        </w:rPr>
        <w:t xml:space="preserve"> разработаны в соответствии с требованиями Градостроительного </w:t>
      </w:r>
      <w:hyperlink r:id="rId8" w:history="1">
        <w:r w:rsidRPr="00237C17">
          <w:rPr>
            <w:sz w:val="28"/>
            <w:szCs w:val="28"/>
          </w:rPr>
          <w:t>кодекса</w:t>
        </w:r>
      </w:hyperlink>
      <w:r w:rsidRPr="00237C17">
        <w:rPr>
          <w:sz w:val="28"/>
          <w:szCs w:val="28"/>
        </w:rPr>
        <w:t xml:space="preserve"> Российской Федерации и закона </w:t>
      </w:r>
      <w:r w:rsidR="00BF599C" w:rsidRPr="00237C17">
        <w:rPr>
          <w:sz w:val="28"/>
          <w:szCs w:val="28"/>
        </w:rPr>
        <w:t>Краснодарского края</w:t>
      </w:r>
      <w:r w:rsidRPr="00237C17">
        <w:rPr>
          <w:sz w:val="28"/>
          <w:szCs w:val="28"/>
        </w:rPr>
        <w:t xml:space="preserve"> от 1 </w:t>
      </w:r>
      <w:r w:rsidR="00BF599C" w:rsidRPr="00237C17">
        <w:rPr>
          <w:sz w:val="28"/>
          <w:szCs w:val="28"/>
        </w:rPr>
        <w:t>июля</w:t>
      </w:r>
      <w:r w:rsidRPr="00237C17">
        <w:rPr>
          <w:sz w:val="28"/>
          <w:szCs w:val="28"/>
        </w:rPr>
        <w:t xml:space="preserve"> 200</w:t>
      </w:r>
      <w:r w:rsidR="004C784E">
        <w:rPr>
          <w:sz w:val="28"/>
          <w:szCs w:val="28"/>
        </w:rPr>
        <w:t>8 г.</w:t>
      </w:r>
      <w:r w:rsidR="00BF599C" w:rsidRPr="00237C17">
        <w:rPr>
          <w:sz w:val="28"/>
          <w:szCs w:val="28"/>
        </w:rPr>
        <w:t xml:space="preserve"> № 1540-КЗ</w:t>
      </w:r>
      <w:r w:rsidRPr="00237C17">
        <w:rPr>
          <w:sz w:val="28"/>
          <w:szCs w:val="28"/>
        </w:rPr>
        <w:t xml:space="preserve"> «</w:t>
      </w:r>
      <w:r w:rsidR="00BF599C" w:rsidRPr="00237C17">
        <w:rPr>
          <w:sz w:val="28"/>
          <w:szCs w:val="28"/>
        </w:rPr>
        <w:t>Г</w:t>
      </w:r>
      <w:r w:rsidRPr="00237C17">
        <w:rPr>
          <w:sz w:val="28"/>
          <w:szCs w:val="28"/>
        </w:rPr>
        <w:t>радостроительн</w:t>
      </w:r>
      <w:r w:rsidR="00BF599C" w:rsidRPr="00237C17">
        <w:rPr>
          <w:sz w:val="28"/>
          <w:szCs w:val="28"/>
        </w:rPr>
        <w:t>ый кодекс</w:t>
      </w:r>
      <w:r w:rsidRPr="00237C17">
        <w:rPr>
          <w:sz w:val="28"/>
          <w:szCs w:val="28"/>
        </w:rPr>
        <w:t xml:space="preserve"> </w:t>
      </w:r>
      <w:r w:rsidR="00BF599C" w:rsidRPr="00237C17">
        <w:rPr>
          <w:sz w:val="28"/>
          <w:szCs w:val="28"/>
        </w:rPr>
        <w:t>Краснодарского края</w:t>
      </w:r>
      <w:r w:rsidRPr="00237C17">
        <w:rPr>
          <w:sz w:val="28"/>
          <w:szCs w:val="28"/>
        </w:rPr>
        <w:t>» (с изменениями</w:t>
      </w:r>
      <w:r w:rsidR="004C784E">
        <w:rPr>
          <w:sz w:val="28"/>
          <w:szCs w:val="28"/>
        </w:rPr>
        <w:t xml:space="preserve"> на 3 ноября 2021 г.</w:t>
      </w:r>
      <w:r w:rsidRPr="00237C17">
        <w:rPr>
          <w:sz w:val="28"/>
          <w:szCs w:val="28"/>
        </w:rPr>
        <w:t>).</w:t>
      </w:r>
    </w:p>
    <w:p w:rsidR="00E962F3" w:rsidRPr="00237C17" w:rsidRDefault="00E962F3" w:rsidP="004C784E">
      <w:pPr>
        <w:spacing w:line="240" w:lineRule="auto"/>
        <w:ind w:firstLine="709"/>
        <w:rPr>
          <w:sz w:val="28"/>
          <w:szCs w:val="28"/>
        </w:rPr>
      </w:pPr>
      <w:r w:rsidRPr="00237C17">
        <w:rPr>
          <w:sz w:val="28"/>
          <w:szCs w:val="28"/>
        </w:rPr>
        <w:t>Разработка нормативов осуществлена в соответствии</w:t>
      </w:r>
      <w:r w:rsidR="004A56D1" w:rsidRPr="00237C17">
        <w:rPr>
          <w:sz w:val="28"/>
          <w:szCs w:val="28"/>
        </w:rPr>
        <w:t xml:space="preserve"> со</w:t>
      </w:r>
      <w:r w:rsidR="004C784E">
        <w:rPr>
          <w:sz w:val="28"/>
          <w:szCs w:val="28"/>
        </w:rPr>
        <w:t xml:space="preserve"> статьей</w:t>
      </w:r>
      <w:r w:rsidRPr="00237C17">
        <w:rPr>
          <w:sz w:val="28"/>
          <w:szCs w:val="28"/>
        </w:rPr>
        <w:t xml:space="preserve"> </w:t>
      </w:r>
      <w:hyperlink r:id="rId9" w:history="1">
        <w:r w:rsidRPr="00237C17">
          <w:rPr>
            <w:sz w:val="28"/>
            <w:szCs w:val="28"/>
          </w:rPr>
          <w:t>8</w:t>
        </w:r>
      </w:hyperlink>
      <w:r w:rsidRPr="00237C17">
        <w:rPr>
          <w:sz w:val="28"/>
          <w:szCs w:val="28"/>
        </w:rPr>
        <w:t xml:space="preserve"> Градостроительного кодекса Российской Федерации и ч</w:t>
      </w:r>
      <w:r w:rsidR="004C784E">
        <w:rPr>
          <w:sz w:val="28"/>
          <w:szCs w:val="28"/>
        </w:rPr>
        <w:t>астью</w:t>
      </w:r>
      <w:r w:rsidR="00CE1980">
        <w:rPr>
          <w:sz w:val="28"/>
          <w:szCs w:val="28"/>
        </w:rPr>
        <w:t xml:space="preserve"> 1</w:t>
      </w:r>
      <w:r w:rsidRPr="00237C17">
        <w:rPr>
          <w:sz w:val="28"/>
          <w:szCs w:val="28"/>
        </w:rPr>
        <w:t xml:space="preserve"> ст</w:t>
      </w:r>
      <w:r w:rsidR="004C784E">
        <w:rPr>
          <w:sz w:val="28"/>
          <w:szCs w:val="28"/>
        </w:rPr>
        <w:t xml:space="preserve">атьи </w:t>
      </w:r>
      <w:r w:rsidRPr="00237C17">
        <w:rPr>
          <w:sz w:val="28"/>
          <w:szCs w:val="28"/>
        </w:rPr>
        <w:t>14 Федерального закон</w:t>
      </w:r>
      <w:r w:rsidR="00BF599C" w:rsidRPr="00237C17">
        <w:rPr>
          <w:sz w:val="28"/>
          <w:szCs w:val="28"/>
        </w:rPr>
        <w:t xml:space="preserve">а от </w:t>
      </w:r>
      <w:r w:rsidR="004C784E">
        <w:rPr>
          <w:sz w:val="28"/>
          <w:szCs w:val="28"/>
        </w:rPr>
        <w:t xml:space="preserve">6 октября 2003 г. </w:t>
      </w:r>
      <w:r w:rsidR="00BF599C" w:rsidRPr="00237C17">
        <w:rPr>
          <w:sz w:val="28"/>
          <w:szCs w:val="28"/>
        </w:rPr>
        <w:t>№ </w:t>
      </w:r>
      <w:r w:rsidRPr="00237C17">
        <w:rPr>
          <w:sz w:val="28"/>
          <w:szCs w:val="28"/>
        </w:rPr>
        <w:t xml:space="preserve">131-ФЗ «Об общих принципах организации местного самоуправления в Российской Федерации» в целях реализации полномочий администрации </w:t>
      </w:r>
      <w:r w:rsidR="002D20B0" w:rsidRPr="00237C17">
        <w:rPr>
          <w:sz w:val="28"/>
          <w:szCs w:val="28"/>
        </w:rPr>
        <w:t>Абинск</w:t>
      </w:r>
      <w:r w:rsidR="00085882" w:rsidRPr="00237C17">
        <w:rPr>
          <w:sz w:val="28"/>
          <w:szCs w:val="28"/>
        </w:rPr>
        <w:t>ого</w:t>
      </w:r>
      <w:r w:rsidR="00BF599C" w:rsidRPr="00237C17">
        <w:rPr>
          <w:sz w:val="28"/>
          <w:szCs w:val="28"/>
        </w:rPr>
        <w:t xml:space="preserve"> городского поселения</w:t>
      </w:r>
      <w:r w:rsidRPr="00237C17">
        <w:rPr>
          <w:sz w:val="28"/>
          <w:szCs w:val="28"/>
        </w:rPr>
        <w:t xml:space="preserve"> </w:t>
      </w:r>
      <w:r w:rsidR="00BF599C" w:rsidRPr="00237C17">
        <w:rPr>
          <w:sz w:val="28"/>
          <w:szCs w:val="28"/>
        </w:rPr>
        <w:t xml:space="preserve">Абинского района </w:t>
      </w:r>
      <w:r w:rsidRPr="00237C17">
        <w:rPr>
          <w:sz w:val="28"/>
          <w:szCs w:val="28"/>
        </w:rPr>
        <w:t xml:space="preserve">и включения нормативов в систему нормативных документов, регламентирующих градостроительную деятельность на территории </w:t>
      </w:r>
      <w:r w:rsidR="002D20B0" w:rsidRPr="00237C17">
        <w:rPr>
          <w:sz w:val="28"/>
          <w:szCs w:val="28"/>
        </w:rPr>
        <w:t>Абинск</w:t>
      </w:r>
      <w:r w:rsidR="00085882" w:rsidRPr="00237C17">
        <w:rPr>
          <w:sz w:val="28"/>
          <w:szCs w:val="28"/>
        </w:rPr>
        <w:t>ого</w:t>
      </w:r>
      <w:r w:rsidR="00BF599C" w:rsidRPr="00237C17">
        <w:rPr>
          <w:sz w:val="28"/>
          <w:szCs w:val="28"/>
        </w:rPr>
        <w:t xml:space="preserve"> городского поселения Абинского района</w:t>
      </w:r>
      <w:r w:rsidRPr="00237C17">
        <w:rPr>
          <w:sz w:val="28"/>
          <w:szCs w:val="28"/>
        </w:rPr>
        <w:t>.</w:t>
      </w:r>
    </w:p>
    <w:p w:rsidR="00E962F3" w:rsidRPr="00237C17" w:rsidRDefault="00E962F3" w:rsidP="004C784E">
      <w:pPr>
        <w:spacing w:line="240" w:lineRule="auto"/>
        <w:ind w:firstLine="709"/>
        <w:rPr>
          <w:sz w:val="28"/>
          <w:szCs w:val="28"/>
        </w:rPr>
      </w:pPr>
      <w:r w:rsidRPr="00237C17">
        <w:rPr>
          <w:sz w:val="28"/>
          <w:szCs w:val="28"/>
        </w:rPr>
        <w:t xml:space="preserve">Нормативы градостроительного проектирования </w:t>
      </w:r>
      <w:r w:rsidR="002D20B0" w:rsidRPr="00237C17">
        <w:rPr>
          <w:sz w:val="28"/>
          <w:szCs w:val="28"/>
        </w:rPr>
        <w:t>Абинск</w:t>
      </w:r>
      <w:r w:rsidR="00085882" w:rsidRPr="00237C17">
        <w:rPr>
          <w:sz w:val="28"/>
          <w:szCs w:val="28"/>
        </w:rPr>
        <w:t>ого</w:t>
      </w:r>
      <w:r w:rsidR="00BF599C" w:rsidRPr="00237C17">
        <w:rPr>
          <w:sz w:val="28"/>
          <w:szCs w:val="28"/>
        </w:rPr>
        <w:t xml:space="preserve"> городского поселения Абинского района </w:t>
      </w:r>
      <w:r w:rsidRPr="00237C17">
        <w:rPr>
          <w:sz w:val="28"/>
          <w:szCs w:val="28"/>
        </w:rPr>
        <w:t xml:space="preserve">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w:t>
      </w:r>
      <w:hyperlink r:id="rId10" w:history="1">
        <w:r w:rsidRPr="00237C17">
          <w:rPr>
            <w:sz w:val="28"/>
            <w:szCs w:val="28"/>
          </w:rPr>
          <w:t>п</w:t>
        </w:r>
        <w:r w:rsidR="004C784E">
          <w:rPr>
            <w:sz w:val="28"/>
            <w:szCs w:val="28"/>
          </w:rPr>
          <w:t xml:space="preserve">ункте </w:t>
        </w:r>
        <w:r w:rsidRPr="00237C17">
          <w:rPr>
            <w:sz w:val="28"/>
            <w:szCs w:val="28"/>
          </w:rPr>
          <w:t>1 ч</w:t>
        </w:r>
        <w:r w:rsidR="004C784E">
          <w:rPr>
            <w:sz w:val="28"/>
            <w:szCs w:val="28"/>
          </w:rPr>
          <w:t>асти 5 статьи</w:t>
        </w:r>
        <w:r w:rsidRPr="00237C17">
          <w:rPr>
            <w:sz w:val="28"/>
            <w:szCs w:val="28"/>
          </w:rPr>
          <w:t xml:space="preserve"> 23</w:t>
        </w:r>
      </w:hyperlink>
      <w:r w:rsidRPr="00237C17">
        <w:rPr>
          <w:sz w:val="28"/>
          <w:szCs w:val="28"/>
        </w:rPr>
        <w:t xml:space="preserve"> Градостроительного кодекса Российской Федерации, объектами </w:t>
      </w:r>
      <w:hyperlink r:id="rId11" w:history="1">
        <w:r w:rsidRPr="00237C17">
          <w:rPr>
            <w:sz w:val="28"/>
            <w:szCs w:val="28"/>
          </w:rPr>
          <w:t>благоустройства</w:t>
        </w:r>
      </w:hyperlink>
      <w:r w:rsidRPr="00237C17">
        <w:rPr>
          <w:sz w:val="28"/>
          <w:szCs w:val="28"/>
        </w:rPr>
        <w:t xml:space="preserve">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E962F3" w:rsidRPr="00237C17" w:rsidRDefault="00E962F3" w:rsidP="004C784E">
      <w:pPr>
        <w:spacing w:line="240" w:lineRule="auto"/>
        <w:ind w:firstLine="709"/>
        <w:rPr>
          <w:sz w:val="28"/>
          <w:szCs w:val="28"/>
        </w:rPr>
      </w:pPr>
      <w:r w:rsidRPr="00237C17">
        <w:rPr>
          <w:sz w:val="28"/>
          <w:szCs w:val="28"/>
        </w:rPr>
        <w:t xml:space="preserve">Нормативы разработаны в соответствии с требованиями законодательства о градостроительной деятельности Российской Федерации и </w:t>
      </w:r>
      <w:r w:rsidR="00FB5D78" w:rsidRPr="00237C17">
        <w:rPr>
          <w:sz w:val="28"/>
          <w:szCs w:val="28"/>
        </w:rPr>
        <w:t>Краснодарского края</w:t>
      </w:r>
      <w:r w:rsidRPr="00237C17">
        <w:rPr>
          <w:sz w:val="28"/>
          <w:szCs w:val="28"/>
        </w:rPr>
        <w:t>, технических регламентов, нормативных документов, регулирующих г</w:t>
      </w:r>
      <w:r w:rsidR="004C784E">
        <w:rPr>
          <w:sz w:val="28"/>
          <w:szCs w:val="28"/>
        </w:rPr>
        <w:t xml:space="preserve">радостроительство. При отмене и </w:t>
      </w:r>
      <w:r w:rsidRPr="00237C17">
        <w:rPr>
          <w:sz w:val="28"/>
          <w:szCs w:val="28"/>
        </w:rPr>
        <w:t>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E962F3" w:rsidRPr="00237C17" w:rsidRDefault="00E962F3" w:rsidP="004C784E">
      <w:pPr>
        <w:spacing w:line="240" w:lineRule="auto"/>
        <w:ind w:firstLine="709"/>
        <w:rPr>
          <w:sz w:val="28"/>
          <w:szCs w:val="28"/>
        </w:rPr>
      </w:pPr>
      <w:r w:rsidRPr="00237C17">
        <w:rPr>
          <w:sz w:val="28"/>
          <w:szCs w:val="28"/>
        </w:rPr>
        <w:t xml:space="preserve">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2D20B0" w:rsidRPr="00237C17">
        <w:rPr>
          <w:sz w:val="28"/>
          <w:szCs w:val="28"/>
        </w:rPr>
        <w:t>Абинск</w:t>
      </w:r>
      <w:r w:rsidR="00085882" w:rsidRPr="00237C17">
        <w:rPr>
          <w:sz w:val="28"/>
          <w:szCs w:val="28"/>
        </w:rPr>
        <w:t>ого</w:t>
      </w:r>
      <w:r w:rsidR="00FB5D78" w:rsidRPr="00237C17">
        <w:rPr>
          <w:sz w:val="28"/>
          <w:szCs w:val="28"/>
        </w:rPr>
        <w:t xml:space="preserve"> городского поселения Абинского района</w:t>
      </w:r>
      <w:r w:rsidRPr="00237C17">
        <w:rPr>
          <w:sz w:val="28"/>
          <w:szCs w:val="28"/>
        </w:rPr>
        <w:t>, независимо от их организационно-правовой формы.</w:t>
      </w:r>
    </w:p>
    <w:p w:rsidR="00E962F3" w:rsidRPr="00237C17" w:rsidRDefault="00E962F3" w:rsidP="004C784E">
      <w:pPr>
        <w:spacing w:line="240" w:lineRule="auto"/>
        <w:ind w:firstLine="709"/>
        <w:rPr>
          <w:sz w:val="28"/>
          <w:szCs w:val="28"/>
        </w:rPr>
      </w:pPr>
      <w:r w:rsidRPr="00237C17">
        <w:rPr>
          <w:sz w:val="28"/>
          <w:szCs w:val="28"/>
        </w:rPr>
        <w:t xml:space="preserve">Расчетные показатели минимально допустимого уровня обеспеченности объектами местного значения населения </w:t>
      </w:r>
      <w:r w:rsidR="002D20B0" w:rsidRPr="00237C17">
        <w:rPr>
          <w:sz w:val="28"/>
          <w:szCs w:val="28"/>
        </w:rPr>
        <w:t>Абинск</w:t>
      </w:r>
      <w:r w:rsidR="00085882" w:rsidRPr="00237C17">
        <w:rPr>
          <w:sz w:val="28"/>
          <w:szCs w:val="28"/>
        </w:rPr>
        <w:t>ого</w:t>
      </w:r>
      <w:r w:rsidR="00FB5D78" w:rsidRPr="00237C17">
        <w:rPr>
          <w:sz w:val="28"/>
          <w:szCs w:val="28"/>
        </w:rPr>
        <w:t xml:space="preserve"> городского поселения Абинского района </w:t>
      </w:r>
      <w:r w:rsidRPr="00237C17">
        <w:rPr>
          <w:sz w:val="28"/>
          <w:szCs w:val="28"/>
        </w:rPr>
        <w:t xml:space="preserve">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w:t>
      </w:r>
      <w:r w:rsidR="00FB5D78" w:rsidRPr="00237C17">
        <w:rPr>
          <w:sz w:val="28"/>
          <w:szCs w:val="28"/>
        </w:rPr>
        <w:t>предусмотренных п</w:t>
      </w:r>
      <w:r w:rsidR="004C784E">
        <w:rPr>
          <w:sz w:val="28"/>
          <w:szCs w:val="28"/>
        </w:rPr>
        <w:t xml:space="preserve">унктом </w:t>
      </w:r>
      <w:hyperlink r:id="rId12" w:history="1">
        <w:r w:rsidRPr="00237C17">
          <w:rPr>
            <w:sz w:val="28"/>
            <w:szCs w:val="28"/>
          </w:rPr>
          <w:t>4 ст</w:t>
        </w:r>
        <w:r w:rsidR="004C784E">
          <w:rPr>
            <w:sz w:val="28"/>
            <w:szCs w:val="28"/>
          </w:rPr>
          <w:t xml:space="preserve">атьи </w:t>
        </w:r>
        <w:r w:rsidRPr="00237C17">
          <w:rPr>
            <w:sz w:val="28"/>
            <w:szCs w:val="28"/>
          </w:rPr>
          <w:t>29.2</w:t>
        </w:r>
      </w:hyperlink>
      <w:r w:rsidRPr="00237C17">
        <w:rPr>
          <w:sz w:val="28"/>
          <w:szCs w:val="28"/>
        </w:rPr>
        <w:t xml:space="preserve"> Градостроительного кодекса Российской Федерации.</w:t>
      </w:r>
    </w:p>
    <w:p w:rsidR="00E962F3" w:rsidRPr="00237C17" w:rsidRDefault="00E962F3" w:rsidP="004C784E">
      <w:pPr>
        <w:spacing w:line="240" w:lineRule="auto"/>
        <w:ind w:firstLine="709"/>
        <w:rPr>
          <w:sz w:val="28"/>
          <w:szCs w:val="28"/>
        </w:rPr>
      </w:pPr>
      <w:r w:rsidRPr="00237C17">
        <w:rPr>
          <w:sz w:val="28"/>
          <w:szCs w:val="28"/>
        </w:rPr>
        <w:t>Расчетные показатели максимально допустимого уровня территориальной доступности объектов местного зн</w:t>
      </w:r>
      <w:r w:rsidR="00FB5D78" w:rsidRPr="00237C17">
        <w:rPr>
          <w:sz w:val="28"/>
          <w:szCs w:val="28"/>
        </w:rPr>
        <w:t xml:space="preserve">ачения для населения поселения </w:t>
      </w:r>
      <w:r w:rsidRPr="00237C17">
        <w:rPr>
          <w:sz w:val="28"/>
          <w:szCs w:val="28"/>
        </w:rPr>
        <w:t xml:space="preserve">не могут превышать предельные значения расчетных показателей максимально </w:t>
      </w:r>
      <w:r w:rsidRPr="00237C17">
        <w:rPr>
          <w:sz w:val="28"/>
          <w:szCs w:val="28"/>
        </w:rPr>
        <w:lastRenderedPageBreak/>
        <w:t xml:space="preserve">допустимого уровня территориальной доступности, установленных в региональных нормативах градостроительного проектирования, утвержденных </w:t>
      </w:r>
      <w:r w:rsidR="00CB61B3" w:rsidRPr="00237C17">
        <w:rPr>
          <w:sz w:val="28"/>
          <w:szCs w:val="28"/>
        </w:rPr>
        <w:t>п</w:t>
      </w:r>
      <w:r w:rsidR="003A4E06" w:rsidRPr="00237C17">
        <w:rPr>
          <w:sz w:val="28"/>
          <w:szCs w:val="28"/>
        </w:rPr>
        <w:t>риказом</w:t>
      </w:r>
      <w:r w:rsidRPr="00237C17">
        <w:rPr>
          <w:sz w:val="28"/>
          <w:szCs w:val="28"/>
        </w:rPr>
        <w:t xml:space="preserve"> </w:t>
      </w:r>
      <w:r w:rsidR="004C784E">
        <w:rPr>
          <w:sz w:val="28"/>
          <w:szCs w:val="28"/>
        </w:rPr>
        <w:t>д</w:t>
      </w:r>
      <w:r w:rsidR="003A4E06" w:rsidRPr="00237C17">
        <w:rPr>
          <w:sz w:val="28"/>
          <w:szCs w:val="28"/>
        </w:rPr>
        <w:t xml:space="preserve">епартамента по архитектуре и градостроительству </w:t>
      </w:r>
      <w:r w:rsidR="004C784E">
        <w:rPr>
          <w:sz w:val="28"/>
          <w:szCs w:val="28"/>
        </w:rPr>
        <w:t xml:space="preserve">Краснодарского края от 16 апреля </w:t>
      </w:r>
      <w:r w:rsidR="00FB5D78" w:rsidRPr="00237C17">
        <w:rPr>
          <w:sz w:val="28"/>
          <w:szCs w:val="28"/>
        </w:rPr>
        <w:t>2015</w:t>
      </w:r>
      <w:r w:rsidRPr="00237C17">
        <w:rPr>
          <w:sz w:val="28"/>
          <w:szCs w:val="28"/>
        </w:rPr>
        <w:t xml:space="preserve"> </w:t>
      </w:r>
      <w:r w:rsidR="004C784E">
        <w:rPr>
          <w:sz w:val="28"/>
          <w:szCs w:val="28"/>
        </w:rPr>
        <w:t xml:space="preserve">г. </w:t>
      </w:r>
      <w:r w:rsidRPr="00237C17">
        <w:rPr>
          <w:sz w:val="28"/>
          <w:szCs w:val="28"/>
        </w:rPr>
        <w:t xml:space="preserve">№ </w:t>
      </w:r>
      <w:r w:rsidR="00FB5D78" w:rsidRPr="00237C17">
        <w:rPr>
          <w:sz w:val="28"/>
          <w:szCs w:val="28"/>
        </w:rPr>
        <w:t>78</w:t>
      </w:r>
      <w:r w:rsidRPr="00237C17">
        <w:rPr>
          <w:sz w:val="28"/>
          <w:szCs w:val="28"/>
        </w:rPr>
        <w:t xml:space="preserve"> «Об утверждении нормативов градостроительного проектирования </w:t>
      </w:r>
      <w:r w:rsidR="00FB5D78" w:rsidRPr="00237C17">
        <w:rPr>
          <w:sz w:val="28"/>
          <w:szCs w:val="28"/>
        </w:rPr>
        <w:t>Краснодарского края</w:t>
      </w:r>
      <w:r w:rsidRPr="00237C17">
        <w:rPr>
          <w:sz w:val="28"/>
          <w:szCs w:val="28"/>
        </w:rPr>
        <w:t xml:space="preserve">» </w:t>
      </w:r>
      <w:r w:rsidR="004C784E">
        <w:rPr>
          <w:sz w:val="28"/>
          <w:szCs w:val="28"/>
        </w:rPr>
        <w:t>(с изменениями на 14 декабря 2021 г.</w:t>
      </w:r>
      <w:r w:rsidR="00AF1118" w:rsidRPr="00237C17">
        <w:rPr>
          <w:sz w:val="28"/>
          <w:szCs w:val="28"/>
        </w:rPr>
        <w:t>)</w:t>
      </w:r>
    </w:p>
    <w:p w:rsidR="00E962F3" w:rsidRPr="00237C17" w:rsidRDefault="00E962F3" w:rsidP="004C784E">
      <w:pPr>
        <w:spacing w:line="240" w:lineRule="auto"/>
        <w:ind w:firstLine="709"/>
        <w:rPr>
          <w:sz w:val="28"/>
          <w:szCs w:val="28"/>
        </w:rPr>
      </w:pPr>
      <w:r w:rsidRPr="00237C17">
        <w:rPr>
          <w:sz w:val="28"/>
          <w:szCs w:val="28"/>
        </w:rPr>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FB5D78" w:rsidRPr="00237C17">
        <w:rPr>
          <w:sz w:val="28"/>
          <w:szCs w:val="28"/>
        </w:rPr>
        <w:t xml:space="preserve">городского поселения </w:t>
      </w:r>
      <w:r w:rsidRPr="00237C17">
        <w:rPr>
          <w:sz w:val="28"/>
          <w:szCs w:val="28"/>
        </w:rPr>
        <w:t xml:space="preserve">установлены исходя из текущей обеспеченности объектами местного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муниципального образования, демографической ситуации и уровня жизни населения. </w:t>
      </w:r>
      <w:r w:rsidR="00320089" w:rsidRPr="00237C17">
        <w:rPr>
          <w:sz w:val="28"/>
          <w:szCs w:val="28"/>
        </w:rPr>
        <w:t xml:space="preserve">Установлены единые нормативные показатели для всей территории </w:t>
      </w:r>
      <w:r w:rsidR="002D20B0" w:rsidRPr="00237C17">
        <w:rPr>
          <w:sz w:val="28"/>
          <w:szCs w:val="28"/>
        </w:rPr>
        <w:t>Абинск</w:t>
      </w:r>
      <w:r w:rsidR="00085882" w:rsidRPr="00237C17">
        <w:rPr>
          <w:sz w:val="28"/>
          <w:szCs w:val="28"/>
        </w:rPr>
        <w:t>ого</w:t>
      </w:r>
      <w:r w:rsidR="00320089" w:rsidRPr="00237C17">
        <w:rPr>
          <w:sz w:val="28"/>
          <w:szCs w:val="28"/>
        </w:rPr>
        <w:t xml:space="preserve"> городского поселения Абинского района. </w:t>
      </w:r>
      <w:r w:rsidRPr="00237C17">
        <w:rPr>
          <w:sz w:val="28"/>
          <w:szCs w:val="28"/>
        </w:rPr>
        <w:t xml:space="preserve">Перечень показателей </w:t>
      </w:r>
      <w:r w:rsidR="00FB5D78" w:rsidRPr="00237C17">
        <w:rPr>
          <w:sz w:val="28"/>
          <w:szCs w:val="28"/>
        </w:rPr>
        <w:t xml:space="preserve">установлен согласно положениям </w:t>
      </w:r>
      <w:r w:rsidRPr="00237C17">
        <w:rPr>
          <w:sz w:val="28"/>
          <w:szCs w:val="28"/>
        </w:rPr>
        <w:t>ст</w:t>
      </w:r>
      <w:r w:rsidR="004C784E">
        <w:rPr>
          <w:sz w:val="28"/>
          <w:szCs w:val="28"/>
        </w:rPr>
        <w:t xml:space="preserve">атьи </w:t>
      </w:r>
      <w:r w:rsidRPr="00237C17">
        <w:rPr>
          <w:sz w:val="28"/>
          <w:szCs w:val="28"/>
        </w:rPr>
        <w:t>29.2 Градостроительного кодекса Российской Федерации</w:t>
      </w:r>
      <w:r w:rsidR="004A56D1" w:rsidRPr="00237C17">
        <w:rPr>
          <w:sz w:val="28"/>
          <w:szCs w:val="28"/>
        </w:rPr>
        <w:t xml:space="preserve">, </w:t>
      </w:r>
      <w:r w:rsidR="00043952" w:rsidRPr="00237C17">
        <w:rPr>
          <w:sz w:val="28"/>
          <w:szCs w:val="28"/>
        </w:rPr>
        <w:t>ст</w:t>
      </w:r>
      <w:r w:rsidR="004C784E">
        <w:rPr>
          <w:sz w:val="28"/>
          <w:szCs w:val="28"/>
        </w:rPr>
        <w:t xml:space="preserve">атьи </w:t>
      </w:r>
      <w:r w:rsidR="00043952" w:rsidRPr="00237C17">
        <w:rPr>
          <w:sz w:val="28"/>
          <w:szCs w:val="28"/>
        </w:rPr>
        <w:t>23 Градостроительного кодекса Краснодарского края и ст</w:t>
      </w:r>
      <w:r w:rsidR="004C784E">
        <w:rPr>
          <w:sz w:val="28"/>
          <w:szCs w:val="28"/>
        </w:rPr>
        <w:t>атьи 8 у</w:t>
      </w:r>
      <w:r w:rsidR="00043952" w:rsidRPr="00237C17">
        <w:rPr>
          <w:sz w:val="28"/>
          <w:szCs w:val="28"/>
        </w:rPr>
        <w:t xml:space="preserve">става </w:t>
      </w:r>
      <w:r w:rsidR="002D20B0" w:rsidRPr="00237C17">
        <w:rPr>
          <w:sz w:val="28"/>
          <w:szCs w:val="28"/>
        </w:rPr>
        <w:t>Абинск</w:t>
      </w:r>
      <w:r w:rsidR="00043952" w:rsidRPr="00237C17">
        <w:rPr>
          <w:sz w:val="28"/>
          <w:szCs w:val="28"/>
        </w:rPr>
        <w:t>ого городского поселения Абинского района</w:t>
      </w:r>
      <w:r w:rsidR="00CB61B3" w:rsidRPr="00237C17">
        <w:rPr>
          <w:sz w:val="28"/>
          <w:szCs w:val="28"/>
        </w:rPr>
        <w:t xml:space="preserve"> Краснодарского края</w:t>
      </w:r>
      <w:r w:rsidRPr="00237C17">
        <w:rPr>
          <w:sz w:val="28"/>
          <w:szCs w:val="28"/>
        </w:rPr>
        <w:t>.</w:t>
      </w:r>
    </w:p>
    <w:p w:rsidR="00DE0F25" w:rsidRPr="00237C17" w:rsidRDefault="00DE0F25" w:rsidP="004C784E">
      <w:pPr>
        <w:spacing w:line="240" w:lineRule="auto"/>
        <w:jc w:val="center"/>
        <w:rPr>
          <w:b/>
          <w:sz w:val="28"/>
          <w:szCs w:val="28"/>
        </w:rPr>
      </w:pPr>
    </w:p>
    <w:p w:rsidR="00320089" w:rsidRDefault="00CE1980" w:rsidP="00420F57">
      <w:pPr>
        <w:pStyle w:val="12"/>
        <w:numPr>
          <w:ilvl w:val="0"/>
          <w:numId w:val="0"/>
        </w:numPr>
        <w:spacing w:before="0"/>
        <w:rPr>
          <w:sz w:val="28"/>
        </w:rPr>
      </w:pPr>
      <w:bookmarkStart w:id="3" w:name="_Toc106370702"/>
      <w:r>
        <w:rPr>
          <w:sz w:val="28"/>
        </w:rPr>
        <w:lastRenderedPageBreak/>
        <w:t>1.2</w:t>
      </w:r>
      <w:r w:rsidR="00420F57">
        <w:rPr>
          <w:sz w:val="28"/>
        </w:rPr>
        <w:t xml:space="preserve">. </w:t>
      </w:r>
      <w:r w:rsidR="00D00E97" w:rsidRPr="004C784E">
        <w:rPr>
          <w:sz w:val="28"/>
        </w:rPr>
        <w:t>Перечень расчетных показателей для местных нормативов градостроительного проектирования</w:t>
      </w:r>
      <w:bookmarkEnd w:id="3"/>
    </w:p>
    <w:p w:rsidR="00420F57" w:rsidRPr="00420F57" w:rsidRDefault="00420F57" w:rsidP="00420F57"/>
    <w:p w:rsidR="00320089" w:rsidRDefault="00CE1980" w:rsidP="00420F57">
      <w:pPr>
        <w:pStyle w:val="20"/>
        <w:numPr>
          <w:ilvl w:val="0"/>
          <w:numId w:val="0"/>
        </w:numPr>
        <w:spacing w:before="0" w:line="240" w:lineRule="auto"/>
        <w:jc w:val="center"/>
        <w:rPr>
          <w:sz w:val="28"/>
          <w:szCs w:val="28"/>
        </w:rPr>
      </w:pPr>
      <w:bookmarkStart w:id="4" w:name="_Toc106370703"/>
      <w:r>
        <w:rPr>
          <w:sz w:val="28"/>
          <w:szCs w:val="28"/>
        </w:rPr>
        <w:t>1.2</w:t>
      </w:r>
      <w:r w:rsidR="00420F57">
        <w:rPr>
          <w:sz w:val="28"/>
          <w:szCs w:val="28"/>
        </w:rPr>
        <w:t xml:space="preserve">.1. </w:t>
      </w:r>
      <w:r w:rsidR="00320089" w:rsidRPr="004C784E">
        <w:rPr>
          <w:sz w:val="28"/>
          <w:szCs w:val="28"/>
        </w:rPr>
        <w:t xml:space="preserve">Перечень предельных значений показателей минимально допустимого уровня обеспеченности населения </w:t>
      </w:r>
      <w:r w:rsidR="002D20B0" w:rsidRPr="004C784E">
        <w:rPr>
          <w:sz w:val="28"/>
          <w:szCs w:val="28"/>
        </w:rPr>
        <w:t>Абинск</w:t>
      </w:r>
      <w:r w:rsidR="00EB2FA0" w:rsidRPr="004C784E">
        <w:rPr>
          <w:sz w:val="28"/>
          <w:szCs w:val="28"/>
        </w:rPr>
        <w:t>ого</w:t>
      </w:r>
      <w:r w:rsidR="00320089" w:rsidRPr="004C784E">
        <w:rPr>
          <w:sz w:val="28"/>
          <w:szCs w:val="28"/>
        </w:rPr>
        <w:t xml:space="preserve">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bookmarkEnd w:id="4"/>
    </w:p>
    <w:p w:rsidR="00420F57" w:rsidRPr="002A6B60" w:rsidRDefault="00420F57" w:rsidP="00420F57">
      <w:pPr>
        <w:rPr>
          <w:sz w:val="28"/>
          <w:szCs w:val="28"/>
        </w:rPr>
      </w:pPr>
    </w:p>
    <w:p w:rsidR="00F22D7C" w:rsidRDefault="00CE1980" w:rsidP="004B2FC0">
      <w:pPr>
        <w:pStyle w:val="S21"/>
      </w:pPr>
      <w:bookmarkStart w:id="5" w:name="_Toc106370704"/>
      <w:r>
        <w:t xml:space="preserve">1.2.1.1. </w:t>
      </w:r>
      <w:r w:rsidR="00F22D7C" w:rsidRPr="00420F57">
        <w:t>Расчетные показатели, устанавливаемые для объектов в области жилищного строительства</w:t>
      </w:r>
      <w:bookmarkEnd w:id="5"/>
    </w:p>
    <w:p w:rsidR="00420F57" w:rsidRPr="00420F57" w:rsidRDefault="00420F57" w:rsidP="004B2FC0">
      <w:pPr>
        <w:pStyle w:val="S21"/>
      </w:pPr>
    </w:p>
    <w:p w:rsidR="009B7C6C" w:rsidRDefault="00CB7D12" w:rsidP="00B029E3">
      <w:pPr>
        <w:keepNext/>
        <w:spacing w:line="240" w:lineRule="auto"/>
        <w:jc w:val="right"/>
        <w:rPr>
          <w:rFonts w:eastAsia="Times New Roman"/>
          <w:sz w:val="28"/>
          <w:szCs w:val="28"/>
        </w:rPr>
      </w:pPr>
      <w:r w:rsidRPr="004C784E">
        <w:rPr>
          <w:rFonts w:eastAsia="Times New Roman"/>
          <w:sz w:val="28"/>
          <w:szCs w:val="28"/>
        </w:rPr>
        <w:t>Таблица 1</w:t>
      </w:r>
      <w:r w:rsidR="00454DF4" w:rsidRPr="004C784E">
        <w:rPr>
          <w:rFonts w:eastAsia="Times New Roman"/>
          <w:sz w:val="28"/>
          <w:szCs w:val="28"/>
        </w:rPr>
        <w:t>.1</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729"/>
        <w:gridCol w:w="1842"/>
        <w:gridCol w:w="1418"/>
        <w:gridCol w:w="1701"/>
        <w:gridCol w:w="1417"/>
      </w:tblGrid>
      <w:tr w:rsidR="00F778C4" w:rsidRPr="00420F57" w:rsidTr="0070655D">
        <w:tc>
          <w:tcPr>
            <w:tcW w:w="1560" w:type="dxa"/>
            <w:vMerge w:val="restart"/>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(название)</w:t>
            </w:r>
          </w:p>
        </w:tc>
        <w:tc>
          <w:tcPr>
            <w:tcW w:w="1729" w:type="dxa"/>
            <w:vMerge w:val="restart"/>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Перечень возможных объектов</w:t>
            </w:r>
          </w:p>
        </w:tc>
        <w:tc>
          <w:tcPr>
            <w:tcW w:w="6378" w:type="dxa"/>
            <w:gridSpan w:val="4"/>
            <w:tcMar>
              <w:top w:w="0" w:type="dxa"/>
              <w:left w:w="28" w:type="dxa"/>
              <w:bottom w:w="0" w:type="dxa"/>
              <w:right w:w="28" w:type="dxa"/>
            </w:tcMar>
          </w:tcPr>
          <w:p w:rsidR="00F778C4" w:rsidRPr="00420F57" w:rsidRDefault="00F778C4" w:rsidP="0070655D">
            <w:pPr>
              <w:pStyle w:val="TableParagraph"/>
              <w:keepNext/>
              <w:jc w:val="center"/>
              <w:rPr>
                <w:rFonts w:ascii="Times New Roman" w:hAnsi="Times New Roman"/>
                <w:b/>
                <w:lang w:val="ru-RU"/>
              </w:rPr>
            </w:pPr>
            <w:r w:rsidRPr="00420F57">
              <w:rPr>
                <w:rFonts w:ascii="Times New Roman" w:hAnsi="Times New Roman"/>
                <w:b/>
                <w:lang w:val="ru-RU"/>
              </w:rPr>
              <w:t>Значение расчетного показателя</w:t>
            </w:r>
          </w:p>
        </w:tc>
      </w:tr>
      <w:tr w:rsidR="00F778C4" w:rsidRPr="00420F57" w:rsidTr="0070655D">
        <w:tc>
          <w:tcPr>
            <w:tcW w:w="1560" w:type="dxa"/>
            <w:vMerge/>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p>
        </w:tc>
        <w:tc>
          <w:tcPr>
            <w:tcW w:w="1729" w:type="dxa"/>
            <w:vMerge/>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p>
        </w:tc>
        <w:tc>
          <w:tcPr>
            <w:tcW w:w="1842" w:type="dxa"/>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минимальной обеспеченности</w:t>
            </w:r>
          </w:p>
        </w:tc>
        <w:tc>
          <w:tcPr>
            <w:tcW w:w="1418" w:type="dxa"/>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единица измерения</w:t>
            </w:r>
          </w:p>
        </w:tc>
        <w:tc>
          <w:tcPr>
            <w:tcW w:w="1701" w:type="dxa"/>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максимальной доступности</w:t>
            </w:r>
          </w:p>
        </w:tc>
        <w:tc>
          <w:tcPr>
            <w:tcW w:w="1417" w:type="dxa"/>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единица измерения</w:t>
            </w:r>
          </w:p>
        </w:tc>
      </w:tr>
    </w:tbl>
    <w:p w:rsidR="00F778C4" w:rsidRPr="00B51085" w:rsidRDefault="00F778C4" w:rsidP="00B029E3">
      <w:pPr>
        <w:keepNext/>
        <w:spacing w:line="240" w:lineRule="auto"/>
        <w:jc w:val="right"/>
        <w:rPr>
          <w:rFonts w:eastAsia="Times New Roman"/>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729"/>
        <w:gridCol w:w="1842"/>
        <w:gridCol w:w="1418"/>
        <w:gridCol w:w="1701"/>
        <w:gridCol w:w="1417"/>
      </w:tblGrid>
      <w:tr w:rsidR="00420F57" w:rsidRPr="00420F57" w:rsidTr="00F778C4">
        <w:trPr>
          <w:tblHeader/>
        </w:trPr>
        <w:tc>
          <w:tcPr>
            <w:tcW w:w="1560" w:type="dxa"/>
            <w:tcMar>
              <w:top w:w="0" w:type="dxa"/>
              <w:left w:w="28" w:type="dxa"/>
              <w:bottom w:w="0" w:type="dxa"/>
              <w:right w:w="28" w:type="dxa"/>
            </w:tcMar>
            <w:vAlign w:val="center"/>
          </w:tcPr>
          <w:p w:rsidR="00420F57" w:rsidRPr="00420F57" w:rsidRDefault="00F778C4" w:rsidP="00246F33">
            <w:pPr>
              <w:pStyle w:val="ConsPlusNormal"/>
              <w:keepNext/>
              <w:ind w:firstLine="0"/>
              <w:jc w:val="center"/>
              <w:rPr>
                <w:rFonts w:ascii="Times New Roman" w:hAnsi="Times New Roman" w:cs="Times New Roman"/>
              </w:rPr>
            </w:pPr>
            <w:r>
              <w:rPr>
                <w:rFonts w:ascii="Times New Roman" w:hAnsi="Times New Roman" w:cs="Times New Roman"/>
              </w:rPr>
              <w:t>1</w:t>
            </w:r>
          </w:p>
        </w:tc>
        <w:tc>
          <w:tcPr>
            <w:tcW w:w="1729"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2</w:t>
            </w:r>
          </w:p>
        </w:tc>
        <w:tc>
          <w:tcPr>
            <w:tcW w:w="1842"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3</w:t>
            </w:r>
          </w:p>
        </w:tc>
        <w:tc>
          <w:tcPr>
            <w:tcW w:w="1418"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4</w:t>
            </w:r>
          </w:p>
        </w:tc>
        <w:tc>
          <w:tcPr>
            <w:tcW w:w="1701"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5</w:t>
            </w:r>
          </w:p>
        </w:tc>
        <w:tc>
          <w:tcPr>
            <w:tcW w:w="1417"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6</w:t>
            </w:r>
          </w:p>
        </w:tc>
      </w:tr>
      <w:tr w:rsidR="00EB4C78" w:rsidRPr="00420F57" w:rsidTr="00B029E3">
        <w:tc>
          <w:tcPr>
            <w:tcW w:w="1560" w:type="dxa"/>
            <w:vMerge w:val="restart"/>
            <w:tcMar>
              <w:top w:w="0" w:type="dxa"/>
              <w:left w:w="28" w:type="dxa"/>
              <w:bottom w:w="0" w:type="dxa"/>
              <w:right w:w="28" w:type="dxa"/>
            </w:tcMar>
          </w:tcPr>
          <w:p w:rsidR="00EB4C78" w:rsidRPr="00420F57" w:rsidRDefault="00EB4C78" w:rsidP="00EB4C78">
            <w:pPr>
              <w:spacing w:line="240" w:lineRule="auto"/>
              <w:ind w:firstLine="0"/>
              <w:jc w:val="center"/>
              <w:rPr>
                <w:szCs w:val="24"/>
                <w:vertAlign w:val="superscript"/>
              </w:rPr>
            </w:pPr>
            <w:r w:rsidRPr="00420F57">
              <w:rPr>
                <w:szCs w:val="24"/>
              </w:rPr>
              <w:t>Уровень средней жилищной обеспечен</w:t>
            </w:r>
            <w:r>
              <w:rPr>
                <w:szCs w:val="24"/>
              </w:rPr>
              <w:t>-</w:t>
            </w:r>
            <w:r w:rsidRPr="00420F57">
              <w:rPr>
                <w:szCs w:val="24"/>
              </w:rPr>
              <w:t>ности</w:t>
            </w:r>
          </w:p>
        </w:tc>
        <w:tc>
          <w:tcPr>
            <w:tcW w:w="1729" w:type="dxa"/>
            <w:shd w:val="clear" w:color="auto" w:fill="auto"/>
            <w:tcMar>
              <w:top w:w="0" w:type="dxa"/>
              <w:left w:w="28" w:type="dxa"/>
              <w:bottom w:w="0" w:type="dxa"/>
              <w:right w:w="28" w:type="dxa"/>
            </w:tcMar>
          </w:tcPr>
          <w:p w:rsidR="00EB4C78" w:rsidRPr="00420F57" w:rsidRDefault="00EB4C78" w:rsidP="00EB4C78">
            <w:pPr>
              <w:spacing w:line="240" w:lineRule="auto"/>
              <w:ind w:firstLine="0"/>
              <w:jc w:val="center"/>
              <w:rPr>
                <w:szCs w:val="24"/>
              </w:rPr>
            </w:pPr>
            <w:r w:rsidRPr="00420F57">
              <w:rPr>
                <w:szCs w:val="24"/>
                <w:shd w:val="clear" w:color="auto" w:fill="FFFFFF"/>
              </w:rPr>
              <w:t>Престижный (</w:t>
            </w:r>
            <w:r w:rsidRPr="00420F57">
              <w:rPr>
                <w:rStyle w:val="searchresult"/>
                <w:szCs w:val="24"/>
                <w:bdr w:val="none" w:sz="0" w:space="0" w:color="auto" w:frame="1"/>
              </w:rPr>
              <w:t>бизнес-</w:t>
            </w:r>
            <w:r w:rsidRPr="00420F57">
              <w:rPr>
                <w:szCs w:val="24"/>
                <w:shd w:val="clear" w:color="auto" w:fill="FFFFFF"/>
              </w:rPr>
              <w:t>класс)</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40</w:t>
            </w:r>
          </w:p>
        </w:tc>
        <w:tc>
          <w:tcPr>
            <w:tcW w:w="1418" w:type="dxa"/>
            <w:vMerge w:val="restart"/>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Норма площади жилья в расчете на одного человека, м</w:t>
            </w:r>
            <w:r w:rsidRPr="00420F57">
              <w:rPr>
                <w:rFonts w:ascii="Times New Roman" w:hAnsi="Times New Roman" w:cs="Times New Roman"/>
                <w:vertAlign w:val="superscript"/>
              </w:rPr>
              <w:t>2</w:t>
            </w: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EB4C78">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Массовый (эконом</w:t>
            </w:r>
            <w:r>
              <w:rPr>
                <w:rFonts w:ascii="Times New Roman" w:hAnsi="Times New Roman" w:cs="Times New Roman"/>
                <w:shd w:val="clear" w:color="auto" w:fill="FFFFFF"/>
              </w:rPr>
              <w:t xml:space="preserve">. </w:t>
            </w:r>
            <w:r w:rsidRPr="00420F57">
              <w:rPr>
                <w:rFonts w:ascii="Times New Roman" w:hAnsi="Times New Roman" w:cs="Times New Roman"/>
                <w:shd w:val="clear" w:color="auto" w:fill="FFFFFF"/>
              </w:rPr>
              <w:t>класс)</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30</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EB4C78">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Социальный (муниципаль</w:t>
            </w:r>
            <w:r>
              <w:rPr>
                <w:rFonts w:ascii="Times New Roman" w:hAnsi="Times New Roman" w:cs="Times New Roman"/>
                <w:shd w:val="clear" w:color="auto" w:fill="FFFFFF"/>
              </w:rPr>
              <w:t>-</w:t>
            </w:r>
            <w:r w:rsidRPr="00420F57">
              <w:rPr>
                <w:rFonts w:ascii="Times New Roman" w:hAnsi="Times New Roman" w:cs="Times New Roman"/>
                <w:shd w:val="clear" w:color="auto" w:fill="FFFFFF"/>
              </w:rPr>
              <w:t>ное жилище)</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20</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029E3">
        <w:tc>
          <w:tcPr>
            <w:tcW w:w="1560" w:type="dxa"/>
            <w:vMerge w:val="restart"/>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eastAsia="Calibri" w:hAnsi="Times New Roman" w:cs="Times New Roman"/>
              </w:rPr>
              <w:t>Площадь территории для предваритель</w:t>
            </w:r>
            <w:r w:rsidR="00D07A1D">
              <w:rPr>
                <w:rFonts w:ascii="Times New Roman" w:eastAsia="Calibri" w:hAnsi="Times New Roman" w:cs="Times New Roman"/>
              </w:rPr>
              <w:t>-</w:t>
            </w:r>
            <w:r w:rsidRPr="00420F57">
              <w:rPr>
                <w:rFonts w:ascii="Times New Roman" w:eastAsia="Calibri" w:hAnsi="Times New Roman" w:cs="Times New Roman"/>
              </w:rPr>
              <w:t>ного определения общих размеров территорий жилых зон</w:t>
            </w:r>
          </w:p>
        </w:tc>
        <w:tc>
          <w:tcPr>
            <w:tcW w:w="1729" w:type="dxa"/>
            <w:tcMar>
              <w:top w:w="0" w:type="dxa"/>
              <w:left w:w="28" w:type="dxa"/>
              <w:bottom w:w="0" w:type="dxa"/>
              <w:right w:w="28" w:type="dxa"/>
            </w:tcMar>
          </w:tcPr>
          <w:p w:rsidR="00EB4C78" w:rsidRPr="00420F57" w:rsidRDefault="00950CED"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П</w:t>
            </w:r>
            <w:r w:rsidR="00EB4C78" w:rsidRPr="00420F57">
              <w:rPr>
                <w:rFonts w:ascii="Times New Roman" w:hAnsi="Times New Roman" w:cs="Times New Roman"/>
                <w:shd w:val="clear" w:color="auto" w:fill="FFFFFF"/>
              </w:rPr>
              <w:t xml:space="preserve">ри средней этажности жилой застройки </w:t>
            </w:r>
            <w:r w:rsidR="00EB4C78">
              <w:rPr>
                <w:rFonts w:ascii="Times New Roman" w:hAnsi="Times New Roman" w:cs="Times New Roman"/>
                <w:shd w:val="clear" w:color="auto" w:fill="FFFFFF"/>
              </w:rPr>
              <w:t xml:space="preserve">            </w:t>
            </w:r>
            <w:r w:rsidR="00EB4C78" w:rsidRPr="00420F57">
              <w:rPr>
                <w:rFonts w:ascii="Times New Roman" w:hAnsi="Times New Roman" w:cs="Times New Roman"/>
                <w:shd w:val="clear" w:color="auto" w:fill="FFFFFF"/>
              </w:rPr>
              <w:t>до 3 этажей (для застройки без земельных участков)</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10</w:t>
            </w:r>
          </w:p>
        </w:tc>
        <w:tc>
          <w:tcPr>
            <w:tcW w:w="1418" w:type="dxa"/>
            <w:vMerge w:val="restart"/>
            <w:tcMar>
              <w:top w:w="0" w:type="dxa"/>
              <w:left w:w="28" w:type="dxa"/>
              <w:bottom w:w="0" w:type="dxa"/>
              <w:right w:w="28" w:type="dxa"/>
            </w:tcMar>
          </w:tcPr>
          <w:p w:rsidR="00EB4C78" w:rsidRPr="00420F57" w:rsidRDefault="00EB4C78" w:rsidP="00EB4C78">
            <w:pPr>
              <w:autoSpaceDE w:val="0"/>
              <w:autoSpaceDN w:val="0"/>
              <w:adjustRightInd w:val="0"/>
              <w:spacing w:line="240" w:lineRule="auto"/>
              <w:ind w:firstLine="0"/>
              <w:jc w:val="center"/>
              <w:rPr>
                <w:szCs w:val="24"/>
              </w:rPr>
            </w:pPr>
            <w:r w:rsidRPr="00420F57">
              <w:rPr>
                <w:szCs w:val="24"/>
              </w:rPr>
              <w:t>Площадь территории для предварите</w:t>
            </w:r>
            <w:r>
              <w:rPr>
                <w:szCs w:val="24"/>
              </w:rPr>
              <w:t>-</w:t>
            </w:r>
            <w:r w:rsidRPr="00420F57">
              <w:rPr>
                <w:szCs w:val="24"/>
              </w:rPr>
              <w:t>льного определения общих размеров территорий жилых зон,</w:t>
            </w:r>
          </w:p>
          <w:p w:rsidR="00EB4C78" w:rsidRPr="00420F57" w:rsidRDefault="00EB4C78" w:rsidP="00EB4C78">
            <w:pPr>
              <w:pStyle w:val="ConsPlusNormal"/>
              <w:ind w:firstLine="0"/>
              <w:jc w:val="center"/>
              <w:rPr>
                <w:rFonts w:ascii="Times New Roman" w:hAnsi="Times New Roman" w:cs="Times New Roman"/>
              </w:rPr>
            </w:pPr>
            <w:r w:rsidRPr="00420F57">
              <w:rPr>
                <w:rFonts w:ascii="Times New Roman" w:eastAsia="Calibri" w:hAnsi="Times New Roman" w:cs="Times New Roman"/>
              </w:rPr>
              <w:t xml:space="preserve">га на </w:t>
            </w:r>
            <w:r>
              <w:rPr>
                <w:rFonts w:ascii="Times New Roman" w:eastAsia="Calibri" w:hAnsi="Times New Roman" w:cs="Times New Roman"/>
              </w:rPr>
              <w:t xml:space="preserve">                 </w:t>
            </w:r>
            <w:r w:rsidRPr="00420F57">
              <w:rPr>
                <w:rFonts w:ascii="Times New Roman" w:eastAsia="Calibri" w:hAnsi="Times New Roman" w:cs="Times New Roman"/>
              </w:rPr>
              <w:t>1 тыс. чел.</w:t>
            </w: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029E3">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tcMar>
              <w:top w:w="0" w:type="dxa"/>
              <w:left w:w="28" w:type="dxa"/>
              <w:bottom w:w="0" w:type="dxa"/>
              <w:right w:w="28" w:type="dxa"/>
            </w:tcMar>
          </w:tcPr>
          <w:p w:rsidR="00EB4C78" w:rsidRPr="00420F57" w:rsidRDefault="00950CED"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П</w:t>
            </w:r>
            <w:r w:rsidR="00EB4C78" w:rsidRPr="00420F57">
              <w:rPr>
                <w:rFonts w:ascii="Times New Roman" w:hAnsi="Times New Roman" w:cs="Times New Roman"/>
                <w:shd w:val="clear" w:color="auto" w:fill="FFFFFF"/>
              </w:rPr>
              <w:t xml:space="preserve">ри средней этажности жилой застройки </w:t>
            </w:r>
            <w:r w:rsidR="00EB4C78">
              <w:rPr>
                <w:rFonts w:ascii="Times New Roman" w:hAnsi="Times New Roman" w:cs="Times New Roman"/>
                <w:shd w:val="clear" w:color="auto" w:fill="FFFFFF"/>
              </w:rPr>
              <w:t xml:space="preserve">             </w:t>
            </w:r>
            <w:r w:rsidR="00EB4C78" w:rsidRPr="00420F57">
              <w:rPr>
                <w:rFonts w:ascii="Times New Roman" w:hAnsi="Times New Roman" w:cs="Times New Roman"/>
                <w:shd w:val="clear" w:color="auto" w:fill="FFFFFF"/>
              </w:rPr>
              <w:t>до 3 этажей (для застройки с участком)</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20</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EB4C78">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tcMar>
              <w:top w:w="0" w:type="dxa"/>
              <w:left w:w="28" w:type="dxa"/>
              <w:bottom w:w="0" w:type="dxa"/>
              <w:right w:w="28" w:type="dxa"/>
            </w:tcMar>
          </w:tcPr>
          <w:p w:rsidR="00EB4C78" w:rsidRPr="00420F57" w:rsidRDefault="00950CED"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О</w:t>
            </w:r>
            <w:r w:rsidR="00EB4C78" w:rsidRPr="00420F57">
              <w:rPr>
                <w:rFonts w:ascii="Times New Roman" w:hAnsi="Times New Roman" w:cs="Times New Roman"/>
                <w:shd w:val="clear" w:color="auto" w:fill="FFFFFF"/>
              </w:rPr>
              <w:t>т 4 до 8 этажей</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8</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EB4C78">
            <w:pPr>
              <w:ind w:firstLine="0"/>
              <w:jc w:val="center"/>
            </w:pPr>
            <w:r w:rsidRPr="00B07EEF">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EB4C78">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9 этажей и выше</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7</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70655D">
            <w:pPr>
              <w:spacing w:line="240" w:lineRule="auto"/>
              <w:ind w:firstLine="0"/>
              <w:jc w:val="center"/>
            </w:pPr>
            <w:r w:rsidRPr="00B07EEF">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D07A1D">
        <w:tc>
          <w:tcPr>
            <w:tcW w:w="1560" w:type="dxa"/>
            <w:vMerge w:val="restart"/>
            <w:shd w:val="clear" w:color="auto" w:fill="auto"/>
            <w:tcMar>
              <w:top w:w="0" w:type="dxa"/>
              <w:left w:w="28" w:type="dxa"/>
              <w:bottom w:w="0" w:type="dxa"/>
              <w:right w:w="28" w:type="dxa"/>
            </w:tcMar>
          </w:tcPr>
          <w:p w:rsidR="00EB4C78" w:rsidRPr="00420F57" w:rsidRDefault="00EB4C78" w:rsidP="00D07A1D">
            <w:pPr>
              <w:pStyle w:val="ConsPlusNormal"/>
              <w:ind w:firstLine="0"/>
              <w:jc w:val="center"/>
              <w:rPr>
                <w:rFonts w:ascii="Times New Roman" w:hAnsi="Times New Roman" w:cs="Times New Roman"/>
              </w:rPr>
            </w:pPr>
            <w:r w:rsidRPr="00420F57">
              <w:rPr>
                <w:rFonts w:ascii="Times New Roman" w:eastAsia="Calibri" w:hAnsi="Times New Roman" w:cs="Times New Roman"/>
              </w:rPr>
              <w:lastRenderedPageBreak/>
              <w:t>Площадь земельных участков, выделяемых около жилых домов на индивидуаль</w:t>
            </w:r>
            <w:r>
              <w:rPr>
                <w:rFonts w:ascii="Times New Roman" w:eastAsia="Calibri" w:hAnsi="Times New Roman" w:cs="Times New Roman"/>
              </w:rPr>
              <w:t>-</w:t>
            </w:r>
            <w:r w:rsidRPr="00420F57">
              <w:rPr>
                <w:rFonts w:ascii="Times New Roman" w:eastAsia="Calibri" w:hAnsi="Times New Roman" w:cs="Times New Roman"/>
              </w:rPr>
              <w:t>ный дом или квартиру</w:t>
            </w:r>
          </w:p>
        </w:tc>
        <w:tc>
          <w:tcPr>
            <w:tcW w:w="1729" w:type="dxa"/>
            <w:shd w:val="clear" w:color="auto" w:fill="auto"/>
            <w:tcMar>
              <w:top w:w="0" w:type="dxa"/>
              <w:left w:w="28" w:type="dxa"/>
              <w:bottom w:w="0" w:type="dxa"/>
              <w:right w:w="28" w:type="dxa"/>
            </w:tcMar>
          </w:tcPr>
          <w:p w:rsidR="00EB4C78" w:rsidRPr="00420F57" w:rsidRDefault="00950CED"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О</w:t>
            </w:r>
            <w:r w:rsidR="00EB4C78" w:rsidRPr="00420F57">
              <w:rPr>
                <w:rFonts w:ascii="Times New Roman" w:hAnsi="Times New Roman" w:cs="Times New Roman"/>
                <w:shd w:val="clear" w:color="auto" w:fill="FFFFFF"/>
              </w:rPr>
              <w:t>дно-, двухквартир</w:t>
            </w:r>
            <w:r w:rsidR="00EB4C78">
              <w:rPr>
                <w:rFonts w:ascii="Times New Roman" w:hAnsi="Times New Roman" w:cs="Times New Roman"/>
                <w:shd w:val="clear" w:color="auto" w:fill="FFFFFF"/>
              </w:rPr>
              <w:t>-</w:t>
            </w:r>
            <w:r w:rsidR="00EB4C78" w:rsidRPr="00420F57">
              <w:rPr>
                <w:rFonts w:ascii="Times New Roman" w:hAnsi="Times New Roman" w:cs="Times New Roman"/>
                <w:shd w:val="clear" w:color="auto" w:fill="FFFFFF"/>
              </w:rPr>
              <w:t>ные дома в застройке усадебного типа (включая площадь застройки)</w:t>
            </w:r>
          </w:p>
        </w:tc>
        <w:tc>
          <w:tcPr>
            <w:tcW w:w="1842"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0,04</w:t>
            </w:r>
          </w:p>
        </w:tc>
        <w:tc>
          <w:tcPr>
            <w:tcW w:w="1418" w:type="dxa"/>
            <w:vMerge w:val="restart"/>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eastAsia="Calibri" w:hAnsi="Times New Roman" w:cs="Times New Roman"/>
              </w:rPr>
              <w:t>Площадь земельных участков, выделяемых около жилых домов на индивидуа</w:t>
            </w:r>
            <w:r>
              <w:rPr>
                <w:rFonts w:ascii="Times New Roman" w:eastAsia="Calibri" w:hAnsi="Times New Roman" w:cs="Times New Roman"/>
              </w:rPr>
              <w:t>-</w:t>
            </w:r>
            <w:r w:rsidRPr="00420F57">
              <w:rPr>
                <w:rFonts w:ascii="Times New Roman" w:eastAsia="Calibri" w:hAnsi="Times New Roman" w:cs="Times New Roman"/>
              </w:rPr>
              <w:t>льный дом или квартиру, га</w:t>
            </w:r>
          </w:p>
        </w:tc>
        <w:tc>
          <w:tcPr>
            <w:tcW w:w="1701" w:type="dxa"/>
            <w:shd w:val="clear" w:color="auto" w:fill="auto"/>
            <w:tcMar>
              <w:top w:w="0" w:type="dxa"/>
              <w:left w:w="28" w:type="dxa"/>
              <w:bottom w:w="0" w:type="dxa"/>
              <w:right w:w="28" w:type="dxa"/>
            </w:tcMar>
          </w:tcPr>
          <w:p w:rsidR="00EB4C78" w:rsidRDefault="00EB4C78" w:rsidP="0070655D">
            <w:pPr>
              <w:spacing w:line="240" w:lineRule="auto"/>
              <w:ind w:firstLine="0"/>
              <w:jc w:val="center"/>
            </w:pPr>
            <w:r w:rsidRPr="00B07EEF">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51085">
        <w:tc>
          <w:tcPr>
            <w:tcW w:w="1560"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EB4C78" w:rsidRPr="00420F57" w:rsidRDefault="00950CED"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О</w:t>
            </w:r>
            <w:r w:rsidR="00EB4C78" w:rsidRPr="00420F57">
              <w:rPr>
                <w:rFonts w:ascii="Times New Roman" w:hAnsi="Times New Roman" w:cs="Times New Roman"/>
                <w:shd w:val="clear" w:color="auto" w:fill="FFFFFF"/>
              </w:rPr>
              <w:t>дно-, двух- или четырехквар</w:t>
            </w:r>
            <w:r w:rsidR="0070655D">
              <w:rPr>
                <w:rFonts w:ascii="Times New Roman" w:hAnsi="Times New Roman" w:cs="Times New Roman"/>
                <w:shd w:val="clear" w:color="auto" w:fill="FFFFFF"/>
              </w:rPr>
              <w:t>-</w:t>
            </w:r>
            <w:r w:rsidR="00EB4C78" w:rsidRPr="00420F57">
              <w:rPr>
                <w:rFonts w:ascii="Times New Roman" w:hAnsi="Times New Roman" w:cs="Times New Roman"/>
                <w:shd w:val="clear" w:color="auto" w:fill="FFFFFF"/>
              </w:rPr>
              <w:t>тирные дома в застройке коттеджного типа, в том числе в условиях реконструкции (включая площадь застройки)</w:t>
            </w:r>
          </w:p>
        </w:tc>
        <w:tc>
          <w:tcPr>
            <w:tcW w:w="1842"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0,02</w:t>
            </w:r>
          </w:p>
        </w:tc>
        <w:tc>
          <w:tcPr>
            <w:tcW w:w="1418"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EB4C78" w:rsidRDefault="00EB4C78" w:rsidP="0070655D">
            <w:pPr>
              <w:spacing w:line="240" w:lineRule="auto"/>
              <w:ind w:firstLine="0"/>
              <w:jc w:val="center"/>
            </w:pPr>
            <w:r w:rsidRPr="00B07EEF">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51085">
        <w:tc>
          <w:tcPr>
            <w:tcW w:w="1560"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EB4C78" w:rsidRPr="00420F57" w:rsidRDefault="00950CED"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М</w:t>
            </w:r>
            <w:r w:rsidR="00EB4C78" w:rsidRPr="00420F57">
              <w:rPr>
                <w:rFonts w:ascii="Times New Roman" w:hAnsi="Times New Roman" w:cs="Times New Roman"/>
                <w:shd w:val="clear" w:color="auto" w:fill="FFFFFF"/>
              </w:rPr>
              <w:t>ногоквартирные блокированные дома (без учета площади застройки)</w:t>
            </w:r>
          </w:p>
        </w:tc>
        <w:tc>
          <w:tcPr>
            <w:tcW w:w="1842"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0,006</w:t>
            </w:r>
          </w:p>
        </w:tc>
        <w:tc>
          <w:tcPr>
            <w:tcW w:w="1418"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EB4C78" w:rsidRDefault="00EB4C78" w:rsidP="0070655D">
            <w:pPr>
              <w:spacing w:line="240" w:lineRule="auto"/>
              <w:ind w:firstLine="0"/>
              <w:jc w:val="center"/>
            </w:pPr>
            <w:r w:rsidRPr="00000764">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51085">
        <w:tc>
          <w:tcPr>
            <w:tcW w:w="1560"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Многоквартир</w:t>
            </w:r>
            <w:r>
              <w:rPr>
                <w:rFonts w:ascii="Times New Roman" w:hAnsi="Times New Roman" w:cs="Times New Roman"/>
                <w:shd w:val="clear" w:color="auto" w:fill="FFFFFF"/>
              </w:rPr>
              <w:t>-</w:t>
            </w:r>
            <w:r w:rsidRPr="00420F57">
              <w:rPr>
                <w:rFonts w:ascii="Times New Roman" w:hAnsi="Times New Roman" w:cs="Times New Roman"/>
                <w:shd w:val="clear" w:color="auto" w:fill="FFFFFF"/>
              </w:rPr>
              <w:t>ные блокированные дома при применении плотной малоэтажной застройки, в том числе с 2-, 3-, 4-этажными домами сложной объемно-пространственной структуры (в т.</w:t>
            </w:r>
            <w:r>
              <w:rPr>
                <w:rFonts w:ascii="Times New Roman" w:hAnsi="Times New Roman" w:cs="Times New Roman"/>
                <w:shd w:val="clear" w:color="auto" w:fill="FFFFFF"/>
              </w:rPr>
              <w:t xml:space="preserve"> </w:t>
            </w:r>
            <w:r w:rsidRPr="00420F57">
              <w:rPr>
                <w:rFonts w:ascii="Times New Roman" w:hAnsi="Times New Roman" w:cs="Times New Roman"/>
                <w:shd w:val="clear" w:color="auto" w:fill="FFFFFF"/>
              </w:rPr>
              <w:t>ч. только для квартир первых этажей) (без учета площади застройки)</w:t>
            </w:r>
          </w:p>
        </w:tc>
        <w:tc>
          <w:tcPr>
            <w:tcW w:w="1842"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0,003</w:t>
            </w:r>
          </w:p>
        </w:tc>
        <w:tc>
          <w:tcPr>
            <w:tcW w:w="1418"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EB4C78" w:rsidRDefault="00EB4C78" w:rsidP="0070655D">
            <w:pPr>
              <w:spacing w:line="240" w:lineRule="auto"/>
              <w:ind w:firstLine="0"/>
              <w:jc w:val="center"/>
            </w:pPr>
            <w:r w:rsidRPr="00000764">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82244E">
        <w:tc>
          <w:tcPr>
            <w:tcW w:w="1560" w:type="dxa"/>
            <w:vMerge w:val="restart"/>
            <w:shd w:val="clear" w:color="auto" w:fill="auto"/>
            <w:tcMar>
              <w:top w:w="0" w:type="dxa"/>
              <w:left w:w="28" w:type="dxa"/>
              <w:bottom w:w="0" w:type="dxa"/>
              <w:right w:w="28" w:type="dxa"/>
            </w:tcMar>
          </w:tcPr>
          <w:p w:rsidR="00EB4C78" w:rsidRPr="00420F57" w:rsidRDefault="00EB4C78" w:rsidP="00D07A1D">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Коэффициент плотности застройки</w:t>
            </w:r>
          </w:p>
        </w:tc>
        <w:tc>
          <w:tcPr>
            <w:tcW w:w="1729" w:type="dxa"/>
            <w:shd w:val="clear" w:color="auto" w:fill="auto"/>
            <w:tcMar>
              <w:top w:w="0" w:type="dxa"/>
              <w:left w:w="28" w:type="dxa"/>
              <w:bottom w:w="0" w:type="dxa"/>
              <w:right w:w="28" w:type="dxa"/>
            </w:tcMar>
            <w:vAlign w:val="center"/>
          </w:tcPr>
          <w:p w:rsidR="00EB4C78" w:rsidRPr="00420F57" w:rsidRDefault="00EB4C78" w:rsidP="00EB4C78">
            <w:pPr>
              <w:pStyle w:val="formattext"/>
              <w:spacing w:before="0" w:beforeAutospacing="0" w:after="0" w:afterAutospacing="0"/>
              <w:jc w:val="center"/>
              <w:textAlignment w:val="baseline"/>
            </w:pPr>
            <w:r w:rsidRPr="00420F57">
              <w:t>Зона застройки многоэтажными жилыми домами</w:t>
            </w:r>
          </w:p>
        </w:tc>
        <w:tc>
          <w:tcPr>
            <w:tcW w:w="1842" w:type="dxa"/>
            <w:shd w:val="clear" w:color="auto" w:fill="auto"/>
            <w:tcMar>
              <w:top w:w="0" w:type="dxa"/>
              <w:left w:w="28" w:type="dxa"/>
              <w:bottom w:w="0" w:type="dxa"/>
              <w:right w:w="28" w:type="dxa"/>
            </w:tcMar>
          </w:tcPr>
          <w:p w:rsidR="00EB4C78" w:rsidRPr="00420F57" w:rsidRDefault="00EB4C78" w:rsidP="00EB4C78">
            <w:pPr>
              <w:pStyle w:val="formattext"/>
              <w:spacing w:before="0" w:beforeAutospacing="0" w:after="0" w:afterAutospacing="0"/>
              <w:jc w:val="center"/>
              <w:textAlignment w:val="baseline"/>
            </w:pPr>
            <w:r w:rsidRPr="00420F57">
              <w:t>0,9</w:t>
            </w:r>
          </w:p>
        </w:tc>
        <w:tc>
          <w:tcPr>
            <w:tcW w:w="1418" w:type="dxa"/>
            <w:vMerge w:val="restart"/>
            <w:shd w:val="clear" w:color="auto" w:fill="auto"/>
            <w:tcMar>
              <w:top w:w="0" w:type="dxa"/>
              <w:left w:w="28" w:type="dxa"/>
              <w:bottom w:w="0" w:type="dxa"/>
              <w:right w:w="28" w:type="dxa"/>
            </w:tcMar>
          </w:tcPr>
          <w:p w:rsidR="00EB4C78" w:rsidRPr="00420F57" w:rsidRDefault="00EB4C78" w:rsidP="00D07A1D">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 xml:space="preserve">Предельный </w:t>
            </w:r>
            <w:r w:rsidRPr="00420F57">
              <w:rPr>
                <w:rStyle w:val="searchresult"/>
                <w:rFonts w:ascii="Times New Roman" w:eastAsiaTheme="majorEastAsia" w:hAnsi="Times New Roman" w:cs="Times New Roman"/>
                <w:bdr w:val="none" w:sz="0" w:space="0" w:color="auto" w:frame="1"/>
              </w:rPr>
              <w:t>коэффици</w:t>
            </w:r>
            <w:r w:rsidR="00D07A1D">
              <w:rPr>
                <w:rStyle w:val="searchresult"/>
                <w:rFonts w:ascii="Times New Roman" w:eastAsiaTheme="majorEastAsia" w:hAnsi="Times New Roman" w:cs="Times New Roman"/>
                <w:bdr w:val="none" w:sz="0" w:space="0" w:color="auto" w:frame="1"/>
              </w:rPr>
              <w:t>-</w:t>
            </w:r>
            <w:r w:rsidRPr="00420F57">
              <w:rPr>
                <w:rStyle w:val="searchresult"/>
                <w:rFonts w:ascii="Times New Roman" w:eastAsiaTheme="majorEastAsia" w:hAnsi="Times New Roman" w:cs="Times New Roman"/>
                <w:bdr w:val="none" w:sz="0" w:space="0" w:color="auto" w:frame="1"/>
              </w:rPr>
              <w:t>ент</w:t>
            </w:r>
            <w:r w:rsidRPr="00420F57">
              <w:rPr>
                <w:rFonts w:ascii="Times New Roman" w:hAnsi="Times New Roman" w:cs="Times New Roman"/>
              </w:rPr>
              <w:t xml:space="preserve"> </w:t>
            </w:r>
            <w:r w:rsidRPr="00420F57">
              <w:rPr>
                <w:rStyle w:val="searchresult"/>
                <w:rFonts w:ascii="Times New Roman" w:eastAsiaTheme="majorEastAsia" w:hAnsi="Times New Roman" w:cs="Times New Roman"/>
                <w:bdr w:val="none" w:sz="0" w:space="0" w:color="auto" w:frame="1"/>
              </w:rPr>
              <w:t>плотн</w:t>
            </w:r>
            <w:r w:rsidRPr="00420F57">
              <w:rPr>
                <w:rFonts w:ascii="Times New Roman" w:hAnsi="Times New Roman" w:cs="Times New Roman"/>
                <w:shd w:val="clear" w:color="auto" w:fill="FFFFFF"/>
              </w:rPr>
              <w:t xml:space="preserve">ости </w:t>
            </w:r>
            <w:r w:rsidR="00D07A1D">
              <w:rPr>
                <w:rFonts w:ascii="Times New Roman" w:hAnsi="Times New Roman" w:cs="Times New Roman"/>
                <w:shd w:val="clear" w:color="auto" w:fill="FFFFFF"/>
              </w:rPr>
              <w:lastRenderedPageBreak/>
              <w:t>жилой застройки</w:t>
            </w:r>
          </w:p>
        </w:tc>
        <w:tc>
          <w:tcPr>
            <w:tcW w:w="1701" w:type="dxa"/>
            <w:shd w:val="clear" w:color="auto" w:fill="auto"/>
            <w:tcMar>
              <w:top w:w="0" w:type="dxa"/>
              <w:left w:w="28" w:type="dxa"/>
              <w:bottom w:w="0" w:type="dxa"/>
              <w:right w:w="28" w:type="dxa"/>
            </w:tcMar>
          </w:tcPr>
          <w:p w:rsidR="00EB4C78" w:rsidRDefault="00EB4C78" w:rsidP="0070655D">
            <w:pPr>
              <w:ind w:firstLine="0"/>
              <w:jc w:val="center"/>
            </w:pPr>
            <w:r w:rsidRPr="00000764">
              <w:lastRenderedPageBreak/>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D07A1D">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formattext"/>
              <w:spacing w:before="0" w:beforeAutospacing="0" w:after="0" w:afterAutospacing="0"/>
              <w:jc w:val="center"/>
              <w:textAlignment w:val="baseline"/>
            </w:pPr>
            <w:r w:rsidRPr="00420F57">
              <w:t>Зона застройки среднеэтаж</w:t>
            </w:r>
            <w:r>
              <w:t>-</w:t>
            </w:r>
            <w:r w:rsidRPr="00420F57">
              <w:t>ными жилыми домами</w:t>
            </w:r>
          </w:p>
        </w:tc>
        <w:tc>
          <w:tcPr>
            <w:tcW w:w="1842" w:type="dxa"/>
            <w:shd w:val="clear" w:color="auto" w:fill="auto"/>
            <w:tcMar>
              <w:top w:w="0" w:type="dxa"/>
              <w:left w:w="28" w:type="dxa"/>
              <w:bottom w:w="0" w:type="dxa"/>
              <w:right w:w="28" w:type="dxa"/>
            </w:tcMar>
          </w:tcPr>
          <w:p w:rsidR="0070655D" w:rsidRPr="00420F57" w:rsidRDefault="0070655D" w:rsidP="0070655D">
            <w:pPr>
              <w:pStyle w:val="formattext"/>
              <w:spacing w:before="0" w:beforeAutospacing="0" w:after="0" w:afterAutospacing="0"/>
              <w:jc w:val="center"/>
              <w:textAlignment w:val="baseline"/>
            </w:pPr>
            <w:r w:rsidRPr="00420F57">
              <w:t>0,7</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D07A1D">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formattext"/>
              <w:spacing w:before="0" w:beforeAutospacing="0" w:after="0" w:afterAutospacing="0"/>
              <w:jc w:val="center"/>
              <w:textAlignment w:val="baseline"/>
            </w:pPr>
            <w:r w:rsidRPr="00420F57">
              <w:t>Зона застройки малоэтажными жилыми домами</w:t>
            </w:r>
          </w:p>
        </w:tc>
        <w:tc>
          <w:tcPr>
            <w:tcW w:w="1842" w:type="dxa"/>
            <w:shd w:val="clear" w:color="auto" w:fill="auto"/>
            <w:tcMar>
              <w:top w:w="0" w:type="dxa"/>
              <w:left w:w="28" w:type="dxa"/>
              <w:bottom w:w="0" w:type="dxa"/>
              <w:right w:w="28" w:type="dxa"/>
            </w:tcMar>
          </w:tcPr>
          <w:p w:rsidR="0070655D" w:rsidRPr="00420F57" w:rsidRDefault="0070655D" w:rsidP="0070655D">
            <w:pPr>
              <w:pStyle w:val="formattext"/>
              <w:spacing w:before="0" w:beforeAutospacing="0" w:after="0" w:afterAutospacing="0"/>
              <w:jc w:val="center"/>
              <w:textAlignment w:val="baseline"/>
            </w:pPr>
            <w:r w:rsidRPr="00420F57">
              <w:t>0,5</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D07A1D">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formattext"/>
              <w:spacing w:before="0" w:beforeAutospacing="0" w:after="0" w:afterAutospacing="0"/>
              <w:jc w:val="center"/>
              <w:textAlignment w:val="baseline"/>
            </w:pPr>
            <w:r w:rsidRPr="00420F57">
              <w:t>Зона застройки блокированными жилыми домами</w:t>
            </w:r>
          </w:p>
        </w:tc>
        <w:tc>
          <w:tcPr>
            <w:tcW w:w="1842" w:type="dxa"/>
            <w:shd w:val="clear" w:color="auto" w:fill="auto"/>
            <w:tcMar>
              <w:top w:w="0" w:type="dxa"/>
              <w:left w:w="28" w:type="dxa"/>
              <w:bottom w:w="0" w:type="dxa"/>
              <w:right w:w="28" w:type="dxa"/>
            </w:tcMar>
          </w:tcPr>
          <w:p w:rsidR="0070655D" w:rsidRPr="00420F57" w:rsidRDefault="0070655D" w:rsidP="0070655D">
            <w:pPr>
              <w:pStyle w:val="formattext"/>
              <w:spacing w:before="0" w:beforeAutospacing="0" w:after="0" w:afterAutospacing="0"/>
              <w:jc w:val="center"/>
              <w:textAlignment w:val="baseline"/>
            </w:pPr>
            <w:r w:rsidRPr="00420F57">
              <w:t>0,7</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D07A1D">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formattext"/>
              <w:spacing w:before="0" w:beforeAutospacing="0" w:after="0" w:afterAutospacing="0"/>
              <w:jc w:val="center"/>
              <w:textAlignment w:val="baseline"/>
            </w:pPr>
            <w:r w:rsidRPr="00420F57">
              <w:t>Зона застройки индивидуальными жилыми домами</w:t>
            </w:r>
          </w:p>
        </w:tc>
        <w:tc>
          <w:tcPr>
            <w:tcW w:w="1842" w:type="dxa"/>
            <w:shd w:val="clear" w:color="auto" w:fill="auto"/>
            <w:tcMar>
              <w:top w:w="0" w:type="dxa"/>
              <w:left w:w="28" w:type="dxa"/>
              <w:bottom w:w="0" w:type="dxa"/>
              <w:right w:w="28" w:type="dxa"/>
            </w:tcMar>
          </w:tcPr>
          <w:p w:rsidR="0070655D" w:rsidRPr="00420F57" w:rsidRDefault="0070655D" w:rsidP="0070655D">
            <w:pPr>
              <w:pStyle w:val="formattext"/>
              <w:spacing w:before="0" w:beforeAutospacing="0" w:after="0" w:afterAutospacing="0"/>
              <w:jc w:val="center"/>
              <w:textAlignment w:val="baseline"/>
            </w:pPr>
            <w:r w:rsidRPr="00420F57">
              <w:t>0,7</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tcMar>
              <w:top w:w="0" w:type="dxa"/>
              <w:left w:w="28" w:type="dxa"/>
              <w:bottom w:w="0" w:type="dxa"/>
              <w:right w:w="28" w:type="dxa"/>
            </w:tcMar>
            <w:vAlign w:val="center"/>
          </w:tcPr>
          <w:p w:rsidR="0070655D" w:rsidRPr="00420F57" w:rsidRDefault="0070655D" w:rsidP="00D07A1D">
            <w:pPr>
              <w:spacing w:line="240" w:lineRule="auto"/>
              <w:ind w:firstLine="0"/>
              <w:jc w:val="center"/>
              <w:rPr>
                <w:szCs w:val="24"/>
              </w:rPr>
            </w:pPr>
            <w:r w:rsidRPr="00420F57">
              <w:rPr>
                <w:szCs w:val="24"/>
              </w:rPr>
              <w:t>Плотность населения</w:t>
            </w:r>
          </w:p>
        </w:tc>
        <w:tc>
          <w:tcPr>
            <w:tcW w:w="4989" w:type="dxa"/>
            <w:gridSpan w:val="3"/>
            <w:tcMar>
              <w:top w:w="0" w:type="dxa"/>
              <w:left w:w="28" w:type="dxa"/>
              <w:bottom w:w="0" w:type="dxa"/>
              <w:right w:w="28" w:type="dxa"/>
            </w:tcMar>
            <w:vAlign w:val="center"/>
          </w:tcPr>
          <w:p w:rsidR="0070655D" w:rsidRPr="00420F57" w:rsidRDefault="0070655D" w:rsidP="0070655D">
            <w:pPr>
              <w:spacing w:line="240" w:lineRule="auto"/>
              <w:ind w:firstLine="0"/>
              <w:jc w:val="center"/>
              <w:rPr>
                <w:szCs w:val="24"/>
              </w:rPr>
            </w:pPr>
            <w:r w:rsidRPr="00420F57">
              <w:rPr>
                <w:szCs w:val="24"/>
              </w:rPr>
              <w:t>Плотность населения (чел./га) при среднем размере семьи (чел.) представлена в приложении 3</w:t>
            </w:r>
          </w:p>
        </w:tc>
        <w:tc>
          <w:tcPr>
            <w:tcW w:w="1701" w:type="dxa"/>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Не устанавл</w:t>
            </w:r>
            <w:r>
              <w:rPr>
                <w:rFonts w:ascii="Times New Roman" w:hAnsi="Times New Roman" w:cs="Times New Roman"/>
              </w:rPr>
              <w:t>ива-ется</w:t>
            </w:r>
          </w:p>
        </w:tc>
        <w:tc>
          <w:tcPr>
            <w:tcW w:w="1417" w:type="dxa"/>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val="restart"/>
            <w:shd w:val="clear" w:color="auto" w:fill="auto"/>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r w:rsidRPr="00420F57">
              <w:rPr>
                <w:szCs w:val="24"/>
              </w:rPr>
              <w:t>Площадь площадок общего пользования различного функциональ</w:t>
            </w:r>
            <w:r w:rsidR="00D07A1D">
              <w:rPr>
                <w:szCs w:val="24"/>
              </w:rPr>
              <w:t>-</w:t>
            </w:r>
            <w:r w:rsidRPr="00420F57">
              <w:rPr>
                <w:szCs w:val="24"/>
              </w:rPr>
              <w:t>ного назначения</w:t>
            </w: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игр детей дошкольного и младшего школьного возраста</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2,5</w:t>
            </w:r>
          </w:p>
        </w:tc>
        <w:tc>
          <w:tcPr>
            <w:tcW w:w="1418" w:type="dxa"/>
            <w:vMerge w:val="restart"/>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eastAsia="Calibri" w:hAnsi="Times New Roman" w:cs="Times New Roman"/>
              </w:rPr>
            </w:pPr>
            <w:r w:rsidRPr="00420F57">
              <w:rPr>
                <w:rFonts w:ascii="Times New Roman" w:eastAsia="Calibri" w:hAnsi="Times New Roman" w:cs="Times New Roman"/>
              </w:rPr>
              <w:t>Площадь площадок общего пользования различного назначения,</w:t>
            </w:r>
          </w:p>
          <w:p w:rsidR="0070655D" w:rsidRPr="00420F57" w:rsidRDefault="0070655D" w:rsidP="0070655D">
            <w:pPr>
              <w:pStyle w:val="ConsPlusNormal"/>
              <w:ind w:firstLine="0"/>
              <w:jc w:val="center"/>
              <w:rPr>
                <w:rFonts w:ascii="Times New Roman" w:eastAsia="Calibri" w:hAnsi="Times New Roman" w:cs="Times New Roman"/>
              </w:rPr>
            </w:pPr>
            <w:r w:rsidRPr="00420F57">
              <w:rPr>
                <w:rFonts w:ascii="Times New Roman" w:eastAsia="Calibri" w:hAnsi="Times New Roman" w:cs="Times New Roman"/>
              </w:rPr>
              <w:t>м</w:t>
            </w:r>
            <w:r w:rsidRPr="00420F57">
              <w:rPr>
                <w:rFonts w:ascii="Times New Roman" w:eastAsia="Calibri" w:hAnsi="Times New Roman" w:cs="Times New Roman"/>
                <w:vertAlign w:val="superscript"/>
              </w:rPr>
              <w:t>2</w:t>
            </w:r>
            <w:r w:rsidRPr="00420F57">
              <w:rPr>
                <w:rFonts w:ascii="Times New Roman" w:eastAsia="Calibri" w:hAnsi="Times New Roman" w:cs="Times New Roman"/>
              </w:rPr>
              <w:t xml:space="preserve"> на </w:t>
            </w:r>
            <w:r w:rsidRPr="00420F57">
              <w:rPr>
                <w:rFonts w:ascii="Times New Roman" w:hAnsi="Times New Roman" w:cs="Times New Roman"/>
              </w:rPr>
              <w:t>100 м</w:t>
            </w:r>
            <w:r w:rsidRPr="00420F57">
              <w:rPr>
                <w:rFonts w:ascii="Times New Roman" w:hAnsi="Times New Roman" w:cs="Times New Roman"/>
                <w:vertAlign w:val="superscript"/>
              </w:rPr>
              <w:t>2</w:t>
            </w:r>
            <w:r w:rsidRPr="00420F57">
              <w:rPr>
                <w:rFonts w:ascii="Times New Roman" w:hAnsi="Times New Roman" w:cs="Times New Roman"/>
              </w:rPr>
              <w:t xml:space="preserve"> площади квартир</w:t>
            </w: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отдыха взрослого населения</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0,4</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rPr>
          <w:trHeight w:val="78"/>
        </w:trPr>
        <w:tc>
          <w:tcPr>
            <w:tcW w:w="1560" w:type="dxa"/>
            <w:vMerge/>
            <w:shd w:val="clear" w:color="auto" w:fill="auto"/>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занятий физкультурой и спортом</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7,5</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FF0000"/>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игр детей дошкольного и младшего школьного возраста</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20</w:t>
            </w:r>
          </w:p>
        </w:tc>
        <w:tc>
          <w:tcPr>
            <w:tcW w:w="1418" w:type="dxa"/>
            <w:vMerge w:val="restart"/>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eastAsia="Calibri" w:hAnsi="Times New Roman" w:cs="Times New Roman"/>
              </w:rPr>
            </w:pPr>
            <w:r w:rsidRPr="00420F57">
              <w:rPr>
                <w:rFonts w:ascii="Times New Roman" w:hAnsi="Times New Roman" w:cs="Times New Roman"/>
                <w:shd w:val="clear" w:color="auto" w:fill="FFFFFF"/>
              </w:rPr>
              <w:t>Минималь</w:t>
            </w:r>
            <w:r>
              <w:rPr>
                <w:rFonts w:ascii="Times New Roman" w:hAnsi="Times New Roman" w:cs="Times New Roman"/>
                <w:shd w:val="clear" w:color="auto" w:fill="FFFFFF"/>
              </w:rPr>
              <w:t>-</w:t>
            </w:r>
            <w:r w:rsidRPr="00420F57">
              <w:rPr>
                <w:rFonts w:ascii="Times New Roman" w:hAnsi="Times New Roman" w:cs="Times New Roman"/>
                <w:shd w:val="clear" w:color="auto" w:fill="FFFFFF"/>
              </w:rPr>
              <w:t>ный размер площадки, м</w:t>
            </w:r>
            <w:r w:rsidRPr="00420F57">
              <w:rPr>
                <w:rFonts w:ascii="Times New Roman" w:hAnsi="Times New Roman" w:cs="Times New Roman"/>
                <w:shd w:val="clear" w:color="auto" w:fill="FFFFFF"/>
                <w:vertAlign w:val="superscript"/>
              </w:rPr>
              <w:t>2</w:t>
            </w: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FF0000"/>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отдыха взрослого населения</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5</w:t>
            </w:r>
          </w:p>
        </w:tc>
        <w:tc>
          <w:tcPr>
            <w:tcW w:w="1418" w:type="dxa"/>
            <w:vMerge/>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FF0000"/>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занятий физкультурой и спортом</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40</w:t>
            </w:r>
          </w:p>
        </w:tc>
        <w:tc>
          <w:tcPr>
            <w:tcW w:w="1418" w:type="dxa"/>
            <w:vMerge/>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val="restart"/>
            <w:shd w:val="clear" w:color="auto" w:fill="auto"/>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r w:rsidRPr="00420F57">
              <w:rPr>
                <w:szCs w:val="24"/>
              </w:rPr>
              <w:t>Площадь земельных участков, предоставляе</w:t>
            </w:r>
            <w:r w:rsidR="00D07A1D">
              <w:rPr>
                <w:szCs w:val="24"/>
              </w:rPr>
              <w:t>-</w:t>
            </w:r>
            <w:r w:rsidRPr="00420F57">
              <w:rPr>
                <w:szCs w:val="24"/>
              </w:rPr>
              <w:t xml:space="preserve">мых гражданам в собственность для размещения </w:t>
            </w:r>
            <w:r w:rsidRPr="00420F57">
              <w:rPr>
                <w:szCs w:val="24"/>
              </w:rPr>
              <w:lastRenderedPageBreak/>
              <w:t>объектов жилищного строительства</w:t>
            </w: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lastRenderedPageBreak/>
              <w:t>Для индивидуального жилищного строительства</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300</w:t>
            </w:r>
          </w:p>
        </w:tc>
        <w:tc>
          <w:tcPr>
            <w:tcW w:w="1418" w:type="dxa"/>
            <w:vMerge w:val="restart"/>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eastAsia="Calibri" w:hAnsi="Times New Roman" w:cs="Times New Roman"/>
              </w:rPr>
              <w:t>Площадь земельных участков, предоставля</w:t>
            </w:r>
            <w:r>
              <w:rPr>
                <w:rFonts w:ascii="Times New Roman" w:eastAsia="Calibri" w:hAnsi="Times New Roman" w:cs="Times New Roman"/>
              </w:rPr>
              <w:t>-</w:t>
            </w:r>
            <w:r w:rsidRPr="00420F57">
              <w:rPr>
                <w:rFonts w:ascii="Times New Roman" w:eastAsia="Calibri" w:hAnsi="Times New Roman" w:cs="Times New Roman"/>
              </w:rPr>
              <w:t>емых гражданам в собствен</w:t>
            </w:r>
            <w:r>
              <w:rPr>
                <w:rFonts w:ascii="Times New Roman" w:eastAsia="Calibri" w:hAnsi="Times New Roman" w:cs="Times New Roman"/>
              </w:rPr>
              <w:t>-</w:t>
            </w:r>
            <w:r w:rsidRPr="00420F57">
              <w:rPr>
                <w:rFonts w:ascii="Times New Roman" w:eastAsia="Calibri" w:hAnsi="Times New Roman" w:cs="Times New Roman"/>
              </w:rPr>
              <w:t xml:space="preserve">ность для размещения </w:t>
            </w:r>
            <w:r w:rsidRPr="00420F57">
              <w:rPr>
                <w:rFonts w:ascii="Times New Roman" w:eastAsia="Calibri" w:hAnsi="Times New Roman" w:cs="Times New Roman"/>
              </w:rPr>
              <w:lastRenderedPageBreak/>
              <w:t>объек</w:t>
            </w:r>
            <w:r w:rsidRPr="00420F57">
              <w:rPr>
                <w:rFonts w:ascii="Times New Roman" w:hAnsi="Times New Roman" w:cs="Times New Roman"/>
              </w:rPr>
              <w:t>тов жилищного строитель</w:t>
            </w:r>
            <w:r>
              <w:rPr>
                <w:rFonts w:ascii="Times New Roman" w:hAnsi="Times New Roman" w:cs="Times New Roman"/>
              </w:rPr>
              <w:t>-</w:t>
            </w:r>
            <w:r w:rsidRPr="00420F57">
              <w:rPr>
                <w:rFonts w:ascii="Times New Roman" w:hAnsi="Times New Roman" w:cs="Times New Roman"/>
              </w:rPr>
              <w:t>ства, кв. м</w:t>
            </w: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lastRenderedPageBreak/>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70655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eastAsia="SimSun" w:hAnsi="Times New Roman" w:cs="Times New Roman"/>
                <w:lang w:eastAsia="zh-CN"/>
              </w:rPr>
              <w:t>Блокированная жилая застройка</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200</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bl>
    <w:p w:rsidR="00F61984" w:rsidRPr="002A6B60" w:rsidRDefault="00F61984" w:rsidP="006819DB">
      <w:pPr>
        <w:ind w:left="567" w:firstLine="0"/>
        <w:rPr>
          <w:sz w:val="28"/>
          <w:szCs w:val="28"/>
        </w:rPr>
      </w:pPr>
    </w:p>
    <w:p w:rsidR="009B65C2" w:rsidRDefault="00CE1980" w:rsidP="004B2FC0">
      <w:pPr>
        <w:pStyle w:val="S21"/>
      </w:pPr>
      <w:bookmarkStart w:id="6" w:name="_Toc106370705"/>
      <w:r>
        <w:t xml:space="preserve">1.2.1.2. </w:t>
      </w:r>
      <w:r w:rsidR="009B65C2" w:rsidRPr="00B029E3">
        <w:t xml:space="preserve">Расчетные показатели, устанавливаемые для объектов в области </w:t>
      </w:r>
      <w:r w:rsidR="005A40BE" w:rsidRPr="00B029E3">
        <w:t>автомобильных дорог местного значения</w:t>
      </w:r>
      <w:bookmarkEnd w:id="6"/>
    </w:p>
    <w:p w:rsidR="002A6B60" w:rsidRPr="00B029E3" w:rsidRDefault="002A6B60" w:rsidP="004B2FC0">
      <w:pPr>
        <w:pStyle w:val="S21"/>
      </w:pPr>
    </w:p>
    <w:p w:rsidR="00295086" w:rsidRDefault="00295086" w:rsidP="006A2DEC">
      <w:pPr>
        <w:keepNext/>
        <w:jc w:val="right"/>
        <w:rPr>
          <w:sz w:val="28"/>
          <w:szCs w:val="28"/>
        </w:rPr>
      </w:pPr>
      <w:r w:rsidRPr="00B029E3">
        <w:rPr>
          <w:sz w:val="28"/>
          <w:szCs w:val="28"/>
        </w:rPr>
        <w:t xml:space="preserve">Таблица </w:t>
      </w:r>
      <w:r w:rsidR="00454DF4" w:rsidRPr="00B029E3">
        <w:rPr>
          <w:rFonts w:eastAsia="Times New Roman"/>
          <w:sz w:val="28"/>
          <w:szCs w:val="28"/>
        </w:rPr>
        <w:t>1.</w:t>
      </w:r>
      <w:r w:rsidRPr="00B029E3">
        <w:rPr>
          <w:sz w:val="28"/>
          <w:szCs w:val="28"/>
        </w:rPr>
        <w:t>2</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417"/>
        <w:gridCol w:w="1418"/>
        <w:gridCol w:w="1417"/>
        <w:gridCol w:w="1418"/>
        <w:gridCol w:w="1417"/>
      </w:tblGrid>
      <w:tr w:rsidR="00B51085" w:rsidRPr="0082244E" w:rsidTr="00B51085">
        <w:tc>
          <w:tcPr>
            <w:tcW w:w="1304" w:type="dxa"/>
            <w:vMerge w:val="restart"/>
            <w:shd w:val="clear" w:color="auto" w:fill="auto"/>
            <w:tcMar>
              <w:top w:w="0" w:type="dxa"/>
              <w:left w:w="28" w:type="dxa"/>
              <w:bottom w:w="0" w:type="dxa"/>
              <w:right w:w="28" w:type="dxa"/>
            </w:tcMar>
          </w:tcPr>
          <w:p w:rsidR="00B51085" w:rsidRPr="0082244E" w:rsidRDefault="00B51085" w:rsidP="00EB4C78">
            <w:pPr>
              <w:pStyle w:val="ConsPlusNormal"/>
              <w:keepNext/>
              <w:ind w:firstLine="0"/>
              <w:jc w:val="center"/>
              <w:rPr>
                <w:rFonts w:ascii="Times New Roman" w:hAnsi="Times New Roman" w:cs="Times New Roman"/>
                <w:b/>
              </w:rPr>
            </w:pPr>
            <w:r w:rsidRPr="0082244E">
              <w:rPr>
                <w:rFonts w:ascii="Times New Roman" w:hAnsi="Times New Roman" w:cs="Times New Roman"/>
                <w:b/>
              </w:rPr>
              <w:t>Области нормиро</w:t>
            </w:r>
            <w:r>
              <w:rPr>
                <w:rFonts w:ascii="Times New Roman" w:hAnsi="Times New Roman" w:cs="Times New Roman"/>
                <w:b/>
              </w:rPr>
              <w:t>-</w:t>
            </w:r>
            <w:r w:rsidRPr="0082244E">
              <w:rPr>
                <w:rFonts w:ascii="Times New Roman" w:hAnsi="Times New Roman" w:cs="Times New Roman"/>
                <w:b/>
              </w:rPr>
              <w:t>вания</w:t>
            </w:r>
          </w:p>
        </w:tc>
        <w:tc>
          <w:tcPr>
            <w:tcW w:w="1276" w:type="dxa"/>
            <w:vMerge w:val="restart"/>
            <w:shd w:val="clear" w:color="auto" w:fill="auto"/>
            <w:tcMar>
              <w:top w:w="0" w:type="dxa"/>
              <w:left w:w="28" w:type="dxa"/>
              <w:bottom w:w="0" w:type="dxa"/>
              <w:right w:w="28" w:type="dxa"/>
            </w:tcMar>
          </w:tcPr>
          <w:p w:rsidR="00B51085" w:rsidRPr="0082244E" w:rsidRDefault="00B51085" w:rsidP="00EB4C78">
            <w:pPr>
              <w:pStyle w:val="ConsPlusNormal"/>
              <w:keepNext/>
              <w:ind w:firstLine="0"/>
              <w:jc w:val="center"/>
              <w:rPr>
                <w:rFonts w:ascii="Times New Roman" w:hAnsi="Times New Roman" w:cs="Times New Roman"/>
                <w:b/>
              </w:rPr>
            </w:pPr>
            <w:r w:rsidRPr="0082244E">
              <w:rPr>
                <w:rFonts w:ascii="Times New Roman" w:hAnsi="Times New Roman" w:cs="Times New Roman"/>
                <w:b/>
              </w:rPr>
              <w:t>Показа</w:t>
            </w:r>
            <w:r>
              <w:rPr>
                <w:rFonts w:ascii="Times New Roman" w:hAnsi="Times New Roman" w:cs="Times New Roman"/>
                <w:b/>
              </w:rPr>
              <w:t>-те</w:t>
            </w:r>
            <w:r w:rsidRPr="0082244E">
              <w:rPr>
                <w:rFonts w:ascii="Times New Roman" w:hAnsi="Times New Roman" w:cs="Times New Roman"/>
                <w:b/>
              </w:rPr>
              <w:t>ль (название)</w:t>
            </w:r>
          </w:p>
        </w:tc>
        <w:tc>
          <w:tcPr>
            <w:tcW w:w="1417" w:type="dxa"/>
            <w:vMerge w:val="restart"/>
            <w:shd w:val="clear" w:color="auto" w:fill="auto"/>
            <w:tcMar>
              <w:top w:w="0" w:type="dxa"/>
              <w:left w:w="28" w:type="dxa"/>
              <w:bottom w:w="0" w:type="dxa"/>
              <w:right w:w="28" w:type="dxa"/>
            </w:tcMar>
          </w:tcPr>
          <w:p w:rsidR="00B51085" w:rsidRPr="0082244E" w:rsidRDefault="00B51085" w:rsidP="00EB4C78">
            <w:pPr>
              <w:pStyle w:val="ConsPlusNormal"/>
              <w:keepNext/>
              <w:ind w:firstLine="0"/>
              <w:jc w:val="center"/>
              <w:rPr>
                <w:rFonts w:ascii="Times New Roman" w:hAnsi="Times New Roman" w:cs="Times New Roman"/>
                <w:b/>
              </w:rPr>
            </w:pPr>
            <w:r w:rsidRPr="0082244E">
              <w:rPr>
                <w:rFonts w:ascii="Times New Roman" w:hAnsi="Times New Roman" w:cs="Times New Roman"/>
                <w:b/>
              </w:rPr>
              <w:t>Перечень возможных объектов</w:t>
            </w:r>
          </w:p>
        </w:tc>
        <w:tc>
          <w:tcPr>
            <w:tcW w:w="5670" w:type="dxa"/>
            <w:gridSpan w:val="4"/>
            <w:shd w:val="clear" w:color="auto" w:fill="auto"/>
            <w:tcMar>
              <w:top w:w="0" w:type="dxa"/>
              <w:left w:w="28" w:type="dxa"/>
              <w:bottom w:w="0" w:type="dxa"/>
              <w:right w:w="28" w:type="dxa"/>
            </w:tcMar>
            <w:vAlign w:val="center"/>
          </w:tcPr>
          <w:p w:rsidR="00B51085" w:rsidRPr="0082244E" w:rsidRDefault="00B51085" w:rsidP="00EB4C78">
            <w:pPr>
              <w:pStyle w:val="ConsPlusNormal"/>
              <w:keepNext/>
              <w:ind w:firstLine="0"/>
              <w:jc w:val="center"/>
              <w:rPr>
                <w:rFonts w:ascii="Times New Roman" w:hAnsi="Times New Roman" w:cs="Times New Roman"/>
                <w:b/>
              </w:rPr>
            </w:pPr>
            <w:r w:rsidRPr="0082244E">
              <w:rPr>
                <w:rFonts w:ascii="Times New Roman" w:hAnsi="Times New Roman" w:cs="Times New Roman"/>
                <w:b/>
              </w:rPr>
              <w:t>Значение расчетного показателя</w:t>
            </w:r>
          </w:p>
        </w:tc>
      </w:tr>
      <w:tr w:rsidR="00B51085" w:rsidRPr="0082244E" w:rsidTr="00B51085">
        <w:tc>
          <w:tcPr>
            <w:tcW w:w="1304" w:type="dxa"/>
            <w:vMerge/>
            <w:shd w:val="clear" w:color="auto" w:fill="auto"/>
            <w:tcMar>
              <w:top w:w="0" w:type="dxa"/>
              <w:left w:w="28" w:type="dxa"/>
              <w:bottom w:w="0" w:type="dxa"/>
              <w:right w:w="28" w:type="dxa"/>
            </w:tcMar>
            <w:vAlign w:val="center"/>
          </w:tcPr>
          <w:p w:rsidR="00B51085" w:rsidRPr="0082244E" w:rsidRDefault="00B51085" w:rsidP="00EB4C78">
            <w:pPr>
              <w:pStyle w:val="ConsPlusNormal"/>
              <w:ind w:firstLine="0"/>
              <w:jc w:val="center"/>
              <w:rPr>
                <w:rFonts w:ascii="Times New Roman" w:hAnsi="Times New Roman" w:cs="Times New Roman"/>
                <w:b/>
              </w:rPr>
            </w:pPr>
          </w:p>
        </w:tc>
        <w:tc>
          <w:tcPr>
            <w:tcW w:w="1276" w:type="dxa"/>
            <w:vMerge/>
            <w:shd w:val="clear" w:color="auto" w:fill="auto"/>
            <w:tcMar>
              <w:top w:w="0" w:type="dxa"/>
              <w:left w:w="28" w:type="dxa"/>
              <w:bottom w:w="0" w:type="dxa"/>
              <w:right w:w="28" w:type="dxa"/>
            </w:tcMar>
            <w:vAlign w:val="center"/>
          </w:tcPr>
          <w:p w:rsidR="00B51085" w:rsidRPr="0082244E" w:rsidRDefault="00B51085" w:rsidP="00EB4C78">
            <w:pPr>
              <w:pStyle w:val="ConsPlusNormal"/>
              <w:ind w:firstLine="0"/>
              <w:jc w:val="center"/>
              <w:rPr>
                <w:rFonts w:ascii="Times New Roman" w:hAnsi="Times New Roman" w:cs="Times New Roman"/>
                <w:b/>
              </w:rPr>
            </w:pPr>
          </w:p>
        </w:tc>
        <w:tc>
          <w:tcPr>
            <w:tcW w:w="1417" w:type="dxa"/>
            <w:vMerge/>
            <w:shd w:val="clear" w:color="auto" w:fill="auto"/>
            <w:tcMar>
              <w:top w:w="0" w:type="dxa"/>
              <w:left w:w="28" w:type="dxa"/>
              <w:bottom w:w="0" w:type="dxa"/>
              <w:right w:w="28" w:type="dxa"/>
            </w:tcMar>
            <w:vAlign w:val="center"/>
          </w:tcPr>
          <w:p w:rsidR="00B51085" w:rsidRPr="0082244E" w:rsidRDefault="00B51085" w:rsidP="00EB4C78">
            <w:pPr>
              <w:pStyle w:val="ConsPlusNormal"/>
              <w:ind w:firstLine="0"/>
              <w:jc w:val="center"/>
              <w:rPr>
                <w:rFonts w:ascii="Times New Roman" w:hAnsi="Times New Roman" w:cs="Times New Roman"/>
                <w:b/>
              </w:rPr>
            </w:pPr>
          </w:p>
        </w:tc>
        <w:tc>
          <w:tcPr>
            <w:tcW w:w="1418" w:type="dxa"/>
            <w:shd w:val="clear" w:color="auto" w:fill="auto"/>
            <w:tcMar>
              <w:top w:w="0" w:type="dxa"/>
              <w:left w:w="28" w:type="dxa"/>
              <w:bottom w:w="0" w:type="dxa"/>
              <w:right w:w="28" w:type="dxa"/>
            </w:tcMar>
            <w:vAlign w:val="center"/>
          </w:tcPr>
          <w:p w:rsidR="00B51085" w:rsidRPr="0082244E" w:rsidRDefault="00B51085" w:rsidP="00EB4C78">
            <w:pPr>
              <w:pStyle w:val="ConsPlusNormal"/>
              <w:ind w:firstLine="0"/>
              <w:jc w:val="center"/>
              <w:rPr>
                <w:rFonts w:ascii="Times New Roman" w:hAnsi="Times New Roman" w:cs="Times New Roman"/>
                <w:b/>
              </w:rPr>
            </w:pPr>
            <w:r w:rsidRPr="0082244E">
              <w:rPr>
                <w:rFonts w:ascii="Times New Roman" w:hAnsi="Times New Roman" w:cs="Times New Roman"/>
                <w:b/>
              </w:rPr>
              <w:t>Показатель минималь</w:t>
            </w:r>
            <w:r>
              <w:rPr>
                <w:rFonts w:ascii="Times New Roman" w:hAnsi="Times New Roman" w:cs="Times New Roman"/>
                <w:b/>
              </w:rPr>
              <w:t>-</w:t>
            </w:r>
            <w:r w:rsidRPr="0082244E">
              <w:rPr>
                <w:rFonts w:ascii="Times New Roman" w:hAnsi="Times New Roman" w:cs="Times New Roman"/>
                <w:b/>
              </w:rPr>
              <w:t>ной обеспечен</w:t>
            </w:r>
            <w:r>
              <w:rPr>
                <w:rFonts w:ascii="Times New Roman" w:hAnsi="Times New Roman" w:cs="Times New Roman"/>
                <w:b/>
              </w:rPr>
              <w:t>-</w:t>
            </w:r>
            <w:r w:rsidRPr="0082244E">
              <w:rPr>
                <w:rFonts w:ascii="Times New Roman" w:hAnsi="Times New Roman" w:cs="Times New Roman"/>
                <w:b/>
              </w:rPr>
              <w:t>ности</w:t>
            </w:r>
          </w:p>
        </w:tc>
        <w:tc>
          <w:tcPr>
            <w:tcW w:w="1417" w:type="dxa"/>
            <w:shd w:val="clear" w:color="auto" w:fill="auto"/>
            <w:tcMar>
              <w:top w:w="0" w:type="dxa"/>
              <w:left w:w="28" w:type="dxa"/>
              <w:bottom w:w="0" w:type="dxa"/>
              <w:right w:w="28" w:type="dxa"/>
            </w:tcMar>
          </w:tcPr>
          <w:p w:rsidR="00B51085" w:rsidRPr="0082244E" w:rsidRDefault="00B51085" w:rsidP="00EB4C78">
            <w:pPr>
              <w:pStyle w:val="ConsPlusNormal"/>
              <w:ind w:firstLine="0"/>
              <w:jc w:val="center"/>
              <w:rPr>
                <w:rFonts w:ascii="Times New Roman" w:hAnsi="Times New Roman" w:cs="Times New Roman"/>
                <w:b/>
              </w:rPr>
            </w:pPr>
            <w:r w:rsidRPr="0082244E">
              <w:rPr>
                <w:rFonts w:ascii="Times New Roman" w:hAnsi="Times New Roman" w:cs="Times New Roman"/>
                <w:b/>
              </w:rPr>
              <w:t>Показатель, единица измерения</w:t>
            </w:r>
          </w:p>
        </w:tc>
        <w:tc>
          <w:tcPr>
            <w:tcW w:w="1418" w:type="dxa"/>
            <w:shd w:val="clear" w:color="auto" w:fill="auto"/>
            <w:tcMar>
              <w:top w:w="0" w:type="dxa"/>
              <w:left w:w="28" w:type="dxa"/>
              <w:bottom w:w="0" w:type="dxa"/>
              <w:right w:w="28" w:type="dxa"/>
            </w:tcMar>
          </w:tcPr>
          <w:p w:rsidR="00B51085" w:rsidRPr="0082244E" w:rsidRDefault="00B51085" w:rsidP="00EB4C78">
            <w:pPr>
              <w:pStyle w:val="ConsPlusNormal"/>
              <w:ind w:firstLine="0"/>
              <w:jc w:val="center"/>
              <w:rPr>
                <w:rFonts w:ascii="Times New Roman" w:hAnsi="Times New Roman" w:cs="Times New Roman"/>
                <w:b/>
              </w:rPr>
            </w:pPr>
            <w:r w:rsidRPr="0082244E">
              <w:rPr>
                <w:rFonts w:ascii="Times New Roman" w:hAnsi="Times New Roman" w:cs="Times New Roman"/>
                <w:b/>
              </w:rPr>
              <w:t>Показатель максималь</w:t>
            </w:r>
            <w:r>
              <w:rPr>
                <w:rFonts w:ascii="Times New Roman" w:hAnsi="Times New Roman" w:cs="Times New Roman"/>
                <w:b/>
              </w:rPr>
              <w:t>-</w:t>
            </w:r>
            <w:r w:rsidRPr="0082244E">
              <w:rPr>
                <w:rFonts w:ascii="Times New Roman" w:hAnsi="Times New Roman" w:cs="Times New Roman"/>
                <w:b/>
              </w:rPr>
              <w:t>ной доступности</w:t>
            </w:r>
          </w:p>
        </w:tc>
        <w:tc>
          <w:tcPr>
            <w:tcW w:w="1417" w:type="dxa"/>
            <w:shd w:val="clear" w:color="auto" w:fill="auto"/>
            <w:tcMar>
              <w:top w:w="0" w:type="dxa"/>
              <w:left w:w="28" w:type="dxa"/>
              <w:bottom w:w="0" w:type="dxa"/>
              <w:right w:w="28" w:type="dxa"/>
            </w:tcMar>
          </w:tcPr>
          <w:p w:rsidR="00B51085" w:rsidRPr="0082244E" w:rsidRDefault="00B51085" w:rsidP="00EB4C78">
            <w:pPr>
              <w:pStyle w:val="ConsPlusNormal"/>
              <w:ind w:firstLine="0"/>
              <w:jc w:val="center"/>
              <w:rPr>
                <w:rFonts w:ascii="Times New Roman" w:hAnsi="Times New Roman" w:cs="Times New Roman"/>
                <w:b/>
              </w:rPr>
            </w:pPr>
            <w:r w:rsidRPr="0082244E">
              <w:rPr>
                <w:rFonts w:ascii="Times New Roman" w:hAnsi="Times New Roman" w:cs="Times New Roman"/>
                <w:b/>
              </w:rPr>
              <w:t>Показатель, единица измерения</w:t>
            </w:r>
          </w:p>
        </w:tc>
      </w:tr>
    </w:tbl>
    <w:p w:rsidR="00B51085" w:rsidRPr="00B51085" w:rsidRDefault="00B51085" w:rsidP="006A2DEC">
      <w:pPr>
        <w:keepNext/>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417"/>
        <w:gridCol w:w="1418"/>
        <w:gridCol w:w="1417"/>
        <w:gridCol w:w="1418"/>
        <w:gridCol w:w="1417"/>
      </w:tblGrid>
      <w:tr w:rsidR="00B51085" w:rsidRPr="0082244E" w:rsidTr="00B51085">
        <w:trPr>
          <w:tblHeader/>
        </w:trPr>
        <w:tc>
          <w:tcPr>
            <w:tcW w:w="1304"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1</w:t>
            </w:r>
          </w:p>
        </w:tc>
        <w:tc>
          <w:tcPr>
            <w:tcW w:w="1276"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2</w:t>
            </w:r>
          </w:p>
        </w:tc>
        <w:tc>
          <w:tcPr>
            <w:tcW w:w="1417"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3</w:t>
            </w:r>
          </w:p>
        </w:tc>
        <w:tc>
          <w:tcPr>
            <w:tcW w:w="1418"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4</w:t>
            </w:r>
          </w:p>
        </w:tc>
        <w:tc>
          <w:tcPr>
            <w:tcW w:w="1417"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5</w:t>
            </w:r>
          </w:p>
        </w:tc>
        <w:tc>
          <w:tcPr>
            <w:tcW w:w="1418" w:type="dxa"/>
            <w:shd w:val="clear" w:color="auto" w:fill="auto"/>
            <w:tcMar>
              <w:top w:w="0" w:type="dxa"/>
              <w:left w:w="28" w:type="dxa"/>
              <w:bottom w:w="0" w:type="dxa"/>
              <w:right w:w="28" w:type="dxa"/>
            </w:tcMar>
          </w:tcPr>
          <w:p w:rsidR="00B51085" w:rsidRDefault="00B51085" w:rsidP="00B51085">
            <w:pPr>
              <w:pStyle w:val="ConsPlusNormal"/>
              <w:ind w:firstLine="0"/>
              <w:jc w:val="center"/>
              <w:rPr>
                <w:rFonts w:ascii="Times New Roman" w:hAnsi="Times New Roman" w:cs="Times New Roman"/>
              </w:rPr>
            </w:pPr>
            <w:r>
              <w:rPr>
                <w:rFonts w:ascii="Times New Roman" w:hAnsi="Times New Roman" w:cs="Times New Roman"/>
              </w:rPr>
              <w:t>6</w:t>
            </w:r>
          </w:p>
        </w:tc>
        <w:tc>
          <w:tcPr>
            <w:tcW w:w="1417"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7</w:t>
            </w:r>
          </w:p>
        </w:tc>
      </w:tr>
      <w:tr w:rsidR="00A21EBC" w:rsidRPr="0082244E" w:rsidTr="00996870">
        <w:tc>
          <w:tcPr>
            <w:tcW w:w="1304"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Pr>
                <w:rFonts w:ascii="Times New Roman" w:hAnsi="Times New Roman" w:cs="Times New Roman"/>
              </w:rPr>
              <w:t>-</w:t>
            </w:r>
            <w:r w:rsidRPr="0082244E">
              <w:rPr>
                <w:rFonts w:ascii="Times New Roman" w:hAnsi="Times New Roman" w:cs="Times New Roman"/>
              </w:rPr>
              <w:t>ность населения автомоби</w:t>
            </w:r>
            <w:r>
              <w:rPr>
                <w:rFonts w:ascii="Times New Roman" w:hAnsi="Times New Roman" w:cs="Times New Roman"/>
              </w:rPr>
              <w:t>-</w:t>
            </w:r>
            <w:r w:rsidRPr="0082244E">
              <w:rPr>
                <w:rFonts w:ascii="Times New Roman" w:hAnsi="Times New Roman" w:cs="Times New Roman"/>
              </w:rPr>
              <w:t>льными дорогами местного значения общего пользова</w:t>
            </w:r>
            <w:r>
              <w:rPr>
                <w:rFonts w:ascii="Times New Roman" w:hAnsi="Times New Roman" w:cs="Times New Roman"/>
              </w:rPr>
              <w:t>-</w:t>
            </w:r>
            <w:r w:rsidRPr="0082244E">
              <w:rPr>
                <w:rFonts w:ascii="Times New Roman" w:hAnsi="Times New Roman" w:cs="Times New Roman"/>
              </w:rPr>
              <w:t>ния</w:t>
            </w:r>
          </w:p>
        </w:tc>
        <w:tc>
          <w:tcPr>
            <w:tcW w:w="1276" w:type="dxa"/>
            <w:vMerge w:val="restart"/>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Плотность сети автодорог местного значения</w:t>
            </w:r>
          </w:p>
        </w:tc>
        <w:tc>
          <w:tcPr>
            <w:tcW w:w="1417"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Автомоби</w:t>
            </w:r>
            <w:r>
              <w:rPr>
                <w:rFonts w:ascii="Times New Roman" w:hAnsi="Times New Roman" w:cs="Times New Roman"/>
              </w:rPr>
              <w:t>-</w:t>
            </w:r>
            <w:r w:rsidRPr="0082244E">
              <w:rPr>
                <w:rFonts w:ascii="Times New Roman" w:hAnsi="Times New Roman" w:cs="Times New Roman"/>
              </w:rPr>
              <w:t>льные дороги местного значения</w:t>
            </w:r>
          </w:p>
        </w:tc>
        <w:tc>
          <w:tcPr>
            <w:tcW w:w="1418"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0,12</w:t>
            </w:r>
          </w:p>
        </w:tc>
        <w:tc>
          <w:tcPr>
            <w:tcW w:w="1417"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Плотность автодорог местного значения, км/кв. км площади муниципаль</w:t>
            </w:r>
            <w:r>
              <w:rPr>
                <w:rFonts w:ascii="Times New Roman" w:hAnsi="Times New Roman" w:cs="Times New Roman"/>
              </w:rPr>
              <w:t>-</w:t>
            </w:r>
            <w:r w:rsidRPr="0082244E">
              <w:rPr>
                <w:rFonts w:ascii="Times New Roman" w:hAnsi="Times New Roman" w:cs="Times New Roman"/>
              </w:rPr>
              <w:t>ного образования</w:t>
            </w:r>
          </w:p>
        </w:tc>
        <w:tc>
          <w:tcPr>
            <w:tcW w:w="1418"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A21EBC" w:rsidRPr="0082244E" w:rsidTr="00996870">
        <w:tc>
          <w:tcPr>
            <w:tcW w:w="1304"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Pr>
                <w:rFonts w:ascii="Times New Roman" w:hAnsi="Times New Roman" w:cs="Times New Roman"/>
              </w:rPr>
              <w:t>-</w:t>
            </w:r>
            <w:r w:rsidRPr="0082244E">
              <w:rPr>
                <w:rFonts w:ascii="Times New Roman" w:hAnsi="Times New Roman" w:cs="Times New Roman"/>
              </w:rPr>
              <w:t>ность населения автомобильными дорогами местного значения общего пользова</w:t>
            </w:r>
            <w:r>
              <w:rPr>
                <w:rFonts w:ascii="Times New Roman" w:hAnsi="Times New Roman" w:cs="Times New Roman"/>
              </w:rPr>
              <w:t>-</w:t>
            </w:r>
            <w:r w:rsidRPr="0082244E">
              <w:rPr>
                <w:rFonts w:ascii="Times New Roman" w:hAnsi="Times New Roman" w:cs="Times New Roman"/>
              </w:rPr>
              <w:t>ния</w:t>
            </w:r>
          </w:p>
        </w:tc>
        <w:tc>
          <w:tcPr>
            <w:tcW w:w="1276" w:type="dxa"/>
            <w:vMerge/>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Автомобильные дороги</w:t>
            </w:r>
            <w:r>
              <w:rPr>
                <w:rFonts w:ascii="Times New Roman" w:hAnsi="Times New Roman" w:cs="Times New Roman"/>
              </w:rPr>
              <w:t xml:space="preserve">   </w:t>
            </w:r>
            <w:r w:rsidRPr="0082244E">
              <w:rPr>
                <w:rFonts w:ascii="Times New Roman" w:hAnsi="Times New Roman" w:cs="Times New Roman"/>
              </w:rPr>
              <w:t xml:space="preserve"> с твердым покрытием</w:t>
            </w:r>
          </w:p>
        </w:tc>
        <w:tc>
          <w:tcPr>
            <w:tcW w:w="1418"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75</w:t>
            </w:r>
          </w:p>
        </w:tc>
        <w:tc>
          <w:tcPr>
            <w:tcW w:w="1417"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Доля автодорог с твердым покрытием всех категорий в общей протяжен</w:t>
            </w:r>
            <w:r>
              <w:rPr>
                <w:rFonts w:ascii="Times New Roman" w:hAnsi="Times New Roman" w:cs="Times New Roman"/>
              </w:rPr>
              <w:t>-</w:t>
            </w:r>
            <w:r w:rsidRPr="0082244E">
              <w:rPr>
                <w:rFonts w:ascii="Times New Roman" w:hAnsi="Times New Roman" w:cs="Times New Roman"/>
              </w:rPr>
              <w:t>ности автодорог, %</w:t>
            </w:r>
          </w:p>
        </w:tc>
        <w:tc>
          <w:tcPr>
            <w:tcW w:w="1418"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shd w:val="clear" w:color="auto" w:fill="auto"/>
            <w:tcMar>
              <w:top w:w="0" w:type="dxa"/>
              <w:left w:w="28" w:type="dxa"/>
              <w:bottom w:w="0" w:type="dxa"/>
              <w:right w:w="28" w:type="dxa"/>
            </w:tcMar>
          </w:tcPr>
          <w:p w:rsidR="00A21EBC" w:rsidRPr="0082244E" w:rsidRDefault="00A21EBC"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584A7F" w:rsidRPr="0082244E" w:rsidTr="00996870">
        <w:tc>
          <w:tcPr>
            <w:tcW w:w="1304" w:type="dxa"/>
            <w:shd w:val="clear" w:color="auto" w:fill="auto"/>
            <w:tcMar>
              <w:top w:w="0" w:type="dxa"/>
              <w:left w:w="28" w:type="dxa"/>
              <w:bottom w:w="0" w:type="dxa"/>
              <w:right w:w="28" w:type="dxa"/>
            </w:tcMar>
          </w:tcPr>
          <w:p w:rsidR="00295086" w:rsidRPr="0082244E" w:rsidRDefault="006A0550"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Параметры улиц и дорог</w:t>
            </w:r>
          </w:p>
        </w:tc>
        <w:tc>
          <w:tcPr>
            <w:tcW w:w="1276" w:type="dxa"/>
            <w:shd w:val="clear" w:color="auto" w:fill="auto"/>
            <w:tcMar>
              <w:top w:w="0" w:type="dxa"/>
              <w:left w:w="28" w:type="dxa"/>
              <w:bottom w:w="0" w:type="dxa"/>
              <w:right w:w="28" w:type="dxa"/>
            </w:tcMar>
          </w:tcPr>
          <w:p w:rsidR="00295086" w:rsidRPr="0082244E" w:rsidRDefault="006A0550" w:rsidP="00996870">
            <w:pPr>
              <w:pStyle w:val="ConsPlusNormal"/>
              <w:ind w:firstLine="0"/>
              <w:jc w:val="center"/>
              <w:rPr>
                <w:rFonts w:ascii="Times New Roman" w:hAnsi="Times New Roman" w:cs="Times New Roman"/>
              </w:rPr>
            </w:pPr>
            <w:r w:rsidRPr="0082244E">
              <w:rPr>
                <w:rFonts w:ascii="Times New Roman" w:hAnsi="Times New Roman" w:cs="Times New Roman"/>
              </w:rPr>
              <w:t>Параметры автомоби</w:t>
            </w:r>
            <w:r w:rsidR="0043355C">
              <w:rPr>
                <w:rFonts w:ascii="Times New Roman" w:hAnsi="Times New Roman" w:cs="Times New Roman"/>
              </w:rPr>
              <w:t>-</w:t>
            </w:r>
            <w:r w:rsidRPr="0082244E">
              <w:rPr>
                <w:rFonts w:ascii="Times New Roman" w:hAnsi="Times New Roman" w:cs="Times New Roman"/>
              </w:rPr>
              <w:t>льных дорог в зависимо</w:t>
            </w:r>
            <w:r w:rsidR="00D07A1D">
              <w:rPr>
                <w:rFonts w:ascii="Times New Roman" w:hAnsi="Times New Roman" w:cs="Times New Roman"/>
              </w:rPr>
              <w:t>-</w:t>
            </w:r>
            <w:r w:rsidRPr="0082244E">
              <w:rPr>
                <w:rFonts w:ascii="Times New Roman" w:hAnsi="Times New Roman" w:cs="Times New Roman"/>
              </w:rPr>
              <w:t>сти от категории и  основного назначения дорог и улиц</w:t>
            </w:r>
          </w:p>
        </w:tc>
        <w:tc>
          <w:tcPr>
            <w:tcW w:w="1417" w:type="dxa"/>
            <w:shd w:val="clear" w:color="auto" w:fill="auto"/>
            <w:tcMar>
              <w:top w:w="0" w:type="dxa"/>
              <w:left w:w="28" w:type="dxa"/>
              <w:bottom w:w="0" w:type="dxa"/>
              <w:right w:w="28" w:type="dxa"/>
            </w:tcMar>
          </w:tcPr>
          <w:p w:rsidR="00295086" w:rsidRPr="0082244E" w:rsidRDefault="00295086" w:rsidP="0045791D">
            <w:pPr>
              <w:pStyle w:val="ConsPlusNormal"/>
              <w:ind w:firstLine="0"/>
              <w:jc w:val="center"/>
              <w:rPr>
                <w:rFonts w:ascii="Times New Roman" w:hAnsi="Times New Roman" w:cs="Times New Roman"/>
              </w:rPr>
            </w:pPr>
            <w:r w:rsidRPr="0082244E">
              <w:rPr>
                <w:rFonts w:ascii="Times New Roman" w:hAnsi="Times New Roman" w:cs="Times New Roman"/>
              </w:rPr>
              <w:t>Улицы, автомобиль</w:t>
            </w:r>
            <w:r w:rsidR="00B51085">
              <w:rPr>
                <w:rFonts w:ascii="Times New Roman" w:hAnsi="Times New Roman" w:cs="Times New Roman"/>
              </w:rPr>
              <w:t>-</w:t>
            </w:r>
            <w:r w:rsidRPr="0082244E">
              <w:rPr>
                <w:rFonts w:ascii="Times New Roman" w:hAnsi="Times New Roman" w:cs="Times New Roman"/>
              </w:rPr>
              <w:t>ные дороги</w:t>
            </w:r>
          </w:p>
        </w:tc>
        <w:tc>
          <w:tcPr>
            <w:tcW w:w="1418" w:type="dxa"/>
            <w:shd w:val="clear" w:color="auto" w:fill="auto"/>
            <w:tcMar>
              <w:top w:w="0" w:type="dxa"/>
              <w:left w:w="28" w:type="dxa"/>
              <w:bottom w:w="0" w:type="dxa"/>
              <w:right w:w="28" w:type="dxa"/>
            </w:tcMar>
          </w:tcPr>
          <w:p w:rsidR="00295086" w:rsidRPr="0082244E" w:rsidRDefault="006A0550" w:rsidP="00996870">
            <w:pPr>
              <w:pStyle w:val="ConsPlusNormal"/>
              <w:ind w:firstLine="0"/>
              <w:jc w:val="center"/>
              <w:rPr>
                <w:rFonts w:ascii="Times New Roman" w:hAnsi="Times New Roman" w:cs="Times New Roman"/>
              </w:rPr>
            </w:pPr>
            <w:r w:rsidRPr="0082244E">
              <w:rPr>
                <w:rFonts w:ascii="Times New Roman" w:hAnsi="Times New Roman" w:cs="Times New Roman"/>
              </w:rPr>
              <w:t>Классифика</w:t>
            </w:r>
            <w:r w:rsidR="00B51085">
              <w:rPr>
                <w:rFonts w:ascii="Times New Roman" w:hAnsi="Times New Roman" w:cs="Times New Roman"/>
              </w:rPr>
              <w:t>-</w:t>
            </w:r>
            <w:r w:rsidRPr="0082244E">
              <w:rPr>
                <w:rFonts w:ascii="Times New Roman" w:hAnsi="Times New Roman" w:cs="Times New Roman"/>
              </w:rPr>
              <w:t>ция улиц и дорог, исходя из функциона</w:t>
            </w:r>
            <w:r w:rsidR="0043355C">
              <w:rPr>
                <w:rFonts w:ascii="Times New Roman" w:hAnsi="Times New Roman" w:cs="Times New Roman"/>
              </w:rPr>
              <w:t>-</w:t>
            </w:r>
            <w:r w:rsidRPr="0082244E">
              <w:rPr>
                <w:rFonts w:ascii="Times New Roman" w:hAnsi="Times New Roman" w:cs="Times New Roman"/>
              </w:rPr>
              <w:t>льного назначения, скоростей движения и состава потока</w:t>
            </w:r>
            <w:r w:rsidR="004764B1" w:rsidRPr="0082244E">
              <w:rPr>
                <w:rFonts w:ascii="Times New Roman" w:hAnsi="Times New Roman" w:cs="Times New Roman"/>
              </w:rPr>
              <w:t xml:space="preserve"> </w:t>
            </w:r>
            <w:r w:rsidRPr="0082244E">
              <w:rPr>
                <w:rFonts w:ascii="Times New Roman" w:hAnsi="Times New Roman" w:cs="Times New Roman"/>
              </w:rPr>
              <w:t xml:space="preserve">приведены в </w:t>
            </w:r>
            <w:r w:rsidRPr="0082244E">
              <w:rPr>
                <w:rFonts w:ascii="Times New Roman" w:hAnsi="Times New Roman" w:cs="Times New Roman"/>
              </w:rPr>
              <w:lastRenderedPageBreak/>
              <w:t xml:space="preserve">Приложении </w:t>
            </w:r>
            <w:r w:rsidR="007858E0" w:rsidRPr="0082244E">
              <w:rPr>
                <w:rFonts w:ascii="Times New Roman" w:hAnsi="Times New Roman" w:cs="Times New Roman"/>
              </w:rPr>
              <w:t>4</w:t>
            </w:r>
          </w:p>
        </w:tc>
        <w:tc>
          <w:tcPr>
            <w:tcW w:w="1417" w:type="dxa"/>
            <w:shd w:val="clear" w:color="auto" w:fill="auto"/>
            <w:tcMar>
              <w:top w:w="0" w:type="dxa"/>
              <w:left w:w="28" w:type="dxa"/>
              <w:bottom w:w="0" w:type="dxa"/>
              <w:right w:w="28" w:type="dxa"/>
            </w:tcMar>
          </w:tcPr>
          <w:p w:rsidR="00295086" w:rsidRPr="0082244E" w:rsidRDefault="006A0550" w:rsidP="00996870">
            <w:pPr>
              <w:pStyle w:val="ConsPlusNormal"/>
              <w:ind w:firstLine="0"/>
              <w:jc w:val="center"/>
              <w:rPr>
                <w:rFonts w:ascii="Times New Roman" w:hAnsi="Times New Roman" w:cs="Times New Roman"/>
              </w:rPr>
            </w:pPr>
            <w:r w:rsidRPr="0082244E">
              <w:rPr>
                <w:rFonts w:ascii="Times New Roman" w:hAnsi="Times New Roman" w:cs="Times New Roman"/>
              </w:rPr>
              <w:lastRenderedPageBreak/>
              <w:t>Параметры автомобиль</w:t>
            </w:r>
            <w:r w:rsidR="0043355C">
              <w:rPr>
                <w:rFonts w:ascii="Times New Roman" w:hAnsi="Times New Roman" w:cs="Times New Roman"/>
              </w:rPr>
              <w:t>-</w:t>
            </w:r>
            <w:r w:rsidRPr="0082244E">
              <w:rPr>
                <w:rFonts w:ascii="Times New Roman" w:hAnsi="Times New Roman" w:cs="Times New Roman"/>
              </w:rPr>
              <w:t>ных дорог в зависимости от категории и  основного назначения дорог и улиц</w:t>
            </w:r>
          </w:p>
        </w:tc>
        <w:tc>
          <w:tcPr>
            <w:tcW w:w="1418" w:type="dxa"/>
            <w:shd w:val="clear" w:color="auto" w:fill="auto"/>
            <w:tcMar>
              <w:top w:w="0" w:type="dxa"/>
              <w:left w:w="28" w:type="dxa"/>
              <w:bottom w:w="0" w:type="dxa"/>
              <w:right w:w="28" w:type="dxa"/>
            </w:tcMar>
          </w:tcPr>
          <w:p w:rsidR="00295086" w:rsidRPr="0082244E" w:rsidRDefault="00295086" w:rsidP="00996870">
            <w:pPr>
              <w:pStyle w:val="ConsPlusNormal"/>
              <w:ind w:firstLine="0"/>
              <w:jc w:val="center"/>
              <w:rPr>
                <w:rFonts w:ascii="Times New Roman" w:hAnsi="Times New Roman" w:cs="Times New Roman"/>
              </w:rPr>
            </w:pPr>
            <w:r w:rsidRPr="0082244E">
              <w:rPr>
                <w:rFonts w:ascii="Times New Roman" w:hAnsi="Times New Roman" w:cs="Times New Roman"/>
              </w:rPr>
              <w:t>5 минут</w:t>
            </w:r>
          </w:p>
        </w:tc>
        <w:tc>
          <w:tcPr>
            <w:tcW w:w="1417" w:type="dxa"/>
            <w:shd w:val="clear" w:color="auto" w:fill="auto"/>
            <w:tcMar>
              <w:top w:w="0" w:type="dxa"/>
              <w:left w:w="28" w:type="dxa"/>
              <w:bottom w:w="0" w:type="dxa"/>
              <w:right w:w="28" w:type="dxa"/>
            </w:tcMar>
          </w:tcPr>
          <w:p w:rsidR="00295086" w:rsidRPr="0082244E" w:rsidRDefault="00295086" w:rsidP="00996870">
            <w:pPr>
              <w:pStyle w:val="ConsPlusNormal"/>
              <w:ind w:firstLine="0"/>
              <w:jc w:val="center"/>
              <w:rPr>
                <w:rFonts w:ascii="Times New Roman" w:hAnsi="Times New Roman" w:cs="Times New Roman"/>
              </w:rPr>
            </w:pPr>
            <w:r w:rsidRPr="0082244E">
              <w:rPr>
                <w:rFonts w:ascii="Times New Roman" w:hAnsi="Times New Roman" w:cs="Times New Roman"/>
              </w:rPr>
              <w:t>Время пешей доступно</w:t>
            </w:r>
            <w:r w:rsidR="0043355C">
              <w:rPr>
                <w:rFonts w:ascii="Times New Roman" w:hAnsi="Times New Roman" w:cs="Times New Roman"/>
              </w:rPr>
              <w:t>-</w:t>
            </w:r>
            <w:r w:rsidRPr="0082244E">
              <w:rPr>
                <w:rFonts w:ascii="Times New Roman" w:hAnsi="Times New Roman" w:cs="Times New Roman"/>
              </w:rPr>
              <w:t>сти от подъезда/вы</w:t>
            </w:r>
            <w:r w:rsidR="00B51085">
              <w:rPr>
                <w:rFonts w:ascii="Times New Roman" w:hAnsi="Times New Roman" w:cs="Times New Roman"/>
              </w:rPr>
              <w:t>-</w:t>
            </w:r>
            <w:r w:rsidRPr="0082244E">
              <w:rPr>
                <w:rFonts w:ascii="Times New Roman" w:hAnsi="Times New Roman" w:cs="Times New Roman"/>
              </w:rPr>
              <w:t>хода с участка до элемента уличной сети, мин</w:t>
            </w:r>
          </w:p>
        </w:tc>
      </w:tr>
      <w:tr w:rsidR="0082727D" w:rsidRPr="0082244E" w:rsidTr="00996870">
        <w:tc>
          <w:tcPr>
            <w:tcW w:w="1304" w:type="dxa"/>
            <w:vMerge w:val="restart"/>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shd w:val="clear" w:color="auto" w:fill="FFFFFF"/>
              </w:rPr>
            </w:pPr>
            <w:r w:rsidRPr="0082244E">
              <w:rPr>
                <w:rFonts w:ascii="Times New Roman" w:hAnsi="Times New Roman" w:cs="Times New Roman"/>
                <w:shd w:val="clear" w:color="auto" w:fill="FFFFFF"/>
              </w:rPr>
              <w:lastRenderedPageBreak/>
              <w:t>Боковые проезды</w:t>
            </w:r>
          </w:p>
        </w:tc>
        <w:tc>
          <w:tcPr>
            <w:tcW w:w="1276" w:type="dxa"/>
            <w:vMerge w:val="restart"/>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Ширина боковых проездов</w:t>
            </w:r>
          </w:p>
        </w:tc>
        <w:tc>
          <w:tcPr>
            <w:tcW w:w="1417" w:type="dxa"/>
            <w:shd w:val="clear" w:color="auto" w:fill="auto"/>
            <w:tcMar>
              <w:top w:w="0" w:type="dxa"/>
              <w:left w:w="28" w:type="dxa"/>
              <w:bottom w:w="0" w:type="dxa"/>
              <w:right w:w="28" w:type="dxa"/>
            </w:tcMar>
          </w:tcPr>
          <w:p w:rsidR="0082727D" w:rsidRPr="0082244E" w:rsidRDefault="0043355C" w:rsidP="00996870">
            <w:pPr>
              <w:pStyle w:val="ConsPlusNormal"/>
              <w:ind w:firstLine="0"/>
              <w:jc w:val="center"/>
              <w:rPr>
                <w:rFonts w:ascii="Times New Roman" w:hAnsi="Times New Roman" w:cs="Times New Roman"/>
              </w:rPr>
            </w:pPr>
            <w:r>
              <w:rPr>
                <w:rFonts w:ascii="Times New Roman" w:hAnsi="Times New Roman" w:cs="Times New Roman"/>
              </w:rPr>
              <w:t>П</w:t>
            </w:r>
            <w:r w:rsidR="0082727D" w:rsidRPr="0082244E">
              <w:rPr>
                <w:rFonts w:ascii="Times New Roman" w:hAnsi="Times New Roman" w:cs="Times New Roman"/>
              </w:rPr>
              <w:t>ри односторон</w:t>
            </w:r>
            <w:r w:rsidR="00B51085">
              <w:rPr>
                <w:rFonts w:ascii="Times New Roman" w:hAnsi="Times New Roman" w:cs="Times New Roman"/>
              </w:rPr>
              <w:t>-</w:t>
            </w:r>
            <w:r w:rsidR="0082727D" w:rsidRPr="0082244E">
              <w:rPr>
                <w:rFonts w:ascii="Times New Roman" w:hAnsi="Times New Roman" w:cs="Times New Roman"/>
              </w:rPr>
              <w:t>нем движении транспорта и без устройства специальных полос для стоянки автомобилей</w:t>
            </w:r>
          </w:p>
        </w:tc>
        <w:tc>
          <w:tcPr>
            <w:tcW w:w="1418" w:type="dxa"/>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Не менее 7,0</w:t>
            </w:r>
          </w:p>
        </w:tc>
        <w:tc>
          <w:tcPr>
            <w:tcW w:w="1417" w:type="dxa"/>
            <w:vMerge w:val="restart"/>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Ширина боковых проездов, м</w:t>
            </w:r>
          </w:p>
        </w:tc>
        <w:tc>
          <w:tcPr>
            <w:tcW w:w="1418" w:type="dxa"/>
            <w:vMerge w:val="restart"/>
            <w:shd w:val="clear" w:color="auto" w:fill="auto"/>
            <w:tcMar>
              <w:top w:w="0" w:type="dxa"/>
              <w:left w:w="28" w:type="dxa"/>
              <w:bottom w:w="0" w:type="dxa"/>
              <w:right w:w="28" w:type="dxa"/>
            </w:tcMar>
          </w:tcPr>
          <w:p w:rsidR="0082727D" w:rsidRPr="0082244E" w:rsidRDefault="009751B4"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vMerge w:val="restart"/>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82727D" w:rsidRPr="0082244E" w:rsidTr="00996870">
        <w:tc>
          <w:tcPr>
            <w:tcW w:w="1304"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82727D" w:rsidRPr="0082244E" w:rsidRDefault="00950CED" w:rsidP="00996870">
            <w:pPr>
              <w:pStyle w:val="ConsPlusNormal"/>
              <w:ind w:firstLine="0"/>
              <w:jc w:val="center"/>
              <w:rPr>
                <w:rFonts w:ascii="Times New Roman" w:hAnsi="Times New Roman" w:cs="Times New Roman"/>
              </w:rPr>
            </w:pPr>
            <w:r>
              <w:rPr>
                <w:rFonts w:ascii="Times New Roman" w:hAnsi="Times New Roman" w:cs="Times New Roman"/>
              </w:rPr>
              <w:t>П</w:t>
            </w:r>
            <w:r w:rsidR="0082727D" w:rsidRPr="0082244E">
              <w:rPr>
                <w:rFonts w:ascii="Times New Roman" w:hAnsi="Times New Roman" w:cs="Times New Roman"/>
              </w:rPr>
              <w:t>ри односторон</w:t>
            </w:r>
            <w:r w:rsidR="00996870">
              <w:rPr>
                <w:rFonts w:ascii="Times New Roman" w:hAnsi="Times New Roman" w:cs="Times New Roman"/>
              </w:rPr>
              <w:t>-</w:t>
            </w:r>
            <w:r w:rsidR="0082727D" w:rsidRPr="0082244E">
              <w:rPr>
                <w:rFonts w:ascii="Times New Roman" w:hAnsi="Times New Roman" w:cs="Times New Roman"/>
              </w:rPr>
              <w:t>нем движении и организации по местному проезду движения массового пассажир</w:t>
            </w:r>
            <w:r w:rsidR="00996870">
              <w:rPr>
                <w:rFonts w:ascii="Times New Roman" w:hAnsi="Times New Roman" w:cs="Times New Roman"/>
              </w:rPr>
              <w:t>-</w:t>
            </w:r>
            <w:r w:rsidR="0082727D" w:rsidRPr="0082244E">
              <w:rPr>
                <w:rFonts w:ascii="Times New Roman" w:hAnsi="Times New Roman" w:cs="Times New Roman"/>
              </w:rPr>
              <w:t>ского транспорта</w:t>
            </w:r>
          </w:p>
        </w:tc>
        <w:tc>
          <w:tcPr>
            <w:tcW w:w="1418" w:type="dxa"/>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10,5</w:t>
            </w:r>
          </w:p>
        </w:tc>
        <w:tc>
          <w:tcPr>
            <w:tcW w:w="1417"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r>
      <w:tr w:rsidR="0082727D" w:rsidRPr="0082244E" w:rsidTr="00996870">
        <w:tc>
          <w:tcPr>
            <w:tcW w:w="1304"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82727D" w:rsidRPr="0082244E" w:rsidRDefault="00950CED" w:rsidP="00996870">
            <w:pPr>
              <w:pStyle w:val="ConsPlusNormal"/>
              <w:ind w:firstLine="0"/>
              <w:jc w:val="center"/>
              <w:rPr>
                <w:rFonts w:ascii="Times New Roman" w:hAnsi="Times New Roman" w:cs="Times New Roman"/>
              </w:rPr>
            </w:pPr>
            <w:r>
              <w:rPr>
                <w:rFonts w:ascii="Times New Roman" w:hAnsi="Times New Roman" w:cs="Times New Roman"/>
                <w:shd w:val="clear" w:color="auto" w:fill="FFFFFF"/>
              </w:rPr>
              <w:t>П</w:t>
            </w:r>
            <w:r w:rsidR="0082727D" w:rsidRPr="0082244E">
              <w:rPr>
                <w:rFonts w:ascii="Times New Roman" w:hAnsi="Times New Roman" w:cs="Times New Roman"/>
                <w:shd w:val="clear" w:color="auto" w:fill="FFFFFF"/>
              </w:rPr>
              <w:t>ри двусторон</w:t>
            </w:r>
            <w:r w:rsidR="00996870">
              <w:rPr>
                <w:rFonts w:ascii="Times New Roman" w:hAnsi="Times New Roman" w:cs="Times New Roman"/>
                <w:shd w:val="clear" w:color="auto" w:fill="FFFFFF"/>
              </w:rPr>
              <w:t>-</w:t>
            </w:r>
            <w:r w:rsidR="0082727D" w:rsidRPr="0082244E">
              <w:rPr>
                <w:rFonts w:ascii="Times New Roman" w:hAnsi="Times New Roman" w:cs="Times New Roman"/>
                <w:shd w:val="clear" w:color="auto" w:fill="FFFFFF"/>
              </w:rPr>
              <w:t>нем движении и организации движения массового пассажир</w:t>
            </w:r>
            <w:r w:rsidR="00996870">
              <w:rPr>
                <w:rFonts w:ascii="Times New Roman" w:hAnsi="Times New Roman" w:cs="Times New Roman"/>
                <w:shd w:val="clear" w:color="auto" w:fill="FFFFFF"/>
              </w:rPr>
              <w:t>-</w:t>
            </w:r>
            <w:r w:rsidR="0082727D" w:rsidRPr="0082244E">
              <w:rPr>
                <w:rFonts w:ascii="Times New Roman" w:hAnsi="Times New Roman" w:cs="Times New Roman"/>
                <w:shd w:val="clear" w:color="auto" w:fill="FFFFFF"/>
              </w:rPr>
              <w:t>ского транспорта</w:t>
            </w:r>
          </w:p>
        </w:tc>
        <w:tc>
          <w:tcPr>
            <w:tcW w:w="1418" w:type="dxa"/>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11,25</w:t>
            </w:r>
          </w:p>
        </w:tc>
        <w:tc>
          <w:tcPr>
            <w:tcW w:w="1417"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r>
      <w:tr w:rsidR="004C4EBD" w:rsidRPr="0082244E" w:rsidTr="00996870">
        <w:tc>
          <w:tcPr>
            <w:tcW w:w="1304"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shd w:val="clear" w:color="auto" w:fill="FFFFFF"/>
              </w:rPr>
            </w:pPr>
            <w:r w:rsidRPr="0082244E">
              <w:rPr>
                <w:rFonts w:ascii="Times New Roman" w:hAnsi="Times New Roman" w:cs="Times New Roman"/>
                <w:shd w:val="clear" w:color="auto" w:fill="FFFFFF"/>
              </w:rPr>
              <w:t xml:space="preserve">Съезды и </w:t>
            </w:r>
            <w:r w:rsidRPr="0082244E">
              <w:rPr>
                <w:rStyle w:val="searchresult"/>
                <w:rFonts w:ascii="Times New Roman" w:eastAsiaTheme="majorEastAsia" w:hAnsi="Times New Roman" w:cs="Times New Roman"/>
                <w:bdr w:val="none" w:sz="0" w:space="0" w:color="auto" w:frame="1"/>
              </w:rPr>
              <w:t>въезд</w:t>
            </w:r>
            <w:r w:rsidRPr="0082244E">
              <w:rPr>
                <w:rFonts w:ascii="Times New Roman" w:hAnsi="Times New Roman" w:cs="Times New Roman"/>
                <w:shd w:val="clear" w:color="auto" w:fill="FFFFFF"/>
              </w:rPr>
              <w:t>ы</w:t>
            </w:r>
          </w:p>
        </w:tc>
        <w:tc>
          <w:tcPr>
            <w:tcW w:w="1276"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 xml:space="preserve">Ширина проезжей части съездов и </w:t>
            </w:r>
            <w:r w:rsidRPr="0082244E">
              <w:rPr>
                <w:rStyle w:val="searchresult"/>
                <w:rFonts w:ascii="Times New Roman" w:eastAsiaTheme="majorEastAsia" w:hAnsi="Times New Roman" w:cs="Times New Roman"/>
                <w:bdr w:val="none" w:sz="0" w:space="0" w:color="auto" w:frame="1"/>
              </w:rPr>
              <w:t>въезд</w:t>
            </w:r>
            <w:r w:rsidRPr="0082244E">
              <w:rPr>
                <w:rFonts w:ascii="Times New Roman" w:hAnsi="Times New Roman" w:cs="Times New Roman"/>
                <w:shd w:val="clear" w:color="auto" w:fill="FFFFFF"/>
              </w:rPr>
              <w:t>ов</w:t>
            </w:r>
          </w:p>
        </w:tc>
        <w:tc>
          <w:tcPr>
            <w:tcW w:w="1417" w:type="dxa"/>
            <w:shd w:val="clear" w:color="auto" w:fill="auto"/>
            <w:tcMar>
              <w:top w:w="0" w:type="dxa"/>
              <w:left w:w="28" w:type="dxa"/>
              <w:bottom w:w="0" w:type="dxa"/>
              <w:right w:w="28" w:type="dxa"/>
            </w:tcMar>
          </w:tcPr>
          <w:p w:rsidR="004C4EBD" w:rsidRPr="0082244E" w:rsidRDefault="00950CED"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П</w:t>
            </w:r>
            <w:r w:rsidR="004C4EBD" w:rsidRPr="0082244E">
              <w:rPr>
                <w:rFonts w:ascii="Times New Roman" w:hAnsi="Times New Roman" w:cs="Times New Roman"/>
                <w:shd w:val="clear" w:color="auto" w:fill="FFFFFF"/>
              </w:rPr>
              <w:t>ри односторон</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нем движении: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 xml:space="preserve">Ширина проезжей части съездов и </w:t>
            </w:r>
            <w:r w:rsidRPr="0082244E">
              <w:rPr>
                <w:rStyle w:val="searchresult"/>
                <w:rFonts w:ascii="Times New Roman" w:eastAsiaTheme="majorEastAsia" w:hAnsi="Times New Roman" w:cs="Times New Roman"/>
                <w:bdr w:val="none" w:sz="0" w:space="0" w:color="auto" w:frame="1"/>
              </w:rPr>
              <w:t>въезд</w:t>
            </w:r>
            <w:r w:rsidRPr="0082244E">
              <w:rPr>
                <w:rFonts w:ascii="Times New Roman" w:hAnsi="Times New Roman" w:cs="Times New Roman"/>
                <w:shd w:val="clear" w:color="auto" w:fill="FFFFFF"/>
              </w:rPr>
              <w:t>ов, м</w:t>
            </w:r>
          </w:p>
        </w:tc>
        <w:tc>
          <w:tcPr>
            <w:tcW w:w="1418" w:type="dxa"/>
            <w:vMerge w:val="restart"/>
            <w:shd w:val="clear" w:color="auto" w:fill="auto"/>
            <w:tcMar>
              <w:top w:w="0" w:type="dxa"/>
              <w:left w:w="28" w:type="dxa"/>
              <w:bottom w:w="0" w:type="dxa"/>
              <w:right w:w="28" w:type="dxa"/>
            </w:tcMar>
          </w:tcPr>
          <w:p w:rsidR="004C4EBD" w:rsidRPr="0082244E" w:rsidRDefault="009751B4"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50CED"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Н</w:t>
            </w:r>
            <w:r w:rsidR="004C4EBD" w:rsidRPr="0082244E">
              <w:rPr>
                <w:rFonts w:ascii="Times New Roman" w:hAnsi="Times New Roman" w:cs="Times New Roman"/>
                <w:shd w:val="clear" w:color="auto" w:fill="FFFFFF"/>
              </w:rPr>
              <w:t>а однополос</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ной проезжей части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5</w:t>
            </w: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50CED"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Н</w:t>
            </w:r>
            <w:r w:rsidR="004C4EBD" w:rsidRPr="0082244E">
              <w:rPr>
                <w:rFonts w:ascii="Times New Roman" w:hAnsi="Times New Roman" w:cs="Times New Roman"/>
                <w:shd w:val="clear" w:color="auto" w:fill="FFFFFF"/>
              </w:rPr>
              <w:t>а двухполос</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ной проезжей части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8</w:t>
            </w: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50CED"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П</w:t>
            </w:r>
            <w:r w:rsidR="004C4EBD" w:rsidRPr="0082244E">
              <w:rPr>
                <w:rFonts w:ascii="Times New Roman" w:hAnsi="Times New Roman" w:cs="Times New Roman"/>
                <w:shd w:val="clear" w:color="auto" w:fill="FFFFFF"/>
              </w:rPr>
              <w:t>ри двусторон</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lastRenderedPageBreak/>
              <w:t>нем движении: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50CED"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Н</w:t>
            </w:r>
            <w:r w:rsidR="004C4EBD" w:rsidRPr="0082244E">
              <w:rPr>
                <w:rFonts w:ascii="Times New Roman" w:hAnsi="Times New Roman" w:cs="Times New Roman"/>
                <w:shd w:val="clear" w:color="auto" w:fill="FFFFFF"/>
              </w:rPr>
              <w:t>а трехполос</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ной проезжей части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11</w:t>
            </w: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50CED"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Н</w:t>
            </w:r>
            <w:r w:rsidR="004C4EBD" w:rsidRPr="0082244E">
              <w:rPr>
                <w:rFonts w:ascii="Times New Roman" w:hAnsi="Times New Roman" w:cs="Times New Roman"/>
                <w:shd w:val="clear" w:color="auto" w:fill="FFFFFF"/>
              </w:rPr>
              <w:t>а четырех</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полосной проезжей части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14</w:t>
            </w: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sidR="00D07A1D">
              <w:rPr>
                <w:rFonts w:ascii="Times New Roman" w:hAnsi="Times New Roman" w:cs="Times New Roman"/>
              </w:rPr>
              <w:t>-</w:t>
            </w:r>
            <w:r w:rsidRPr="0082244E">
              <w:rPr>
                <w:rFonts w:ascii="Times New Roman" w:hAnsi="Times New Roman" w:cs="Times New Roman"/>
              </w:rPr>
              <w:t>ность населения личным автотран</w:t>
            </w:r>
            <w:r w:rsidR="00996870">
              <w:rPr>
                <w:rFonts w:ascii="Times New Roman" w:hAnsi="Times New Roman" w:cs="Times New Roman"/>
              </w:rPr>
              <w:t>-</w:t>
            </w:r>
            <w:r w:rsidRPr="0082244E">
              <w:rPr>
                <w:rFonts w:ascii="Times New Roman" w:hAnsi="Times New Roman" w:cs="Times New Roman"/>
              </w:rPr>
              <w:t>спортом</w:t>
            </w:r>
          </w:p>
        </w:tc>
        <w:tc>
          <w:tcPr>
            <w:tcW w:w="1276"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Уровень автомоби</w:t>
            </w:r>
            <w:r w:rsidR="009D7871">
              <w:rPr>
                <w:rFonts w:ascii="Times New Roman" w:hAnsi="Times New Roman" w:cs="Times New Roman"/>
              </w:rPr>
              <w:t>-</w:t>
            </w:r>
            <w:r w:rsidRPr="0082244E">
              <w:rPr>
                <w:rFonts w:ascii="Times New Roman" w:hAnsi="Times New Roman" w:cs="Times New Roman"/>
              </w:rPr>
              <w:t>лизации</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Легковые автомобили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558</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 xml:space="preserve">Уровень </w:t>
            </w:r>
            <w:r w:rsidRPr="0082244E">
              <w:rPr>
                <w:rStyle w:val="searchresult"/>
                <w:rFonts w:ascii="Times New Roman" w:eastAsiaTheme="majorEastAsia" w:hAnsi="Times New Roman" w:cs="Times New Roman"/>
                <w:bdr w:val="none" w:sz="0" w:space="0" w:color="auto" w:frame="1"/>
              </w:rPr>
              <w:t>автомоб</w:t>
            </w:r>
            <w:r w:rsidRPr="0082244E">
              <w:rPr>
                <w:rFonts w:ascii="Times New Roman" w:hAnsi="Times New Roman" w:cs="Times New Roman"/>
                <w:shd w:val="clear" w:color="auto" w:fill="FFFFFF"/>
              </w:rPr>
              <w:t>или</w:t>
            </w:r>
            <w:r w:rsidR="009751B4">
              <w:rPr>
                <w:rFonts w:ascii="Times New Roman" w:hAnsi="Times New Roman" w:cs="Times New Roman"/>
                <w:shd w:val="clear" w:color="auto" w:fill="FFFFFF"/>
              </w:rPr>
              <w:t>-</w:t>
            </w:r>
            <w:r w:rsidRPr="0082244E">
              <w:rPr>
                <w:rFonts w:ascii="Times New Roman" w:hAnsi="Times New Roman" w:cs="Times New Roman"/>
                <w:shd w:val="clear" w:color="auto" w:fill="FFFFFF"/>
              </w:rPr>
              <w:t>зации населения легковым автотран</w:t>
            </w:r>
            <w:r w:rsidR="009751B4">
              <w:rPr>
                <w:rFonts w:ascii="Times New Roman" w:hAnsi="Times New Roman" w:cs="Times New Roman"/>
                <w:shd w:val="clear" w:color="auto" w:fill="FFFFFF"/>
              </w:rPr>
              <w:t>-</w:t>
            </w:r>
            <w:r w:rsidRPr="0082244E">
              <w:rPr>
                <w:rFonts w:ascii="Times New Roman" w:hAnsi="Times New Roman" w:cs="Times New Roman"/>
                <w:shd w:val="clear" w:color="auto" w:fill="FFFFFF"/>
              </w:rPr>
              <w:t xml:space="preserve">спортом, кол-во </w:t>
            </w:r>
            <w:r w:rsidRPr="0082244E">
              <w:rPr>
                <w:rStyle w:val="searchresult"/>
                <w:rFonts w:ascii="Times New Roman" w:eastAsiaTheme="majorEastAsia" w:hAnsi="Times New Roman" w:cs="Times New Roman"/>
                <w:bdr w:val="none" w:sz="0" w:space="0" w:color="auto" w:frame="1"/>
              </w:rPr>
              <w:t>автомоб</w:t>
            </w:r>
            <w:r w:rsidRPr="0082244E">
              <w:rPr>
                <w:rFonts w:ascii="Times New Roman" w:hAnsi="Times New Roman" w:cs="Times New Roman"/>
                <w:shd w:val="clear" w:color="auto" w:fill="FFFFFF"/>
              </w:rPr>
              <w:t xml:space="preserve">илей на </w:t>
            </w:r>
            <w:r w:rsidR="009751B4">
              <w:rPr>
                <w:rFonts w:ascii="Times New Roman" w:hAnsi="Times New Roman" w:cs="Times New Roman"/>
                <w:shd w:val="clear" w:color="auto" w:fill="FFFFFF"/>
              </w:rPr>
              <w:t xml:space="preserve">                        </w:t>
            </w:r>
            <w:r w:rsidRPr="0082244E">
              <w:rPr>
                <w:rFonts w:ascii="Times New Roman" w:hAnsi="Times New Roman" w:cs="Times New Roman"/>
                <w:shd w:val="clear" w:color="auto" w:fill="FFFFFF"/>
              </w:rPr>
              <w:t>1 тыс. чел.</w:t>
            </w:r>
          </w:p>
        </w:tc>
        <w:tc>
          <w:tcPr>
            <w:tcW w:w="1418" w:type="dxa"/>
            <w:shd w:val="clear" w:color="auto" w:fill="auto"/>
            <w:tcMar>
              <w:top w:w="0" w:type="dxa"/>
              <w:left w:w="28" w:type="dxa"/>
              <w:bottom w:w="0" w:type="dxa"/>
              <w:right w:w="28" w:type="dxa"/>
            </w:tcMar>
          </w:tcPr>
          <w:p w:rsidR="004C4EBD" w:rsidRPr="0082244E" w:rsidRDefault="009751B4"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4C4EBD" w:rsidRPr="0082244E" w:rsidTr="00996870">
        <w:tc>
          <w:tcPr>
            <w:tcW w:w="1304"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sidR="00996870">
              <w:rPr>
                <w:rFonts w:ascii="Times New Roman" w:hAnsi="Times New Roman" w:cs="Times New Roman"/>
              </w:rPr>
              <w:t>-</w:t>
            </w:r>
            <w:r w:rsidRPr="0082244E">
              <w:rPr>
                <w:rFonts w:ascii="Times New Roman" w:hAnsi="Times New Roman" w:cs="Times New Roman"/>
              </w:rPr>
              <w:t>ность населения местами постоян</w:t>
            </w:r>
            <w:r w:rsidR="00996870">
              <w:rPr>
                <w:rFonts w:ascii="Times New Roman" w:hAnsi="Times New Roman" w:cs="Times New Roman"/>
              </w:rPr>
              <w:t>-</w:t>
            </w:r>
            <w:r w:rsidRPr="0082244E">
              <w:rPr>
                <w:rFonts w:ascii="Times New Roman" w:hAnsi="Times New Roman" w:cs="Times New Roman"/>
              </w:rPr>
              <w:t>ного хранения личного автотран</w:t>
            </w:r>
            <w:r w:rsidR="00996870">
              <w:rPr>
                <w:rFonts w:ascii="Times New Roman" w:hAnsi="Times New Roman" w:cs="Times New Roman"/>
              </w:rPr>
              <w:t>-спорта</w:t>
            </w:r>
            <w:r w:rsidRPr="0082244E">
              <w:rPr>
                <w:rFonts w:ascii="Times New Roman" w:hAnsi="Times New Roman" w:cs="Times New Roman"/>
              </w:rPr>
              <w:t xml:space="preserve"> времен</w:t>
            </w:r>
            <w:r w:rsidR="00996870">
              <w:rPr>
                <w:rFonts w:ascii="Times New Roman" w:hAnsi="Times New Roman" w:cs="Times New Roman"/>
              </w:rPr>
              <w:t>-</w:t>
            </w:r>
            <w:r w:rsidRPr="0082244E">
              <w:rPr>
                <w:rFonts w:ascii="Times New Roman" w:hAnsi="Times New Roman" w:cs="Times New Roman"/>
              </w:rPr>
              <w:t>ными</w:t>
            </w:r>
          </w:p>
        </w:tc>
        <w:tc>
          <w:tcPr>
            <w:tcW w:w="1276"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Количество машино-мест для постоян</w:t>
            </w:r>
            <w:r w:rsidR="00996870">
              <w:rPr>
                <w:rFonts w:ascii="Times New Roman" w:hAnsi="Times New Roman" w:cs="Times New Roman"/>
              </w:rPr>
              <w:t>-</w:t>
            </w:r>
            <w:r w:rsidRPr="0082244E">
              <w:rPr>
                <w:rFonts w:ascii="Times New Roman" w:hAnsi="Times New Roman" w:cs="Times New Roman"/>
              </w:rPr>
              <w:t>ного хранения личного транспорта для многоквар</w:t>
            </w:r>
            <w:r w:rsidR="00996870">
              <w:rPr>
                <w:rFonts w:ascii="Times New Roman" w:hAnsi="Times New Roman" w:cs="Times New Roman"/>
              </w:rPr>
              <w:t>-</w:t>
            </w:r>
            <w:r w:rsidRPr="0082244E">
              <w:rPr>
                <w:rFonts w:ascii="Times New Roman" w:hAnsi="Times New Roman" w:cs="Times New Roman"/>
              </w:rPr>
              <w:t>тирной застройки</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Гаражи, стоянки</w:t>
            </w:r>
          </w:p>
        </w:tc>
        <w:tc>
          <w:tcPr>
            <w:tcW w:w="1418" w:type="dxa"/>
            <w:shd w:val="clear" w:color="auto" w:fill="auto"/>
            <w:tcMar>
              <w:top w:w="0" w:type="dxa"/>
              <w:left w:w="28" w:type="dxa"/>
              <w:bottom w:w="0" w:type="dxa"/>
              <w:right w:w="28" w:type="dxa"/>
            </w:tcMar>
          </w:tcPr>
          <w:p w:rsidR="004C4EBD" w:rsidRPr="0082244E" w:rsidRDefault="00B56F91" w:rsidP="00996870">
            <w:pPr>
              <w:pStyle w:val="ConsPlusNormal"/>
              <w:ind w:firstLine="0"/>
              <w:jc w:val="center"/>
              <w:rPr>
                <w:rFonts w:ascii="Times New Roman" w:hAnsi="Times New Roman" w:cs="Times New Roman"/>
              </w:rPr>
            </w:pPr>
            <w:hyperlink w:anchor="Par2648" w:tooltip="ПРИМЕРЫ" w:history="1">
              <w:r w:rsidR="004C4EBD" w:rsidRPr="0082244E">
                <w:rPr>
                  <w:rFonts w:ascii="Times New Roman" w:hAnsi="Times New Roman" w:cs="Times New Roman"/>
                </w:rPr>
                <w:t>90</w:t>
              </w:r>
            </w:hyperlink>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Уровень обеспеченности гаражами и открытыми стоянками для постоянного хранения легковых автомоби</w:t>
            </w:r>
            <w:r w:rsidR="009751B4">
              <w:rPr>
                <w:rFonts w:ascii="Times New Roman" w:hAnsi="Times New Roman" w:cs="Times New Roman"/>
              </w:rPr>
              <w:t>-</w:t>
            </w:r>
            <w:r w:rsidRPr="0082244E">
              <w:rPr>
                <w:rFonts w:ascii="Times New Roman" w:hAnsi="Times New Roman" w:cs="Times New Roman"/>
              </w:rPr>
              <w:t>лей, %</w:t>
            </w:r>
          </w:p>
        </w:tc>
        <w:tc>
          <w:tcPr>
            <w:tcW w:w="1418" w:type="dxa"/>
            <w:shd w:val="clear" w:color="auto" w:fill="auto"/>
            <w:tcMar>
              <w:top w:w="0" w:type="dxa"/>
              <w:left w:w="28" w:type="dxa"/>
              <w:bottom w:w="0" w:type="dxa"/>
              <w:right w:w="28" w:type="dxa"/>
            </w:tcMar>
          </w:tcPr>
          <w:p w:rsidR="009751B4" w:rsidRDefault="004C4EBD" w:rsidP="009751B4">
            <w:pPr>
              <w:pStyle w:val="ConsPlusNormal"/>
              <w:ind w:firstLine="0"/>
              <w:jc w:val="center"/>
              <w:rPr>
                <w:rFonts w:ascii="Times New Roman" w:hAnsi="Times New Roman" w:cs="Times New Roman"/>
              </w:rPr>
            </w:pPr>
            <w:r w:rsidRPr="0082244E">
              <w:rPr>
                <w:rFonts w:ascii="Times New Roman" w:hAnsi="Times New Roman" w:cs="Times New Roman"/>
              </w:rPr>
              <w:t>Устан</w:t>
            </w:r>
            <w:r w:rsidR="009751B4">
              <w:rPr>
                <w:rFonts w:ascii="Times New Roman" w:hAnsi="Times New Roman" w:cs="Times New Roman"/>
              </w:rPr>
              <w:t>авли-вается</w:t>
            </w:r>
          </w:p>
          <w:p w:rsidR="004C4EBD" w:rsidRPr="0082244E" w:rsidRDefault="004C4EBD" w:rsidP="009751B4">
            <w:pPr>
              <w:pStyle w:val="ConsPlusNormal"/>
              <w:ind w:firstLine="0"/>
              <w:jc w:val="center"/>
              <w:rPr>
                <w:rFonts w:ascii="Times New Roman" w:hAnsi="Times New Roman" w:cs="Times New Roman"/>
              </w:rPr>
            </w:pPr>
            <w:r w:rsidRPr="0082244E">
              <w:rPr>
                <w:rFonts w:ascii="Times New Roman" w:hAnsi="Times New Roman" w:cs="Times New Roman"/>
              </w:rPr>
              <w:t>для городских населенных пунктов в зависимости от морфологии уличной сети, людности, но не более 15 минут</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Время пешей доступности от подъезда при движении по территориям обществен</w:t>
            </w:r>
            <w:r w:rsidR="009751B4">
              <w:rPr>
                <w:rFonts w:ascii="Times New Roman" w:hAnsi="Times New Roman" w:cs="Times New Roman"/>
              </w:rPr>
              <w:t>-</w:t>
            </w:r>
            <w:r w:rsidRPr="0082244E">
              <w:rPr>
                <w:rFonts w:ascii="Times New Roman" w:hAnsi="Times New Roman" w:cs="Times New Roman"/>
              </w:rPr>
              <w:t>ного пользования, мин</w:t>
            </w:r>
          </w:p>
        </w:tc>
      </w:tr>
      <w:tr w:rsidR="004C4EBD" w:rsidRPr="0082244E" w:rsidTr="00996870">
        <w:tc>
          <w:tcPr>
            <w:tcW w:w="1304"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sidR="00996870">
              <w:rPr>
                <w:rFonts w:ascii="Times New Roman" w:hAnsi="Times New Roman" w:cs="Times New Roman"/>
              </w:rPr>
              <w:t>-</w:t>
            </w:r>
            <w:r w:rsidRPr="0082244E">
              <w:rPr>
                <w:rFonts w:ascii="Times New Roman" w:hAnsi="Times New Roman" w:cs="Times New Roman"/>
              </w:rPr>
              <w:t>ность населения местами постоян</w:t>
            </w:r>
            <w:r w:rsidR="00996870">
              <w:rPr>
                <w:rFonts w:ascii="Times New Roman" w:hAnsi="Times New Roman" w:cs="Times New Roman"/>
              </w:rPr>
              <w:t>-</w:t>
            </w:r>
            <w:r w:rsidRPr="0082244E">
              <w:rPr>
                <w:rFonts w:ascii="Times New Roman" w:hAnsi="Times New Roman" w:cs="Times New Roman"/>
              </w:rPr>
              <w:t>ного хранения личного автотран</w:t>
            </w:r>
            <w:r w:rsidR="00996870">
              <w:rPr>
                <w:rFonts w:ascii="Times New Roman" w:hAnsi="Times New Roman" w:cs="Times New Roman"/>
              </w:rPr>
              <w:t>-спорта</w:t>
            </w:r>
            <w:r w:rsidRPr="0082244E">
              <w:rPr>
                <w:rFonts w:ascii="Times New Roman" w:hAnsi="Times New Roman" w:cs="Times New Roman"/>
              </w:rPr>
              <w:t xml:space="preserve"> времен</w:t>
            </w:r>
            <w:r w:rsidR="00996870">
              <w:rPr>
                <w:rFonts w:ascii="Times New Roman" w:hAnsi="Times New Roman" w:cs="Times New Roman"/>
              </w:rPr>
              <w:t>-</w:t>
            </w:r>
            <w:r w:rsidRPr="0082244E">
              <w:rPr>
                <w:rFonts w:ascii="Times New Roman" w:hAnsi="Times New Roman" w:cs="Times New Roman"/>
              </w:rPr>
              <w:t>ными</w:t>
            </w:r>
          </w:p>
        </w:tc>
        <w:tc>
          <w:tcPr>
            <w:tcW w:w="1276"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Размер земельного участка гаражей и стоянок легковых автомоби</w:t>
            </w:r>
            <w:r w:rsidR="00996870">
              <w:rPr>
                <w:rFonts w:ascii="Times New Roman" w:hAnsi="Times New Roman" w:cs="Times New Roman"/>
              </w:rPr>
              <w:t>-</w:t>
            </w:r>
            <w:r w:rsidRPr="0082244E">
              <w:rPr>
                <w:rFonts w:ascii="Times New Roman" w:hAnsi="Times New Roman" w:cs="Times New Roman"/>
              </w:rPr>
              <w:t>лей</w:t>
            </w:r>
          </w:p>
        </w:tc>
        <w:tc>
          <w:tcPr>
            <w:tcW w:w="1417" w:type="dxa"/>
            <w:shd w:val="clear" w:color="auto" w:fill="auto"/>
            <w:tcMar>
              <w:top w:w="0" w:type="dxa"/>
              <w:left w:w="28" w:type="dxa"/>
              <w:bottom w:w="0" w:type="dxa"/>
              <w:right w:w="28" w:type="dxa"/>
            </w:tcMar>
          </w:tcPr>
          <w:p w:rsidR="004C4EBD" w:rsidRPr="0082244E" w:rsidRDefault="004C4EBD" w:rsidP="00996870">
            <w:pPr>
              <w:pStyle w:val="100"/>
              <w:jc w:val="center"/>
              <w:rPr>
                <w:rFonts w:eastAsia="Calibri"/>
                <w:sz w:val="24"/>
              </w:rPr>
            </w:pPr>
            <w:r w:rsidRPr="0082244E">
              <w:rPr>
                <w:sz w:val="24"/>
                <w:shd w:val="clear" w:color="auto" w:fill="FFFFFF"/>
                <w:lang w:val="ru-RU"/>
              </w:rPr>
              <w:t>Га</w:t>
            </w:r>
            <w:r w:rsidRPr="0082244E">
              <w:rPr>
                <w:sz w:val="24"/>
                <w:shd w:val="clear" w:color="auto" w:fill="FFFFFF"/>
              </w:rPr>
              <w:t>раж</w:t>
            </w:r>
            <w:r w:rsidRPr="0082244E">
              <w:rPr>
                <w:sz w:val="24"/>
                <w:shd w:val="clear" w:color="auto" w:fill="FFFFFF"/>
                <w:lang w:val="ru-RU"/>
              </w:rPr>
              <w:t>и</w:t>
            </w:r>
            <w:r w:rsidRPr="0082244E">
              <w:rPr>
                <w:sz w:val="24"/>
                <w:shd w:val="clear" w:color="auto" w:fill="FFFFFF"/>
              </w:rPr>
              <w:t xml:space="preserve"> (гараж</w:t>
            </w:r>
            <w:r w:rsidRPr="0082244E">
              <w:rPr>
                <w:sz w:val="24"/>
                <w:shd w:val="clear" w:color="auto" w:fill="FFFFFF"/>
                <w:lang w:val="ru-RU"/>
              </w:rPr>
              <w:t>и</w:t>
            </w:r>
            <w:r w:rsidRPr="0082244E">
              <w:rPr>
                <w:sz w:val="24"/>
                <w:shd w:val="clear" w:color="auto" w:fill="FFFFFF"/>
              </w:rPr>
              <w:t>-стоян</w:t>
            </w:r>
            <w:r w:rsidRPr="0082244E">
              <w:rPr>
                <w:sz w:val="24"/>
                <w:shd w:val="clear" w:color="auto" w:fill="FFFFFF"/>
                <w:lang w:val="ru-RU"/>
              </w:rPr>
              <w:t>ки</w:t>
            </w:r>
            <w:r w:rsidRPr="0082244E">
              <w:rPr>
                <w:sz w:val="24"/>
                <w:shd w:val="clear" w:color="auto" w:fill="FFFFFF"/>
              </w:rPr>
              <w:t>)</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r w:rsidRPr="0082244E">
              <w:rPr>
                <w:sz w:val="24"/>
                <w:lang w:val="ru-RU"/>
              </w:rPr>
              <w:t>Размер земельного участка гаражей</w:t>
            </w:r>
            <w:r w:rsidR="001C42D3">
              <w:rPr>
                <w:sz w:val="24"/>
                <w:lang w:val="ru-RU"/>
              </w:rPr>
              <w:t xml:space="preserve"> и стоянок легковых автомобилей</w:t>
            </w:r>
          </w:p>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 xml:space="preserve">кв. м на </w:t>
            </w:r>
            <w:r w:rsidR="001C42D3">
              <w:rPr>
                <w:rFonts w:ascii="Times New Roman" w:hAnsi="Times New Roman" w:cs="Times New Roman"/>
              </w:rPr>
              <w:t xml:space="preserve">                </w:t>
            </w:r>
            <w:r w:rsidRPr="0082244E">
              <w:rPr>
                <w:rFonts w:ascii="Times New Roman" w:hAnsi="Times New Roman" w:cs="Times New Roman"/>
              </w:rPr>
              <w:t>1 машино-место</w:t>
            </w:r>
          </w:p>
        </w:tc>
        <w:tc>
          <w:tcPr>
            <w:tcW w:w="1418"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Устанавливается для городских населенных пунктов в зависимости от морфологии уличной сети, людности, но не более 15 минут</w:t>
            </w: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Время пешей доступности от подъезда при движении по территориям общественного пользования, мин</w:t>
            </w: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О</w:t>
            </w:r>
            <w:r w:rsidR="004C4EBD" w:rsidRPr="0082244E">
              <w:rPr>
                <w:rFonts w:eastAsia="Calibri"/>
                <w:sz w:val="24"/>
              </w:rPr>
              <w:t>дноэтаж</w:t>
            </w:r>
            <w:r>
              <w:rPr>
                <w:rFonts w:eastAsia="Calibri"/>
                <w:sz w:val="24"/>
                <w:lang w:val="ru-RU"/>
              </w:rPr>
              <w:t>-</w:t>
            </w:r>
            <w:r w:rsidR="004C4EBD" w:rsidRPr="0082244E">
              <w:rPr>
                <w:rFonts w:eastAsia="Calibri"/>
                <w:sz w:val="24"/>
              </w:rPr>
              <w:t>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30</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Д</w:t>
            </w:r>
            <w:r w:rsidR="004C4EBD" w:rsidRPr="0082244E">
              <w:rPr>
                <w:rFonts w:eastAsia="Calibri"/>
                <w:sz w:val="24"/>
              </w:rPr>
              <w:t>вухэтаж</w:t>
            </w:r>
            <w:r>
              <w:rPr>
                <w:rFonts w:eastAsia="Calibri"/>
                <w:sz w:val="24"/>
                <w:lang w:val="ru-RU"/>
              </w:rPr>
              <w:t>-</w:t>
            </w:r>
            <w:r w:rsidR="004C4EBD" w:rsidRPr="0082244E">
              <w:rPr>
                <w:rFonts w:eastAsia="Calibri"/>
                <w:sz w:val="24"/>
              </w:rPr>
              <w:t>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20</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Т</w:t>
            </w:r>
            <w:r w:rsidR="004C4EBD" w:rsidRPr="0082244E">
              <w:rPr>
                <w:rFonts w:eastAsia="Calibri"/>
                <w:sz w:val="24"/>
              </w:rPr>
              <w:t>рехэтаж</w:t>
            </w:r>
            <w:r>
              <w:rPr>
                <w:rFonts w:eastAsia="Calibri"/>
                <w:sz w:val="24"/>
                <w:lang w:val="ru-RU"/>
              </w:rPr>
              <w:t>-</w:t>
            </w:r>
            <w:r w:rsidR="004C4EBD" w:rsidRPr="0082244E">
              <w:rPr>
                <w:rFonts w:eastAsia="Calibri"/>
                <w:sz w:val="24"/>
              </w:rPr>
              <w:t>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14</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Ч</w:t>
            </w:r>
            <w:r w:rsidR="004C4EBD" w:rsidRPr="0082244E">
              <w:rPr>
                <w:rFonts w:eastAsia="Calibri"/>
                <w:sz w:val="24"/>
              </w:rPr>
              <w:t>етырех</w:t>
            </w:r>
            <w:r>
              <w:rPr>
                <w:rFonts w:eastAsia="Calibri"/>
                <w:sz w:val="24"/>
                <w:lang w:val="ru-RU"/>
              </w:rPr>
              <w:t>-</w:t>
            </w:r>
            <w:r w:rsidR="004C4EBD" w:rsidRPr="0082244E">
              <w:rPr>
                <w:rFonts w:eastAsia="Calibri"/>
                <w:sz w:val="24"/>
              </w:rPr>
              <w:t>этажных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12</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П</w:t>
            </w:r>
            <w:r w:rsidR="004C4EBD" w:rsidRPr="0082244E">
              <w:rPr>
                <w:rFonts w:eastAsia="Calibri"/>
                <w:sz w:val="24"/>
              </w:rPr>
              <w:t>ятиэтаж</w:t>
            </w:r>
            <w:r>
              <w:rPr>
                <w:rFonts w:eastAsia="Calibri"/>
                <w:sz w:val="24"/>
                <w:lang w:val="ru-RU"/>
              </w:rPr>
              <w:t>-</w:t>
            </w:r>
            <w:r w:rsidR="004C4EBD" w:rsidRPr="0082244E">
              <w:rPr>
                <w:rFonts w:eastAsia="Calibri"/>
                <w:sz w:val="24"/>
              </w:rPr>
              <w:t>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10</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996870">
            <w:pPr>
              <w:pStyle w:val="100"/>
              <w:jc w:val="center"/>
              <w:rPr>
                <w:rFonts w:eastAsia="Calibri"/>
                <w:sz w:val="24"/>
              </w:rPr>
            </w:pPr>
            <w:r w:rsidRPr="0082244E">
              <w:rPr>
                <w:rFonts w:eastAsia="Calibri"/>
                <w:sz w:val="24"/>
              </w:rPr>
              <w:t>наземных стоянок</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25</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lastRenderedPageBreak/>
              <w:t>Обеспе</w:t>
            </w:r>
            <w:r w:rsidR="00996870">
              <w:rPr>
                <w:rFonts w:ascii="Times New Roman" w:hAnsi="Times New Roman" w:cs="Times New Roman"/>
              </w:rPr>
              <w:t xml:space="preserve">чен-ность населения времен-ными и </w:t>
            </w:r>
            <w:r w:rsidRPr="0082244E">
              <w:rPr>
                <w:rFonts w:ascii="Times New Roman" w:hAnsi="Times New Roman" w:cs="Times New Roman"/>
              </w:rPr>
              <w:t>гостевыми стоянками (парков</w:t>
            </w:r>
            <w:r w:rsidR="00996870">
              <w:rPr>
                <w:rFonts w:ascii="Times New Roman" w:hAnsi="Times New Roman" w:cs="Times New Roman"/>
              </w:rPr>
              <w:t>-</w:t>
            </w:r>
            <w:r w:rsidRPr="0082244E">
              <w:rPr>
                <w:rFonts w:ascii="Times New Roman" w:hAnsi="Times New Roman" w:cs="Times New Roman"/>
              </w:rPr>
              <w:t>ками)</w:t>
            </w:r>
          </w:p>
        </w:tc>
        <w:tc>
          <w:tcPr>
            <w:tcW w:w="1276"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Количество парковоч</w:t>
            </w:r>
            <w:r w:rsidR="00996870">
              <w:rPr>
                <w:rFonts w:ascii="Times New Roman" w:hAnsi="Times New Roman" w:cs="Times New Roman"/>
              </w:rPr>
              <w:t>-</w:t>
            </w:r>
            <w:r w:rsidRPr="0082244E">
              <w:rPr>
                <w:rFonts w:ascii="Times New Roman" w:hAnsi="Times New Roman" w:cs="Times New Roman"/>
              </w:rPr>
              <w:t>ных единиц личного транспорта</w:t>
            </w:r>
          </w:p>
        </w:tc>
        <w:tc>
          <w:tcPr>
            <w:tcW w:w="2835" w:type="dxa"/>
            <w:gridSpan w:val="2"/>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Здания и сооружения</w:t>
            </w: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Количество машино-мест (парковоч</w:t>
            </w:r>
            <w:r w:rsidR="009751B4">
              <w:rPr>
                <w:rFonts w:ascii="Times New Roman" w:hAnsi="Times New Roman" w:cs="Times New Roman"/>
                <w:shd w:val="clear" w:color="auto" w:fill="FFFFFF"/>
              </w:rPr>
              <w:t>-</w:t>
            </w:r>
            <w:r w:rsidRPr="0082244E">
              <w:rPr>
                <w:rFonts w:ascii="Times New Roman" w:hAnsi="Times New Roman" w:cs="Times New Roman"/>
                <w:shd w:val="clear" w:color="auto" w:fill="FFFFFF"/>
              </w:rPr>
              <w:t>ных мест) на расчетную единицу</w:t>
            </w:r>
          </w:p>
        </w:tc>
        <w:tc>
          <w:tcPr>
            <w:tcW w:w="1418"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Устанавли</w:t>
            </w:r>
            <w:r w:rsidR="009751B4">
              <w:rPr>
                <w:rFonts w:ascii="Times New Roman" w:hAnsi="Times New Roman" w:cs="Times New Roman"/>
              </w:rPr>
              <w:t>-</w:t>
            </w:r>
            <w:r w:rsidRPr="0082244E">
              <w:rPr>
                <w:rFonts w:ascii="Times New Roman" w:hAnsi="Times New Roman" w:cs="Times New Roman"/>
              </w:rPr>
              <w:t xml:space="preserve">вается для городских населенных пунктов в зависимости от морфологии уличной сети, людности, но не более </w:t>
            </w:r>
            <w:r w:rsidR="001C42D3">
              <w:rPr>
                <w:rFonts w:ascii="Times New Roman" w:hAnsi="Times New Roman" w:cs="Times New Roman"/>
              </w:rPr>
              <w:t xml:space="preserve">     </w:t>
            </w:r>
            <w:r w:rsidRPr="0082244E">
              <w:rPr>
                <w:rFonts w:ascii="Times New Roman" w:hAnsi="Times New Roman" w:cs="Times New Roman"/>
              </w:rPr>
              <w:t>5 минут</w:t>
            </w: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Время пешей доступности от объекта при движении по территориям обществен</w:t>
            </w:r>
            <w:r w:rsidR="009751B4">
              <w:rPr>
                <w:rFonts w:ascii="Times New Roman" w:hAnsi="Times New Roman" w:cs="Times New Roman"/>
              </w:rPr>
              <w:t>-</w:t>
            </w:r>
            <w:r w:rsidRPr="0082244E">
              <w:rPr>
                <w:rFonts w:ascii="Times New Roman" w:hAnsi="Times New Roman" w:cs="Times New Roman"/>
              </w:rPr>
              <w:t>ного пользования, мин</w:t>
            </w: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Администра</w:t>
            </w:r>
            <w:r w:rsidR="00996870">
              <w:rPr>
                <w:rFonts w:eastAsia="Times New Roman"/>
                <w:szCs w:val="24"/>
                <w:lang w:eastAsia="ru-RU"/>
              </w:rPr>
              <w:t>-</w:t>
            </w:r>
            <w:r w:rsidRPr="0082244E">
              <w:rPr>
                <w:rFonts w:eastAsia="Times New Roman"/>
                <w:szCs w:val="24"/>
                <w:lang w:eastAsia="ru-RU"/>
              </w:rPr>
              <w:t>тивные обществен</w:t>
            </w:r>
            <w:r w:rsidR="009751B4">
              <w:rPr>
                <w:rFonts w:eastAsia="Times New Roman"/>
                <w:szCs w:val="24"/>
                <w:lang w:eastAsia="ru-RU"/>
              </w:rPr>
              <w:t>-</w:t>
            </w:r>
            <w:r w:rsidRPr="0082244E">
              <w:rPr>
                <w:rFonts w:eastAsia="Times New Roman"/>
                <w:szCs w:val="24"/>
                <w:lang w:eastAsia="ru-RU"/>
              </w:rPr>
              <w:t xml:space="preserve">ные учреждения, кредитно-финансовые </w:t>
            </w:r>
            <w:r w:rsidR="00B56F91">
              <w:rPr>
                <w:rFonts w:eastAsia="Times New Roman"/>
                <w:noProof/>
                <w:szCs w:val="24"/>
                <w:lang w:eastAsia="ru-RU"/>
              </w:rPr>
              <w:pict>
                <v:shapetype id="_x0000_t32" coordsize="21600,21600" o:spt="32" o:oned="t" path="m,l21600,21600e" filled="f">
                  <v:path arrowok="t" fillok="f" o:connecttype="none"/>
                  <o:lock v:ext="edit" shapetype="t"/>
                </v:shapetype>
                <v:shape id="_x0000_s1027" type="#_x0000_t32" style="position:absolute;left:0;text-align:left;margin-left:68.95pt;margin-top:1.35pt;width:.8pt;height:139.8pt;z-index:251658240;mso-position-horizontal-relative:text;mso-position-vertical-relative:text" o:connectortype="straight"/>
              </w:pict>
            </w:r>
            <w:r w:rsidRPr="0082244E">
              <w:rPr>
                <w:rFonts w:eastAsia="Times New Roman"/>
                <w:szCs w:val="24"/>
                <w:lang w:eastAsia="ru-RU"/>
              </w:rPr>
              <w:t>и юридиче</w:t>
            </w:r>
            <w:r w:rsidR="001C42D3">
              <w:rPr>
                <w:rFonts w:eastAsia="Times New Roman"/>
                <w:szCs w:val="24"/>
                <w:lang w:eastAsia="ru-RU"/>
              </w:rPr>
              <w:t>-</w:t>
            </w:r>
            <w:r w:rsidRPr="0082244E">
              <w:rPr>
                <w:rFonts w:eastAsia="Times New Roman"/>
                <w:szCs w:val="24"/>
                <w:lang w:eastAsia="ru-RU"/>
              </w:rPr>
              <w:t>ские учреждения, учреждения, оказыва</w:t>
            </w:r>
            <w:r w:rsidR="00D07A1D">
              <w:rPr>
                <w:rFonts w:eastAsia="Times New Roman"/>
                <w:szCs w:val="24"/>
                <w:lang w:eastAsia="ru-RU"/>
              </w:rPr>
              <w:t>-</w:t>
            </w:r>
            <w:r w:rsidRPr="0082244E">
              <w:rPr>
                <w:rFonts w:eastAsia="Times New Roman"/>
                <w:szCs w:val="24"/>
                <w:lang w:eastAsia="ru-RU"/>
              </w:rPr>
              <w:t>ющие государственные и (или) муниципаль</w:t>
            </w:r>
            <w:r w:rsidR="00950CED">
              <w:rPr>
                <w:rFonts w:eastAsia="Times New Roman"/>
                <w:szCs w:val="24"/>
                <w:lang w:eastAsia="ru-RU"/>
              </w:rPr>
              <w:t>-</w:t>
            </w:r>
            <w:r w:rsidRPr="0082244E">
              <w:rPr>
                <w:rFonts w:eastAsia="Times New Roman"/>
                <w:szCs w:val="24"/>
                <w:lang w:eastAsia="ru-RU"/>
              </w:rPr>
              <w:t>ные услуги</w:t>
            </w:r>
          </w:p>
        </w:tc>
        <w:tc>
          <w:tcPr>
            <w:tcW w:w="1418" w:type="dxa"/>
            <w:shd w:val="clear" w:color="auto" w:fill="auto"/>
            <w:tcMar>
              <w:top w:w="0" w:type="dxa"/>
              <w:left w:w="28" w:type="dxa"/>
              <w:bottom w:w="0" w:type="dxa"/>
              <w:right w:w="28" w:type="dxa"/>
            </w:tcMar>
          </w:tcPr>
          <w:p w:rsidR="004C4EBD" w:rsidRPr="0082244E" w:rsidRDefault="004C4EBD" w:rsidP="00996870">
            <w:pPr>
              <w:spacing w:line="240" w:lineRule="auto"/>
              <w:ind w:firstLine="0"/>
              <w:jc w:val="center"/>
              <w:textAlignment w:val="baseline"/>
              <w:rPr>
                <w:rFonts w:eastAsia="Times New Roman"/>
                <w:szCs w:val="24"/>
                <w:lang w:eastAsia="ru-RU"/>
              </w:rPr>
            </w:pPr>
            <w:r w:rsidRPr="0082244E">
              <w:rPr>
                <w:szCs w:val="24"/>
              </w:rPr>
              <w:t>1 на 100 м</w:t>
            </w:r>
            <w:r w:rsidRPr="0082244E">
              <w:rPr>
                <w:szCs w:val="24"/>
                <w:vertAlign w:val="superscript"/>
              </w:rPr>
              <w:t>2</w:t>
            </w:r>
            <w:r w:rsidRPr="0082244E">
              <w:rPr>
                <w:szCs w:val="24"/>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Коммерче</w:t>
            </w:r>
            <w:r w:rsidR="00EF4890">
              <w:rPr>
                <w:rFonts w:eastAsia="Times New Roman"/>
                <w:szCs w:val="24"/>
                <w:lang w:eastAsia="ru-RU"/>
              </w:rPr>
              <w:t>-</w:t>
            </w:r>
            <w:r w:rsidRPr="0082244E">
              <w:rPr>
                <w:rFonts w:eastAsia="Times New Roman"/>
                <w:szCs w:val="24"/>
                <w:lang w:eastAsia="ru-RU"/>
              </w:rPr>
              <w:t>ско-деловые центры, офисные здания и помещения, страховые компании, научные и проектные организации</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60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Промышлен</w:t>
            </w:r>
            <w:r w:rsidR="00EF4890">
              <w:rPr>
                <w:rFonts w:eastAsia="Times New Roman"/>
                <w:szCs w:val="24"/>
                <w:lang w:eastAsia="ru-RU"/>
              </w:rPr>
              <w:t>-</w:t>
            </w:r>
            <w:r w:rsidRPr="0082244E">
              <w:rPr>
                <w:rFonts w:eastAsia="Times New Roman"/>
                <w:szCs w:val="24"/>
                <w:lang w:eastAsia="ru-RU"/>
              </w:rPr>
              <w:t>ные предприятия</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6-8 работающих в двух смежных сменах</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tcPr>
          <w:p w:rsidR="004C4EBD" w:rsidRPr="0082244E" w:rsidRDefault="004C4EBD" w:rsidP="00996870">
            <w:pPr>
              <w:spacing w:line="240" w:lineRule="auto"/>
              <w:ind w:firstLine="0"/>
              <w:jc w:val="left"/>
              <w:textAlignment w:val="baseline"/>
              <w:rPr>
                <w:rFonts w:eastAsia="Times New Roman"/>
                <w:szCs w:val="24"/>
                <w:lang w:eastAsia="ru-RU"/>
              </w:rPr>
            </w:pPr>
            <w:r w:rsidRPr="0082244E">
              <w:rPr>
                <w:rFonts w:eastAsia="Times New Roman"/>
                <w:szCs w:val="24"/>
                <w:lang w:eastAsia="ru-RU"/>
              </w:rPr>
              <w:t>Спортивные объекты</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Спортивные объекты с местами для зрителей</w:t>
            </w:r>
          </w:p>
        </w:tc>
        <w:tc>
          <w:tcPr>
            <w:tcW w:w="1418" w:type="dxa"/>
            <w:shd w:val="clear" w:color="auto" w:fill="auto"/>
            <w:tcMar>
              <w:top w:w="0" w:type="dxa"/>
              <w:left w:w="28" w:type="dxa"/>
              <w:bottom w:w="0" w:type="dxa"/>
              <w:right w:w="28" w:type="dxa"/>
            </w:tcMar>
            <w:vAlign w:val="center"/>
          </w:tcPr>
          <w:p w:rsidR="004C4EBD" w:rsidRPr="0082244E" w:rsidRDefault="00EF4890" w:rsidP="00210435">
            <w:pPr>
              <w:spacing w:line="240" w:lineRule="auto"/>
              <w:ind w:firstLine="0"/>
              <w:jc w:val="center"/>
              <w:textAlignment w:val="baseline"/>
              <w:rPr>
                <w:rFonts w:eastAsia="Times New Roman"/>
                <w:szCs w:val="24"/>
                <w:lang w:eastAsia="ru-RU"/>
              </w:rPr>
            </w:pPr>
            <w:r>
              <w:rPr>
                <w:rFonts w:eastAsia="Times New Roman"/>
                <w:szCs w:val="24"/>
                <w:lang w:eastAsia="ru-RU"/>
              </w:rPr>
              <w:t xml:space="preserve">25 </w:t>
            </w:r>
            <w:r w:rsidR="004C4EBD" w:rsidRPr="0082244E">
              <w:rPr>
                <w:rFonts w:eastAsia="Times New Roman"/>
                <w:szCs w:val="24"/>
                <w:lang w:eastAsia="ru-RU"/>
              </w:rPr>
              <w:t>для зрителей+25 на 100 работающих</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Спортивные тренировоч</w:t>
            </w:r>
            <w:r w:rsidR="00EF4890">
              <w:rPr>
                <w:rFonts w:eastAsia="Times New Roman"/>
                <w:szCs w:val="24"/>
                <w:lang w:eastAsia="ru-RU"/>
              </w:rPr>
              <w:t>-</w:t>
            </w:r>
            <w:r w:rsidRPr="0082244E">
              <w:rPr>
                <w:rFonts w:eastAsia="Times New Roman"/>
                <w:szCs w:val="24"/>
                <w:lang w:eastAsia="ru-RU"/>
              </w:rPr>
              <w:t>ные залы, спортклубы, спортком</w:t>
            </w:r>
            <w:r w:rsidR="00EF4890">
              <w:rPr>
                <w:rFonts w:eastAsia="Times New Roman"/>
                <w:szCs w:val="24"/>
                <w:lang w:eastAsia="ru-RU"/>
              </w:rPr>
              <w:t>-</w:t>
            </w:r>
            <w:r w:rsidRPr="0082244E">
              <w:rPr>
                <w:rFonts w:eastAsia="Times New Roman"/>
                <w:szCs w:val="24"/>
                <w:lang w:eastAsia="ru-RU"/>
              </w:rPr>
              <w:t>плексы (теннис, конный спорт, горнолыж</w:t>
            </w:r>
            <w:r w:rsidR="00EF4890">
              <w:rPr>
                <w:rFonts w:eastAsia="Times New Roman"/>
                <w:szCs w:val="24"/>
                <w:lang w:eastAsia="ru-RU"/>
              </w:rPr>
              <w:t>-</w:t>
            </w:r>
            <w:r w:rsidRPr="0082244E">
              <w:rPr>
                <w:rFonts w:eastAsia="Times New Roman"/>
                <w:szCs w:val="24"/>
                <w:lang w:eastAsia="ru-RU"/>
              </w:rPr>
              <w:t>ные центры)</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25 на объект</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Учреждения культуры</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Театры, цирки, кинотеатры, концертные залы, музеи, выставки</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rPr>
                <w:rFonts w:eastAsia="Times New Roman"/>
                <w:szCs w:val="24"/>
                <w:lang w:eastAsia="ru-RU"/>
              </w:rPr>
            </w:pPr>
            <w:r w:rsidRPr="0082244E">
              <w:rPr>
                <w:rFonts w:eastAsia="Times New Roman"/>
                <w:szCs w:val="24"/>
                <w:lang w:eastAsia="ru-RU"/>
              </w:rPr>
              <w:t>По заданию на проектиро</w:t>
            </w:r>
            <w:r w:rsidR="00EF4890">
              <w:rPr>
                <w:rFonts w:eastAsia="Times New Roman"/>
                <w:szCs w:val="24"/>
                <w:lang w:eastAsia="ru-RU"/>
              </w:rPr>
              <w:t>-</w:t>
            </w:r>
            <w:r w:rsidRPr="0082244E">
              <w:rPr>
                <w:rFonts w:eastAsia="Times New Roman"/>
                <w:szCs w:val="24"/>
                <w:lang w:eastAsia="ru-RU"/>
              </w:rPr>
              <w:t>вание</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D77A92">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D77A92">
            <w:pPr>
              <w:spacing w:line="240" w:lineRule="auto"/>
              <w:ind w:firstLine="0"/>
              <w:jc w:val="center"/>
              <w:textAlignment w:val="baseline"/>
              <w:rPr>
                <w:rFonts w:eastAsia="Times New Roman"/>
                <w:szCs w:val="24"/>
                <w:lang w:eastAsia="ru-RU"/>
              </w:rPr>
            </w:pPr>
            <w:r w:rsidRPr="0082244E">
              <w:rPr>
                <w:rFonts w:eastAsia="Times New Roman"/>
                <w:szCs w:val="24"/>
                <w:lang w:eastAsia="ru-RU"/>
              </w:rPr>
              <w:t>Дома культуры, клубы, танцеваль</w:t>
            </w:r>
            <w:r w:rsidR="00EF4890">
              <w:rPr>
                <w:rFonts w:eastAsia="Times New Roman"/>
                <w:szCs w:val="24"/>
                <w:lang w:eastAsia="ru-RU"/>
              </w:rPr>
              <w:t>-</w:t>
            </w:r>
            <w:r w:rsidRPr="0082244E">
              <w:rPr>
                <w:rFonts w:eastAsia="Times New Roman"/>
                <w:szCs w:val="24"/>
                <w:lang w:eastAsia="ru-RU"/>
              </w:rPr>
              <w:t>ные залы</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6 единовре</w:t>
            </w:r>
            <w:r w:rsidR="00EF4890">
              <w:rPr>
                <w:rFonts w:eastAsia="Times New Roman"/>
                <w:szCs w:val="24"/>
                <w:lang w:eastAsia="ru-RU"/>
              </w:rPr>
              <w:t>-</w:t>
            </w:r>
            <w:r w:rsidRPr="0082244E">
              <w:rPr>
                <w:rFonts w:eastAsia="Times New Roman"/>
                <w:szCs w:val="24"/>
                <w:lang w:eastAsia="ru-RU"/>
              </w:rPr>
              <w:t>менных посетителей</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Парки культуры и отдыха</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20 на 100 единовре</w:t>
            </w:r>
            <w:r w:rsidR="00EF4890">
              <w:rPr>
                <w:rFonts w:eastAsia="Times New Roman"/>
                <w:szCs w:val="24"/>
                <w:lang w:eastAsia="ru-RU"/>
              </w:rPr>
              <w:t>-</w:t>
            </w:r>
            <w:r w:rsidRPr="0082244E">
              <w:rPr>
                <w:rFonts w:eastAsia="Times New Roman"/>
                <w:szCs w:val="24"/>
                <w:lang w:eastAsia="ru-RU"/>
              </w:rPr>
              <w:t>менных посетителей</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D77A92">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tcPr>
          <w:p w:rsidR="004C4EBD" w:rsidRPr="0082244E" w:rsidRDefault="004C4EBD" w:rsidP="00D77A92">
            <w:pPr>
              <w:spacing w:line="240" w:lineRule="auto"/>
              <w:ind w:firstLine="0"/>
              <w:jc w:val="center"/>
              <w:textAlignment w:val="baseline"/>
              <w:rPr>
                <w:rFonts w:eastAsia="Times New Roman"/>
                <w:szCs w:val="24"/>
                <w:lang w:eastAsia="ru-RU"/>
              </w:rPr>
            </w:pPr>
            <w:r w:rsidRPr="0082244E">
              <w:rPr>
                <w:rFonts w:eastAsia="Times New Roman"/>
                <w:szCs w:val="24"/>
                <w:lang w:eastAsia="ru-RU"/>
              </w:rPr>
              <w:t>Торговые объекты</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Магазины-склады (мелкооп</w:t>
            </w:r>
            <w:r w:rsidR="00EF4890">
              <w:rPr>
                <w:rFonts w:eastAsia="Times New Roman"/>
                <w:szCs w:val="24"/>
                <w:lang w:eastAsia="ru-RU"/>
              </w:rPr>
              <w:t>-</w:t>
            </w:r>
            <w:r w:rsidRPr="0082244E">
              <w:rPr>
                <w:rFonts w:eastAsia="Times New Roman"/>
                <w:szCs w:val="24"/>
                <w:lang w:eastAsia="ru-RU"/>
              </w:rPr>
              <w:t>товой и розничной торговли)</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35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торгового назначения с широким ассортиме</w:t>
            </w:r>
            <w:r w:rsidR="001C42D3">
              <w:rPr>
                <w:rFonts w:eastAsia="Times New Roman"/>
                <w:szCs w:val="24"/>
                <w:lang w:eastAsia="ru-RU"/>
              </w:rPr>
              <w:t>н-</w:t>
            </w:r>
            <w:r w:rsidRPr="0082244E">
              <w:rPr>
                <w:rFonts w:eastAsia="Times New Roman"/>
                <w:szCs w:val="24"/>
                <w:lang w:eastAsia="ru-RU"/>
              </w:rPr>
              <w:t>том товаров периодического спроса продоволь</w:t>
            </w:r>
            <w:r w:rsidR="00EF4890">
              <w:rPr>
                <w:rFonts w:eastAsia="Times New Roman"/>
                <w:szCs w:val="24"/>
                <w:lang w:eastAsia="ru-RU"/>
              </w:rPr>
              <w:t>-</w:t>
            </w:r>
            <w:r w:rsidRPr="0082244E">
              <w:rPr>
                <w:rFonts w:eastAsia="Times New Roman"/>
                <w:szCs w:val="24"/>
                <w:lang w:eastAsia="ru-RU"/>
              </w:rPr>
              <w:t>ственной и (или) непродово</w:t>
            </w:r>
            <w:r w:rsidR="001C42D3">
              <w:rPr>
                <w:rFonts w:eastAsia="Times New Roman"/>
                <w:szCs w:val="24"/>
                <w:lang w:eastAsia="ru-RU"/>
              </w:rPr>
              <w:t>-</w:t>
            </w:r>
            <w:r w:rsidRPr="0082244E">
              <w:rPr>
                <w:rFonts w:eastAsia="Times New Roman"/>
                <w:szCs w:val="24"/>
                <w:lang w:eastAsia="ru-RU"/>
              </w:rPr>
              <w:t>льственной групп (торговые центры, торговые комплексы, супермар</w:t>
            </w:r>
            <w:r w:rsidR="001C42D3">
              <w:rPr>
                <w:rFonts w:eastAsia="Times New Roman"/>
                <w:szCs w:val="24"/>
                <w:lang w:eastAsia="ru-RU"/>
              </w:rPr>
              <w:t>-</w:t>
            </w:r>
            <w:r w:rsidRPr="0082244E">
              <w:rPr>
                <w:rFonts w:eastAsia="Times New Roman"/>
                <w:szCs w:val="24"/>
                <w:lang w:eastAsia="ru-RU"/>
              </w:rPr>
              <w:t xml:space="preserve">кеты, универсамы, универмаги, предприятия торговли и т.п.), аптеки и аптечные магазины, фотосалоны, салоны красоты, </w:t>
            </w:r>
            <w:r w:rsidRPr="0082244E">
              <w:rPr>
                <w:rFonts w:eastAsia="Times New Roman"/>
                <w:szCs w:val="24"/>
                <w:lang w:eastAsia="ru-RU"/>
              </w:rPr>
              <w:lastRenderedPageBreak/>
              <w:t>солярии, салоны моды, свадебные салоны, парикмахер</w:t>
            </w:r>
            <w:r w:rsidR="001C42D3">
              <w:rPr>
                <w:rFonts w:eastAsia="Times New Roman"/>
                <w:szCs w:val="24"/>
                <w:lang w:eastAsia="ru-RU"/>
              </w:rPr>
              <w:t>-</w:t>
            </w:r>
            <w:r w:rsidRPr="0082244E">
              <w:rPr>
                <w:rFonts w:eastAsia="Times New Roman"/>
                <w:szCs w:val="24"/>
                <w:lang w:eastAsia="ru-RU"/>
              </w:rPr>
              <w:t>ские</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lastRenderedPageBreak/>
              <w:t>1 на 40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Специализи</w:t>
            </w:r>
            <w:r w:rsidR="001C42D3">
              <w:rPr>
                <w:rFonts w:eastAsia="Times New Roman"/>
                <w:szCs w:val="24"/>
                <w:lang w:eastAsia="ru-RU"/>
              </w:rPr>
              <w:t>-</w:t>
            </w:r>
            <w:r w:rsidRPr="0082244E">
              <w:rPr>
                <w:rFonts w:eastAsia="Times New Roman"/>
                <w:szCs w:val="24"/>
                <w:lang w:eastAsia="ru-RU"/>
              </w:rPr>
              <w:t>рованные магазины по продаже товаров эпизодиче</w:t>
            </w:r>
            <w:r w:rsidR="0045791D">
              <w:rPr>
                <w:rFonts w:eastAsia="Times New Roman"/>
                <w:szCs w:val="24"/>
                <w:lang w:eastAsia="ru-RU"/>
              </w:rPr>
              <w:t>-</w:t>
            </w:r>
            <w:r w:rsidRPr="0082244E">
              <w:rPr>
                <w:rFonts w:eastAsia="Times New Roman"/>
                <w:szCs w:val="24"/>
                <w:lang w:eastAsia="ru-RU"/>
              </w:rPr>
              <w:t>ского спроса непродо</w:t>
            </w:r>
            <w:r w:rsidR="001C42D3">
              <w:rPr>
                <w:rFonts w:eastAsia="Times New Roman"/>
                <w:szCs w:val="24"/>
                <w:lang w:eastAsia="ru-RU"/>
              </w:rPr>
              <w:t>-</w:t>
            </w:r>
            <w:r w:rsidRPr="0082244E">
              <w:rPr>
                <w:rFonts w:eastAsia="Times New Roman"/>
                <w:szCs w:val="24"/>
                <w:lang w:eastAsia="ru-RU"/>
              </w:rPr>
              <w:t>вольствен</w:t>
            </w:r>
            <w:r w:rsidR="001C42D3">
              <w:rPr>
                <w:rFonts w:eastAsia="Times New Roman"/>
                <w:szCs w:val="24"/>
                <w:lang w:eastAsia="ru-RU"/>
              </w:rPr>
              <w:t>-</w:t>
            </w:r>
            <w:r w:rsidRPr="0082244E">
              <w:rPr>
                <w:rFonts w:eastAsia="Times New Roman"/>
                <w:szCs w:val="24"/>
                <w:lang w:eastAsia="ru-RU"/>
              </w:rPr>
              <w:t>ной группы (автосалоны, мебельные, бытовой техники и т.п.)</w:t>
            </w:r>
            <w:r w:rsidR="001C42D3">
              <w:rPr>
                <w:rFonts w:eastAsia="Times New Roman"/>
                <w:szCs w:val="24"/>
                <w:lang w:eastAsia="ru-RU"/>
              </w:rPr>
              <w:t xml:space="preserve">                      </w:t>
            </w:r>
            <w:r w:rsidRPr="0082244E">
              <w:rPr>
                <w:rFonts w:eastAsia="Times New Roman"/>
                <w:szCs w:val="24"/>
                <w:lang w:eastAsia="ru-RU"/>
              </w:rPr>
              <w:t xml:space="preserve"> от 500 м</w:t>
            </w:r>
            <w:r w:rsidRPr="0082244E">
              <w:rPr>
                <w:rFonts w:eastAsia="Times New Roman"/>
                <w:szCs w:val="24"/>
                <w:vertAlign w:val="superscript"/>
                <w:lang w:eastAsia="ru-RU"/>
              </w:rPr>
              <w:t>2</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70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Рынки</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50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B51085">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общественного питания</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Рестораны и кафе, клубы</w:t>
            </w:r>
          </w:p>
        </w:tc>
        <w:tc>
          <w:tcPr>
            <w:tcW w:w="1418"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5 посадочных мест</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B51085">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гостиничного размещения</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Гостиницы до 1000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8"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150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B51085">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 xml:space="preserve">Гостиницы свыше </w:t>
            </w:r>
            <w:r w:rsidR="001C42D3">
              <w:rPr>
                <w:rFonts w:eastAsia="Times New Roman"/>
                <w:szCs w:val="24"/>
                <w:lang w:eastAsia="ru-RU"/>
              </w:rPr>
              <w:t xml:space="preserve">               </w:t>
            </w:r>
            <w:r w:rsidRPr="0082244E">
              <w:rPr>
                <w:rFonts w:eastAsia="Times New Roman"/>
                <w:szCs w:val="24"/>
                <w:lang w:eastAsia="ru-RU"/>
              </w:rPr>
              <w:t>1000 м</w:t>
            </w:r>
            <w:r w:rsidRPr="0082244E">
              <w:rPr>
                <w:rFonts w:eastAsia="Times New Roman"/>
                <w:szCs w:val="24"/>
                <w:vertAlign w:val="superscript"/>
                <w:lang w:eastAsia="ru-RU"/>
              </w:rPr>
              <w:t xml:space="preserve">2 </w:t>
            </w:r>
            <w:r w:rsidRPr="0082244E">
              <w:rPr>
                <w:rFonts w:eastAsia="Times New Roman"/>
                <w:szCs w:val="24"/>
                <w:lang w:eastAsia="ru-RU"/>
              </w:rPr>
              <w:t>общей площади</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250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 но не менее 6</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B51085">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коммунально-бытового обслуживания</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бытового обслужива</w:t>
            </w:r>
            <w:r w:rsidR="001C42D3">
              <w:rPr>
                <w:rFonts w:eastAsia="Times New Roman"/>
                <w:szCs w:val="24"/>
                <w:lang w:eastAsia="ru-RU"/>
              </w:rPr>
              <w:t>-</w:t>
            </w:r>
            <w:r w:rsidRPr="0082244E">
              <w:rPr>
                <w:rFonts w:eastAsia="Times New Roman"/>
                <w:szCs w:val="24"/>
                <w:lang w:eastAsia="ru-RU"/>
              </w:rPr>
              <w:t>ния (ателье, химчистки, прачечные, мастерские)</w:t>
            </w:r>
          </w:p>
        </w:tc>
        <w:tc>
          <w:tcPr>
            <w:tcW w:w="1418"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30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 но не менее 6</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D77A92">
        <w:tc>
          <w:tcPr>
            <w:tcW w:w="1304" w:type="dxa"/>
            <w:shd w:val="clear" w:color="auto" w:fill="auto"/>
            <w:tcMar>
              <w:top w:w="0" w:type="dxa"/>
              <w:left w:w="28" w:type="dxa"/>
              <w:bottom w:w="0" w:type="dxa"/>
              <w:right w:w="28" w:type="dxa"/>
            </w:tcMar>
          </w:tcPr>
          <w:p w:rsidR="004C4EBD" w:rsidRPr="0082244E" w:rsidRDefault="004C4EBD" w:rsidP="001C42D3">
            <w:pPr>
              <w:pStyle w:val="ConsPlusNormal"/>
              <w:ind w:firstLine="0"/>
              <w:jc w:val="center"/>
              <w:rPr>
                <w:rFonts w:ascii="Times New Roman" w:hAnsi="Times New Roman" w:cs="Times New Roman"/>
              </w:rPr>
            </w:pPr>
            <w:r w:rsidRPr="0082244E">
              <w:rPr>
                <w:rFonts w:ascii="Times New Roman" w:hAnsi="Times New Roman" w:cs="Times New Roman"/>
              </w:rPr>
              <w:lastRenderedPageBreak/>
              <w:t>Автозапра</w:t>
            </w:r>
            <w:r w:rsidR="00D77A92">
              <w:rPr>
                <w:rFonts w:ascii="Times New Roman" w:hAnsi="Times New Roman" w:cs="Times New Roman"/>
              </w:rPr>
              <w:t>-</w:t>
            </w:r>
            <w:r w:rsidRPr="0082244E">
              <w:rPr>
                <w:rFonts w:ascii="Times New Roman" w:hAnsi="Times New Roman" w:cs="Times New Roman"/>
              </w:rPr>
              <w:t>вочные станции</w:t>
            </w:r>
          </w:p>
        </w:tc>
        <w:tc>
          <w:tcPr>
            <w:tcW w:w="1276" w:type="dxa"/>
            <w:shd w:val="clear" w:color="auto" w:fill="auto"/>
            <w:tcMar>
              <w:top w:w="0" w:type="dxa"/>
              <w:left w:w="28" w:type="dxa"/>
              <w:bottom w:w="0" w:type="dxa"/>
              <w:right w:w="28" w:type="dxa"/>
            </w:tcMar>
          </w:tcPr>
          <w:p w:rsidR="004C4EBD" w:rsidRPr="0082244E" w:rsidRDefault="004C4EBD" w:rsidP="001C42D3">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sidR="00D77A92">
              <w:rPr>
                <w:rFonts w:ascii="Times New Roman" w:hAnsi="Times New Roman" w:cs="Times New Roman"/>
              </w:rPr>
              <w:t>-</w:t>
            </w:r>
            <w:r w:rsidRPr="0082244E">
              <w:rPr>
                <w:rFonts w:ascii="Times New Roman" w:hAnsi="Times New Roman" w:cs="Times New Roman"/>
              </w:rPr>
              <w:t>ность топливо</w:t>
            </w:r>
            <w:r w:rsidR="00D77A92">
              <w:rPr>
                <w:rFonts w:ascii="Times New Roman" w:hAnsi="Times New Roman" w:cs="Times New Roman"/>
              </w:rPr>
              <w:t>-</w:t>
            </w:r>
            <w:r w:rsidRPr="0082244E">
              <w:rPr>
                <w:rFonts w:ascii="Times New Roman" w:hAnsi="Times New Roman" w:cs="Times New Roman"/>
              </w:rPr>
              <w:t>раздаточными колонками</w:t>
            </w: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szCs w:val="24"/>
                <w:shd w:val="clear" w:color="auto" w:fill="FFFFFF"/>
              </w:rPr>
              <w:t>Топливораз</w:t>
            </w:r>
            <w:r w:rsidR="004B2FC0">
              <w:rPr>
                <w:szCs w:val="24"/>
                <w:shd w:val="clear" w:color="auto" w:fill="FFFFFF"/>
              </w:rPr>
              <w:t>-</w:t>
            </w:r>
            <w:r w:rsidRPr="0082244E">
              <w:rPr>
                <w:szCs w:val="24"/>
                <w:shd w:val="clear" w:color="auto" w:fill="FFFFFF"/>
              </w:rPr>
              <w:t>даточная колонка</w:t>
            </w:r>
          </w:p>
        </w:tc>
        <w:tc>
          <w:tcPr>
            <w:tcW w:w="1418"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 xml:space="preserve">1 на </w:t>
            </w:r>
            <w:r w:rsidR="004B2FC0">
              <w:rPr>
                <w:rFonts w:eastAsia="Times New Roman"/>
                <w:szCs w:val="24"/>
                <w:lang w:eastAsia="ru-RU"/>
              </w:rPr>
              <w:t xml:space="preserve">                  </w:t>
            </w:r>
            <w:r w:rsidRPr="0082244E">
              <w:rPr>
                <w:rFonts w:eastAsia="Times New Roman"/>
                <w:szCs w:val="24"/>
                <w:lang w:eastAsia="ru-RU"/>
              </w:rPr>
              <w:t>1200 автомобилей</w:t>
            </w:r>
          </w:p>
        </w:tc>
        <w:tc>
          <w:tcPr>
            <w:tcW w:w="1417" w:type="dxa"/>
            <w:shd w:val="clear" w:color="auto" w:fill="auto"/>
            <w:tcMar>
              <w:top w:w="0" w:type="dxa"/>
              <w:left w:w="28" w:type="dxa"/>
              <w:bottom w:w="0" w:type="dxa"/>
              <w:right w:w="28" w:type="dxa"/>
            </w:tcMar>
          </w:tcPr>
          <w:p w:rsidR="004C4EBD" w:rsidRPr="0082244E" w:rsidRDefault="004C4EBD" w:rsidP="004B2FC0">
            <w:pPr>
              <w:pStyle w:val="ConsPlusNormal"/>
              <w:ind w:firstLine="0"/>
              <w:jc w:val="center"/>
              <w:rPr>
                <w:rFonts w:ascii="Times New Roman" w:hAnsi="Times New Roman" w:cs="Times New Roman"/>
                <w:shd w:val="clear" w:color="auto" w:fill="FFFFFF"/>
              </w:rPr>
            </w:pPr>
            <w:r w:rsidRPr="0082244E">
              <w:rPr>
                <w:rFonts w:ascii="Times New Roman" w:hAnsi="Times New Roman" w:cs="Times New Roman"/>
              </w:rPr>
              <w:t>Уровень обеспеченности, колонка, автомобилей</w:t>
            </w:r>
          </w:p>
        </w:tc>
        <w:tc>
          <w:tcPr>
            <w:tcW w:w="1418" w:type="dxa"/>
            <w:shd w:val="clear" w:color="auto" w:fill="auto"/>
            <w:tcMar>
              <w:top w:w="0" w:type="dxa"/>
              <w:left w:w="28" w:type="dxa"/>
              <w:bottom w:w="0" w:type="dxa"/>
              <w:right w:w="28" w:type="dxa"/>
            </w:tcMar>
          </w:tcPr>
          <w:p w:rsidR="004C4EBD" w:rsidRPr="0082244E" w:rsidRDefault="004C4EBD" w:rsidP="004B2FC0">
            <w:pPr>
              <w:pStyle w:val="ConsPlusNormal"/>
              <w:ind w:firstLine="0"/>
              <w:jc w:val="center"/>
              <w:rPr>
                <w:rFonts w:ascii="Times New Roman" w:hAnsi="Times New Roman" w:cs="Times New Roman"/>
              </w:rPr>
            </w:pPr>
            <w:r w:rsidRPr="0082244E">
              <w:rPr>
                <w:rFonts w:ascii="Times New Roman" w:hAnsi="Times New Roman" w:cs="Times New Roman"/>
              </w:rPr>
              <w:t>Не устанавлива</w:t>
            </w:r>
            <w:r w:rsidR="00D77A92">
              <w:rPr>
                <w:rFonts w:ascii="Times New Roman" w:hAnsi="Times New Roman" w:cs="Times New Roman"/>
              </w:rPr>
              <w:t>-</w:t>
            </w:r>
            <w:r w:rsidRPr="0082244E">
              <w:rPr>
                <w:rFonts w:ascii="Times New Roman" w:hAnsi="Times New Roman" w:cs="Times New Roman"/>
              </w:rPr>
              <w:t>ется</w:t>
            </w:r>
          </w:p>
        </w:tc>
        <w:tc>
          <w:tcPr>
            <w:tcW w:w="1417" w:type="dxa"/>
            <w:shd w:val="clear" w:color="auto" w:fill="auto"/>
            <w:tcMar>
              <w:top w:w="0" w:type="dxa"/>
              <w:left w:w="28" w:type="dxa"/>
              <w:bottom w:w="0" w:type="dxa"/>
              <w:right w:w="28" w:type="dxa"/>
            </w:tcMar>
          </w:tcPr>
          <w:p w:rsidR="004C4EBD" w:rsidRPr="0082244E" w:rsidRDefault="004C4EBD" w:rsidP="00D77A92">
            <w:pPr>
              <w:pStyle w:val="ConsPlusNormal"/>
              <w:ind w:firstLine="0"/>
              <w:jc w:val="center"/>
              <w:rPr>
                <w:rFonts w:ascii="Times New Roman" w:hAnsi="Times New Roman" w:cs="Times New Roman"/>
              </w:rPr>
            </w:pPr>
            <w:r w:rsidRPr="0082244E">
              <w:rPr>
                <w:rFonts w:ascii="Times New Roman" w:hAnsi="Times New Roman" w:cs="Times New Roman"/>
              </w:rPr>
              <w:t>–</w:t>
            </w:r>
          </w:p>
        </w:tc>
      </w:tr>
    </w:tbl>
    <w:p w:rsidR="00FB686C" w:rsidRPr="0082244E" w:rsidRDefault="00FB686C" w:rsidP="006819DB">
      <w:pPr>
        <w:pStyle w:val="a6"/>
        <w:ind w:firstLine="318"/>
        <w:rPr>
          <w:rFonts w:ascii="Times New Roman" w:eastAsia="Calibri" w:hAnsi="Times New Roman"/>
          <w:szCs w:val="24"/>
          <w:lang w:val="ru-RU"/>
        </w:rPr>
      </w:pPr>
      <w:bookmarkStart w:id="7" w:name="Par988"/>
      <w:bookmarkEnd w:id="7"/>
    </w:p>
    <w:p w:rsidR="00DC20EB" w:rsidRDefault="00CE1980" w:rsidP="004B2FC0">
      <w:pPr>
        <w:pStyle w:val="S21"/>
      </w:pPr>
      <w:bookmarkStart w:id="8" w:name="_Toc106370706"/>
      <w:r>
        <w:t xml:space="preserve">1.2.1.3. </w:t>
      </w:r>
      <w:r w:rsidR="00DC20EB" w:rsidRPr="004B2FC0">
        <w:t>Расчетные показатели, устанавливаемые для объектов в области чрезвычайных ситуаций</w:t>
      </w:r>
      <w:bookmarkEnd w:id="8"/>
    </w:p>
    <w:p w:rsidR="004B2FC0" w:rsidRPr="004B2FC0" w:rsidRDefault="004B2FC0" w:rsidP="004B2FC0">
      <w:pPr>
        <w:pStyle w:val="S21"/>
      </w:pPr>
    </w:p>
    <w:p w:rsidR="00DC20EB" w:rsidRPr="004B2FC0" w:rsidRDefault="00DC20EB" w:rsidP="004B2FC0">
      <w:pPr>
        <w:keepNext/>
        <w:ind w:firstLine="0"/>
        <w:jc w:val="right"/>
        <w:rPr>
          <w:sz w:val="28"/>
          <w:szCs w:val="28"/>
        </w:rPr>
      </w:pPr>
      <w:r w:rsidRPr="004B2FC0">
        <w:rPr>
          <w:sz w:val="28"/>
          <w:szCs w:val="28"/>
        </w:rPr>
        <w:t xml:space="preserve">Таблица </w:t>
      </w:r>
      <w:r w:rsidR="00454DF4" w:rsidRPr="004B2FC0">
        <w:rPr>
          <w:rFonts w:eastAsia="Times New Roman"/>
          <w:sz w:val="28"/>
          <w:szCs w:val="28"/>
        </w:rPr>
        <w:t>1.</w:t>
      </w:r>
      <w:r w:rsidRPr="004B2FC0">
        <w:rPr>
          <w:sz w:val="28"/>
          <w:szCs w:val="28"/>
        </w:rPr>
        <w:t>3</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162"/>
        <w:gridCol w:w="1418"/>
        <w:gridCol w:w="1168"/>
        <w:gridCol w:w="1242"/>
        <w:gridCol w:w="425"/>
        <w:gridCol w:w="1417"/>
        <w:gridCol w:w="1418"/>
        <w:gridCol w:w="1417"/>
      </w:tblGrid>
      <w:tr w:rsidR="00246F33" w:rsidRPr="002F1C1D" w:rsidTr="00D77A92">
        <w:trPr>
          <w:tblHeader/>
        </w:trPr>
        <w:tc>
          <w:tcPr>
            <w:tcW w:w="1162" w:type="dxa"/>
            <w:vMerge w:val="restart"/>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Области нормиро</w:t>
            </w:r>
            <w:r w:rsidR="004B2FC0">
              <w:rPr>
                <w:rFonts w:ascii="Times New Roman" w:hAnsi="Times New Roman" w:cs="Times New Roman"/>
                <w:b/>
              </w:rPr>
              <w:t>-</w:t>
            </w:r>
            <w:r w:rsidRPr="004B2FC0">
              <w:rPr>
                <w:rFonts w:ascii="Times New Roman" w:hAnsi="Times New Roman" w:cs="Times New Roman"/>
                <w:b/>
              </w:rPr>
              <w:t>вания</w:t>
            </w:r>
          </w:p>
        </w:tc>
        <w:tc>
          <w:tcPr>
            <w:tcW w:w="1418" w:type="dxa"/>
            <w:vMerge w:val="restart"/>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(название)</w:t>
            </w:r>
          </w:p>
        </w:tc>
        <w:tc>
          <w:tcPr>
            <w:tcW w:w="1168" w:type="dxa"/>
            <w:vMerge w:val="restart"/>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Перечень возмож</w:t>
            </w:r>
            <w:r w:rsidR="004B2FC0">
              <w:rPr>
                <w:rFonts w:ascii="Times New Roman" w:hAnsi="Times New Roman" w:cs="Times New Roman"/>
                <w:b/>
              </w:rPr>
              <w:t>-</w:t>
            </w:r>
            <w:r w:rsidRPr="004B2FC0">
              <w:rPr>
                <w:rFonts w:ascii="Times New Roman" w:hAnsi="Times New Roman" w:cs="Times New Roman"/>
                <w:b/>
              </w:rPr>
              <w:t>ных объектов</w:t>
            </w:r>
          </w:p>
        </w:tc>
        <w:tc>
          <w:tcPr>
            <w:tcW w:w="5919" w:type="dxa"/>
            <w:gridSpan w:val="5"/>
            <w:shd w:val="clear" w:color="auto" w:fill="auto"/>
            <w:tcMar>
              <w:top w:w="0" w:type="dxa"/>
              <w:left w:w="28" w:type="dxa"/>
              <w:bottom w:w="0" w:type="dxa"/>
              <w:right w:w="28" w:type="dxa"/>
            </w:tcMar>
          </w:tcPr>
          <w:p w:rsidR="00DC20EB" w:rsidRPr="004B2FC0" w:rsidRDefault="0079410E" w:rsidP="004B2FC0">
            <w:pPr>
              <w:pStyle w:val="ConsPlusNormal"/>
              <w:keepNext/>
              <w:ind w:firstLine="0"/>
              <w:jc w:val="center"/>
              <w:rPr>
                <w:rFonts w:ascii="Times New Roman" w:hAnsi="Times New Roman" w:cs="Times New Roman"/>
                <w:b/>
              </w:rPr>
            </w:pPr>
            <w:r w:rsidRPr="004B2FC0">
              <w:rPr>
                <w:rFonts w:ascii="Times New Roman" w:hAnsi="Times New Roman"/>
                <w:b/>
              </w:rPr>
              <w:t>Значение расчетного показателя</w:t>
            </w:r>
          </w:p>
        </w:tc>
      </w:tr>
      <w:tr w:rsidR="00246F33" w:rsidRPr="002F1C1D" w:rsidTr="00D77A92">
        <w:trPr>
          <w:tblHeader/>
        </w:trPr>
        <w:tc>
          <w:tcPr>
            <w:tcW w:w="1162" w:type="dxa"/>
            <w:vMerge/>
            <w:shd w:val="clear" w:color="auto" w:fill="auto"/>
            <w:tcMar>
              <w:top w:w="0" w:type="dxa"/>
              <w:left w:w="28" w:type="dxa"/>
              <w:bottom w:w="0" w:type="dxa"/>
              <w:right w:w="28" w:type="dxa"/>
            </w:tcMar>
            <w:vAlign w:val="center"/>
          </w:tcPr>
          <w:p w:rsidR="00DC20EB" w:rsidRPr="004B2FC0" w:rsidRDefault="00DC20EB" w:rsidP="00065586">
            <w:pPr>
              <w:pStyle w:val="ConsPlusNormal"/>
              <w:keepNext/>
              <w:ind w:firstLine="0"/>
              <w:jc w:val="center"/>
              <w:rPr>
                <w:rFonts w:ascii="Times New Roman" w:hAnsi="Times New Roman" w:cs="Times New Roman"/>
                <w:b/>
              </w:rPr>
            </w:pPr>
          </w:p>
        </w:tc>
        <w:tc>
          <w:tcPr>
            <w:tcW w:w="1418" w:type="dxa"/>
            <w:vMerge/>
            <w:shd w:val="clear" w:color="auto" w:fill="auto"/>
            <w:tcMar>
              <w:top w:w="0" w:type="dxa"/>
              <w:left w:w="28" w:type="dxa"/>
              <w:bottom w:w="0" w:type="dxa"/>
              <w:right w:w="28" w:type="dxa"/>
            </w:tcMar>
            <w:vAlign w:val="center"/>
          </w:tcPr>
          <w:p w:rsidR="00DC20EB" w:rsidRPr="004B2FC0" w:rsidRDefault="00DC20EB" w:rsidP="00065586">
            <w:pPr>
              <w:pStyle w:val="ConsPlusNormal"/>
              <w:keepNext/>
              <w:ind w:firstLine="0"/>
              <w:jc w:val="center"/>
              <w:rPr>
                <w:rFonts w:ascii="Times New Roman" w:hAnsi="Times New Roman" w:cs="Times New Roman"/>
                <w:b/>
              </w:rPr>
            </w:pPr>
          </w:p>
        </w:tc>
        <w:tc>
          <w:tcPr>
            <w:tcW w:w="1168" w:type="dxa"/>
            <w:vMerge/>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p>
        </w:tc>
        <w:tc>
          <w:tcPr>
            <w:tcW w:w="1667" w:type="dxa"/>
            <w:gridSpan w:val="2"/>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минимальной обеспечен</w:t>
            </w:r>
            <w:r w:rsidR="004B2FC0">
              <w:rPr>
                <w:rFonts w:ascii="Times New Roman" w:hAnsi="Times New Roman" w:cs="Times New Roman"/>
                <w:b/>
              </w:rPr>
              <w:t>но-</w:t>
            </w:r>
            <w:r w:rsidRPr="004B2FC0">
              <w:rPr>
                <w:rFonts w:ascii="Times New Roman" w:hAnsi="Times New Roman" w:cs="Times New Roman"/>
                <w:b/>
              </w:rPr>
              <w:t>сти</w:t>
            </w:r>
          </w:p>
        </w:tc>
        <w:tc>
          <w:tcPr>
            <w:tcW w:w="1417" w:type="dxa"/>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единица измерения</w:t>
            </w:r>
          </w:p>
        </w:tc>
        <w:tc>
          <w:tcPr>
            <w:tcW w:w="1418" w:type="dxa"/>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максималь</w:t>
            </w:r>
            <w:r w:rsidR="004B2FC0">
              <w:rPr>
                <w:rFonts w:ascii="Times New Roman" w:hAnsi="Times New Roman" w:cs="Times New Roman"/>
                <w:b/>
              </w:rPr>
              <w:t>-</w:t>
            </w:r>
            <w:r w:rsidRPr="004B2FC0">
              <w:rPr>
                <w:rFonts w:ascii="Times New Roman" w:hAnsi="Times New Roman" w:cs="Times New Roman"/>
                <w:b/>
              </w:rPr>
              <w:t>ной доступности</w:t>
            </w:r>
          </w:p>
        </w:tc>
        <w:tc>
          <w:tcPr>
            <w:tcW w:w="1417" w:type="dxa"/>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единица измерения</w:t>
            </w:r>
          </w:p>
        </w:tc>
      </w:tr>
      <w:tr w:rsidR="00D77A92" w:rsidRPr="002F1C1D" w:rsidTr="00D77A92">
        <w:trPr>
          <w:tblHeader/>
        </w:trPr>
        <w:tc>
          <w:tcPr>
            <w:tcW w:w="1162"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1</w:t>
            </w:r>
          </w:p>
        </w:tc>
        <w:tc>
          <w:tcPr>
            <w:tcW w:w="1418"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2</w:t>
            </w:r>
          </w:p>
        </w:tc>
        <w:tc>
          <w:tcPr>
            <w:tcW w:w="1168"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3</w:t>
            </w:r>
          </w:p>
        </w:tc>
        <w:tc>
          <w:tcPr>
            <w:tcW w:w="1667" w:type="dxa"/>
            <w:gridSpan w:val="2"/>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4</w:t>
            </w:r>
          </w:p>
        </w:tc>
        <w:tc>
          <w:tcPr>
            <w:tcW w:w="1417"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5</w:t>
            </w:r>
          </w:p>
        </w:tc>
        <w:tc>
          <w:tcPr>
            <w:tcW w:w="1418"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6</w:t>
            </w:r>
          </w:p>
        </w:tc>
        <w:tc>
          <w:tcPr>
            <w:tcW w:w="1417"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7</w:t>
            </w:r>
          </w:p>
        </w:tc>
      </w:tr>
      <w:tr w:rsidR="00246F33" w:rsidRPr="00246F33" w:rsidTr="00D77A92">
        <w:trPr>
          <w:trHeight w:val="462"/>
        </w:trPr>
        <w:tc>
          <w:tcPr>
            <w:tcW w:w="1162" w:type="dxa"/>
            <w:vMerge w:val="restart"/>
            <w:shd w:val="clear" w:color="auto" w:fill="auto"/>
            <w:tcMar>
              <w:top w:w="0" w:type="dxa"/>
              <w:left w:w="28" w:type="dxa"/>
              <w:bottom w:w="0" w:type="dxa"/>
              <w:right w:w="28" w:type="dxa"/>
            </w:tcMar>
          </w:tcPr>
          <w:p w:rsidR="00B7351C" w:rsidRPr="004B2FC0" w:rsidRDefault="00B7351C" w:rsidP="004B2FC0">
            <w:pPr>
              <w:pStyle w:val="ConsPlusNormal"/>
              <w:ind w:firstLine="0"/>
              <w:jc w:val="center"/>
              <w:rPr>
                <w:rFonts w:ascii="Times New Roman" w:hAnsi="Times New Roman" w:cs="Times New Roman"/>
              </w:rPr>
            </w:pPr>
            <w:r w:rsidRPr="004B2FC0">
              <w:rPr>
                <w:rFonts w:ascii="Times New Roman" w:hAnsi="Times New Roman" w:cs="Times New Roman"/>
              </w:rPr>
              <w:t>Объекты пожарной охраны (Пожар</w:t>
            </w:r>
            <w:r w:rsidR="004B2FC0">
              <w:rPr>
                <w:rFonts w:ascii="Times New Roman" w:hAnsi="Times New Roman" w:cs="Times New Roman"/>
              </w:rPr>
              <w:t>-</w:t>
            </w:r>
            <w:r w:rsidRPr="004B2FC0">
              <w:rPr>
                <w:rFonts w:ascii="Times New Roman" w:hAnsi="Times New Roman" w:cs="Times New Roman"/>
              </w:rPr>
              <w:t>ные депо)</w:t>
            </w:r>
          </w:p>
        </w:tc>
        <w:tc>
          <w:tcPr>
            <w:tcW w:w="1418" w:type="dxa"/>
            <w:vMerge w:val="restart"/>
            <w:shd w:val="clear" w:color="auto" w:fill="auto"/>
            <w:tcMar>
              <w:top w:w="0" w:type="dxa"/>
              <w:left w:w="28" w:type="dxa"/>
              <w:bottom w:w="0" w:type="dxa"/>
              <w:right w:w="28" w:type="dxa"/>
            </w:tcMar>
          </w:tcPr>
          <w:p w:rsidR="00B7351C" w:rsidRPr="004B2FC0" w:rsidRDefault="00B7351C" w:rsidP="004B2FC0">
            <w:pPr>
              <w:pStyle w:val="ConsPlusNormal"/>
              <w:ind w:firstLine="0"/>
              <w:jc w:val="center"/>
              <w:rPr>
                <w:rFonts w:ascii="Times New Roman" w:hAnsi="Times New Roman" w:cs="Times New Roman"/>
              </w:rPr>
            </w:pPr>
            <w:r w:rsidRPr="004B2FC0">
              <w:rPr>
                <w:rFonts w:ascii="Times New Roman" w:hAnsi="Times New Roman" w:cs="Times New Roman"/>
              </w:rPr>
              <w:t>Обеспечен</w:t>
            </w:r>
            <w:r w:rsidR="004B2FC0">
              <w:rPr>
                <w:rFonts w:ascii="Times New Roman" w:hAnsi="Times New Roman" w:cs="Times New Roman"/>
              </w:rPr>
              <w:t>-</w:t>
            </w:r>
            <w:r w:rsidRPr="004B2FC0">
              <w:rPr>
                <w:rFonts w:ascii="Times New Roman" w:hAnsi="Times New Roman" w:cs="Times New Roman"/>
              </w:rPr>
              <w:t>ность населения объектами пожарной охраны (пожарными депо)</w:t>
            </w:r>
          </w:p>
        </w:tc>
        <w:tc>
          <w:tcPr>
            <w:tcW w:w="1168" w:type="dxa"/>
            <w:vMerge w:val="restart"/>
            <w:shd w:val="clear" w:color="auto" w:fill="auto"/>
            <w:tcMar>
              <w:top w:w="0" w:type="dxa"/>
              <w:left w:w="28" w:type="dxa"/>
              <w:bottom w:w="0" w:type="dxa"/>
              <w:right w:w="28" w:type="dxa"/>
            </w:tcMar>
          </w:tcPr>
          <w:p w:rsidR="00B7351C" w:rsidRPr="004B2FC0" w:rsidRDefault="00B7351C" w:rsidP="004B2FC0">
            <w:pPr>
              <w:pStyle w:val="ConsPlusNormal"/>
              <w:ind w:firstLine="0"/>
              <w:jc w:val="center"/>
              <w:rPr>
                <w:rFonts w:ascii="Times New Roman" w:hAnsi="Times New Roman" w:cs="Times New Roman"/>
              </w:rPr>
            </w:pPr>
            <w:r w:rsidRPr="004B2FC0">
              <w:rPr>
                <w:rFonts w:ascii="Times New Roman" w:hAnsi="Times New Roman" w:cs="Times New Roman"/>
              </w:rPr>
              <w:t>Пожарные депо, точки размеще</w:t>
            </w:r>
            <w:r w:rsidR="004B2FC0">
              <w:rPr>
                <w:rFonts w:ascii="Times New Roman" w:hAnsi="Times New Roman" w:cs="Times New Roman"/>
              </w:rPr>
              <w:t>-</w:t>
            </w:r>
            <w:r w:rsidRPr="004B2FC0">
              <w:rPr>
                <w:rFonts w:ascii="Times New Roman" w:hAnsi="Times New Roman" w:cs="Times New Roman"/>
              </w:rPr>
              <w:t>ния пожарной авиации</w:t>
            </w:r>
          </w:p>
        </w:tc>
        <w:tc>
          <w:tcPr>
            <w:tcW w:w="1242"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Население населен</w:t>
            </w:r>
            <w:r w:rsidR="004B2FC0">
              <w:rPr>
                <w:rFonts w:ascii="Times New Roman" w:hAnsi="Times New Roman" w:cs="Times New Roman"/>
              </w:rPr>
              <w:t>-</w:t>
            </w:r>
            <w:r w:rsidRPr="004B2FC0">
              <w:rPr>
                <w:rFonts w:ascii="Times New Roman" w:hAnsi="Times New Roman" w:cs="Times New Roman"/>
              </w:rPr>
              <w:t>ного пункта, тыс. чел.</w:t>
            </w:r>
          </w:p>
        </w:tc>
        <w:tc>
          <w:tcPr>
            <w:tcW w:w="425"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7" w:type="dxa"/>
            <w:vMerge w:val="restart"/>
            <w:shd w:val="clear" w:color="auto" w:fill="auto"/>
            <w:tcMar>
              <w:top w:w="0" w:type="dxa"/>
              <w:left w:w="28" w:type="dxa"/>
              <w:bottom w:w="0" w:type="dxa"/>
              <w:right w:w="28" w:type="dxa"/>
            </w:tcMar>
          </w:tcPr>
          <w:p w:rsidR="00B7351C" w:rsidRPr="004B2FC0" w:rsidRDefault="00EB4C78" w:rsidP="00EB4C78">
            <w:pPr>
              <w:pStyle w:val="ConsPlusNormal"/>
              <w:ind w:firstLine="0"/>
              <w:jc w:val="center"/>
              <w:rPr>
                <w:rFonts w:ascii="Times New Roman" w:hAnsi="Times New Roman" w:cs="Times New Roman"/>
              </w:rPr>
            </w:pPr>
            <w:r>
              <w:rPr>
                <w:rFonts w:ascii="Times New Roman" w:hAnsi="Times New Roman" w:cs="Times New Roman"/>
              </w:rPr>
              <w:t xml:space="preserve">Количество депо, количество    </w:t>
            </w:r>
            <w:r w:rsidR="00B7351C" w:rsidRPr="004B2FC0">
              <w:rPr>
                <w:rFonts w:ascii="Times New Roman" w:hAnsi="Times New Roman" w:cs="Times New Roman"/>
              </w:rPr>
              <w:t>автомобилей на 1</w:t>
            </w:r>
            <w:r w:rsidR="005D5951" w:rsidRPr="004B2FC0">
              <w:rPr>
                <w:rFonts w:ascii="Times New Roman" w:hAnsi="Times New Roman" w:cs="Times New Roman"/>
              </w:rPr>
              <w:t xml:space="preserve"> тыс.</w:t>
            </w:r>
            <w:r w:rsidR="00B7351C" w:rsidRPr="004B2FC0">
              <w:rPr>
                <w:rFonts w:ascii="Times New Roman" w:hAnsi="Times New Roman" w:cs="Times New Roman"/>
              </w:rPr>
              <w:t xml:space="preserve"> чел.</w:t>
            </w:r>
          </w:p>
        </w:tc>
        <w:tc>
          <w:tcPr>
            <w:tcW w:w="1418" w:type="dxa"/>
            <w:vMerge w:val="restart"/>
            <w:shd w:val="clear" w:color="auto" w:fill="auto"/>
            <w:tcMar>
              <w:top w:w="0" w:type="dxa"/>
              <w:left w:w="28" w:type="dxa"/>
              <w:bottom w:w="0" w:type="dxa"/>
              <w:right w:w="28" w:type="dxa"/>
            </w:tcMar>
          </w:tcPr>
          <w:p w:rsidR="00B7351C" w:rsidRPr="004B2FC0" w:rsidRDefault="00B7351C" w:rsidP="00D77A92">
            <w:pPr>
              <w:pStyle w:val="ConsPlusNormal"/>
              <w:ind w:firstLine="0"/>
              <w:jc w:val="center"/>
              <w:rPr>
                <w:rFonts w:ascii="Times New Roman" w:hAnsi="Times New Roman" w:cs="Times New Roman"/>
              </w:rPr>
            </w:pPr>
            <w:r w:rsidRPr="004B2FC0">
              <w:rPr>
                <w:rFonts w:ascii="Times New Roman" w:hAnsi="Times New Roman" w:cs="Times New Roman"/>
              </w:rPr>
              <w:t>10</w:t>
            </w:r>
          </w:p>
        </w:tc>
        <w:tc>
          <w:tcPr>
            <w:tcW w:w="1417" w:type="dxa"/>
            <w:vMerge w:val="restart"/>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Транспорт</w:t>
            </w:r>
            <w:r w:rsidR="004B2FC0">
              <w:rPr>
                <w:rFonts w:ascii="Times New Roman" w:hAnsi="Times New Roman" w:cs="Times New Roman"/>
              </w:rPr>
              <w:t>-</w:t>
            </w:r>
            <w:r w:rsidRPr="004B2FC0">
              <w:rPr>
                <w:rFonts w:ascii="Times New Roman" w:hAnsi="Times New Roman" w:cs="Times New Roman"/>
              </w:rPr>
              <w:t>ная доступность до основных элементов планировоч</w:t>
            </w:r>
            <w:r w:rsidR="00EB4C78">
              <w:rPr>
                <w:rFonts w:ascii="Times New Roman" w:hAnsi="Times New Roman" w:cs="Times New Roman"/>
              </w:rPr>
              <w:t>-</w:t>
            </w:r>
            <w:r w:rsidRPr="004B2FC0">
              <w:rPr>
                <w:rFonts w:ascii="Times New Roman" w:hAnsi="Times New Roman" w:cs="Times New Roman"/>
              </w:rPr>
              <w:t>ной структуры населенного пункта, мин</w:t>
            </w:r>
          </w:p>
        </w:tc>
      </w:tr>
      <w:tr w:rsidR="00246F33" w:rsidRPr="00246F33" w:rsidTr="00D77A92">
        <w:trPr>
          <w:trHeight w:val="70"/>
        </w:trPr>
        <w:tc>
          <w:tcPr>
            <w:tcW w:w="1162"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16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242"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До 5</w:t>
            </w:r>
          </w:p>
        </w:tc>
        <w:tc>
          <w:tcPr>
            <w:tcW w:w="425" w:type="dxa"/>
            <w:shd w:val="clear" w:color="auto" w:fill="auto"/>
            <w:tcMar>
              <w:top w:w="0" w:type="dxa"/>
              <w:left w:w="28" w:type="dxa"/>
              <w:bottom w:w="0" w:type="dxa"/>
              <w:right w:w="28" w:type="dxa"/>
            </w:tcMar>
            <w:vAlign w:val="center"/>
          </w:tcPr>
          <w:p w:rsidR="00B7351C" w:rsidRPr="004B2FC0" w:rsidRDefault="00B7351C" w:rsidP="00B7351C">
            <w:pPr>
              <w:pStyle w:val="ConsPlusNormal"/>
              <w:ind w:firstLine="0"/>
              <w:jc w:val="center"/>
              <w:rPr>
                <w:rFonts w:ascii="Times New Roman" w:hAnsi="Times New Roman" w:cs="Times New Roman"/>
              </w:rPr>
            </w:pPr>
            <w:r w:rsidRPr="004B2FC0">
              <w:rPr>
                <w:rFonts w:ascii="Times New Roman" w:hAnsi="Times New Roman" w:cs="Times New Roman"/>
              </w:rPr>
              <w:t>1; 2</w:t>
            </w: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r>
      <w:tr w:rsidR="00246F33" w:rsidRPr="00246F33" w:rsidTr="009D7871">
        <w:trPr>
          <w:trHeight w:val="461"/>
        </w:trPr>
        <w:tc>
          <w:tcPr>
            <w:tcW w:w="1162"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16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242"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Св. 5</w:t>
            </w:r>
            <w:r w:rsidR="00EB4C78">
              <w:rPr>
                <w:rFonts w:ascii="Times New Roman" w:hAnsi="Times New Roman" w:cs="Times New Roman"/>
              </w:rPr>
              <w:t xml:space="preserve">                     </w:t>
            </w:r>
            <w:r w:rsidRPr="004B2FC0">
              <w:rPr>
                <w:rFonts w:ascii="Times New Roman" w:hAnsi="Times New Roman" w:cs="Times New Roman"/>
              </w:rPr>
              <w:t xml:space="preserve"> до 20</w:t>
            </w:r>
          </w:p>
        </w:tc>
        <w:tc>
          <w:tcPr>
            <w:tcW w:w="425" w:type="dxa"/>
            <w:shd w:val="clear" w:color="auto" w:fill="auto"/>
            <w:tcMar>
              <w:top w:w="0" w:type="dxa"/>
              <w:left w:w="28" w:type="dxa"/>
              <w:bottom w:w="0" w:type="dxa"/>
              <w:right w:w="28" w:type="dxa"/>
            </w:tcMar>
          </w:tcPr>
          <w:p w:rsidR="00B7351C" w:rsidRPr="004B2FC0" w:rsidRDefault="00B7351C" w:rsidP="009D7871">
            <w:pPr>
              <w:pStyle w:val="ConsPlusNormal"/>
              <w:ind w:firstLine="0"/>
              <w:jc w:val="center"/>
              <w:rPr>
                <w:rFonts w:ascii="Times New Roman" w:hAnsi="Times New Roman" w:cs="Times New Roman"/>
              </w:rPr>
            </w:pPr>
            <w:r w:rsidRPr="004B2FC0">
              <w:rPr>
                <w:rFonts w:ascii="Times New Roman" w:hAnsi="Times New Roman" w:cs="Times New Roman"/>
              </w:rPr>
              <w:t>1; 6</w:t>
            </w: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r>
      <w:tr w:rsidR="00246F33" w:rsidRPr="00246F33" w:rsidTr="009D7871">
        <w:trPr>
          <w:trHeight w:val="461"/>
        </w:trPr>
        <w:tc>
          <w:tcPr>
            <w:tcW w:w="1162"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16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242"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Св. 20</w:t>
            </w:r>
            <w:r w:rsidR="00EB4C78">
              <w:rPr>
                <w:rFonts w:ascii="Times New Roman" w:hAnsi="Times New Roman" w:cs="Times New Roman"/>
              </w:rPr>
              <w:t xml:space="preserve">                 </w:t>
            </w:r>
            <w:r w:rsidRPr="004B2FC0">
              <w:rPr>
                <w:rFonts w:ascii="Times New Roman" w:hAnsi="Times New Roman" w:cs="Times New Roman"/>
              </w:rPr>
              <w:t xml:space="preserve"> до 50</w:t>
            </w:r>
          </w:p>
        </w:tc>
        <w:tc>
          <w:tcPr>
            <w:tcW w:w="425" w:type="dxa"/>
            <w:shd w:val="clear" w:color="auto" w:fill="auto"/>
            <w:tcMar>
              <w:top w:w="0" w:type="dxa"/>
              <w:left w:w="28" w:type="dxa"/>
              <w:bottom w:w="0" w:type="dxa"/>
              <w:right w:w="28" w:type="dxa"/>
            </w:tcMar>
          </w:tcPr>
          <w:p w:rsidR="00B7351C" w:rsidRPr="004B2FC0" w:rsidRDefault="00B7351C" w:rsidP="009D7871">
            <w:pPr>
              <w:pStyle w:val="ConsPlusNormal"/>
              <w:ind w:firstLine="0"/>
              <w:jc w:val="center"/>
              <w:rPr>
                <w:rFonts w:ascii="Times New Roman" w:hAnsi="Times New Roman" w:cs="Times New Roman"/>
              </w:rPr>
            </w:pPr>
            <w:r w:rsidRPr="004B2FC0">
              <w:rPr>
                <w:rFonts w:ascii="Times New Roman" w:hAnsi="Times New Roman" w:cs="Times New Roman"/>
              </w:rPr>
              <w:t>2; 12</w:t>
            </w: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r>
      <w:tr w:rsidR="00246F33" w:rsidRPr="00246F33" w:rsidTr="001058FD">
        <w:tc>
          <w:tcPr>
            <w:tcW w:w="1162"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Объекты противопожарного водоснаб</w:t>
            </w:r>
            <w:r w:rsidR="004B2FC0">
              <w:rPr>
                <w:rFonts w:ascii="Times New Roman" w:hAnsi="Times New Roman" w:cs="Times New Roman"/>
              </w:rPr>
              <w:t>-</w:t>
            </w:r>
            <w:r w:rsidRPr="004B2FC0">
              <w:rPr>
                <w:rFonts w:ascii="Times New Roman" w:hAnsi="Times New Roman" w:cs="Times New Roman"/>
              </w:rPr>
              <w:t>жения</w:t>
            </w:r>
          </w:p>
        </w:tc>
        <w:tc>
          <w:tcPr>
            <w:tcW w:w="141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Обеспечен</w:t>
            </w:r>
            <w:r w:rsidR="004B2FC0">
              <w:rPr>
                <w:rFonts w:ascii="Times New Roman" w:hAnsi="Times New Roman" w:cs="Times New Roman"/>
              </w:rPr>
              <w:t>-</w:t>
            </w:r>
            <w:r w:rsidRPr="004B2FC0">
              <w:rPr>
                <w:rFonts w:ascii="Times New Roman" w:hAnsi="Times New Roman" w:cs="Times New Roman"/>
              </w:rPr>
              <w:t>ность населения объектами противопо</w:t>
            </w:r>
            <w:r w:rsidR="004B2FC0">
              <w:rPr>
                <w:rFonts w:ascii="Times New Roman" w:hAnsi="Times New Roman" w:cs="Times New Roman"/>
              </w:rPr>
              <w:t>-</w:t>
            </w:r>
            <w:r w:rsidRPr="004B2FC0">
              <w:rPr>
                <w:rFonts w:ascii="Times New Roman" w:hAnsi="Times New Roman" w:cs="Times New Roman"/>
              </w:rPr>
              <w:t>жарного водоснаб</w:t>
            </w:r>
            <w:r w:rsidR="004B2FC0">
              <w:rPr>
                <w:rFonts w:ascii="Times New Roman" w:hAnsi="Times New Roman" w:cs="Times New Roman"/>
              </w:rPr>
              <w:t>-</w:t>
            </w:r>
            <w:r w:rsidRPr="004B2FC0">
              <w:rPr>
                <w:rFonts w:ascii="Times New Roman" w:hAnsi="Times New Roman" w:cs="Times New Roman"/>
              </w:rPr>
              <w:t>жения</w:t>
            </w:r>
          </w:p>
        </w:tc>
        <w:tc>
          <w:tcPr>
            <w:tcW w:w="116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Пожарн</w:t>
            </w:r>
            <w:r w:rsidR="004B2FC0">
              <w:rPr>
                <w:rFonts w:ascii="Times New Roman" w:hAnsi="Times New Roman" w:cs="Times New Roman"/>
              </w:rPr>
              <w:t>ые водоемы, пожарные хранили</w:t>
            </w:r>
            <w:r w:rsidR="00EB4C78">
              <w:rPr>
                <w:rFonts w:ascii="Times New Roman" w:hAnsi="Times New Roman" w:cs="Times New Roman"/>
              </w:rPr>
              <w:t>-</w:t>
            </w:r>
            <w:r w:rsidR="004B2FC0">
              <w:rPr>
                <w:rFonts w:ascii="Times New Roman" w:hAnsi="Times New Roman" w:cs="Times New Roman"/>
              </w:rPr>
              <w:t>ща</w:t>
            </w:r>
            <w:r w:rsidR="00D77A92">
              <w:rPr>
                <w:rFonts w:ascii="Times New Roman" w:hAnsi="Times New Roman" w:cs="Times New Roman"/>
              </w:rPr>
              <w:t>,</w:t>
            </w:r>
            <w:r w:rsidR="00EB4C78">
              <w:rPr>
                <w:rFonts w:ascii="Times New Roman" w:hAnsi="Times New Roman" w:cs="Times New Roman"/>
              </w:rPr>
              <w:t xml:space="preserve"> </w:t>
            </w:r>
            <w:r w:rsidR="004B2FC0">
              <w:rPr>
                <w:rFonts w:ascii="Times New Roman" w:hAnsi="Times New Roman" w:cs="Times New Roman"/>
              </w:rPr>
              <w:t>г</w:t>
            </w:r>
            <w:r w:rsidRPr="004B2FC0">
              <w:rPr>
                <w:rFonts w:ascii="Times New Roman" w:hAnsi="Times New Roman" w:cs="Times New Roman"/>
              </w:rPr>
              <w:t>идранты пожарного водопро</w:t>
            </w:r>
            <w:r w:rsidR="00EB4C78">
              <w:rPr>
                <w:rFonts w:ascii="Times New Roman" w:hAnsi="Times New Roman" w:cs="Times New Roman"/>
              </w:rPr>
              <w:t>-</w:t>
            </w:r>
            <w:r w:rsidRPr="004B2FC0">
              <w:rPr>
                <w:rFonts w:ascii="Times New Roman" w:hAnsi="Times New Roman" w:cs="Times New Roman"/>
              </w:rPr>
              <w:t>вода</w:t>
            </w:r>
          </w:p>
        </w:tc>
        <w:tc>
          <w:tcPr>
            <w:tcW w:w="1667" w:type="dxa"/>
            <w:gridSpan w:val="2"/>
            <w:shd w:val="clear" w:color="auto" w:fill="auto"/>
            <w:tcMar>
              <w:top w:w="0" w:type="dxa"/>
              <w:left w:w="28" w:type="dxa"/>
              <w:bottom w:w="0" w:type="dxa"/>
              <w:right w:w="28" w:type="dxa"/>
            </w:tcMar>
          </w:tcPr>
          <w:p w:rsidR="006D7DF0" w:rsidRPr="004B2FC0" w:rsidRDefault="00950CED" w:rsidP="004B2FC0">
            <w:pPr>
              <w:pStyle w:val="ConsPlusNormal"/>
              <w:ind w:firstLine="0"/>
              <w:jc w:val="center"/>
              <w:rPr>
                <w:rFonts w:ascii="Times New Roman" w:hAnsi="Times New Roman" w:cs="Times New Roman"/>
              </w:rPr>
            </w:pPr>
            <w:r>
              <w:rPr>
                <w:rFonts w:ascii="Times New Roman" w:hAnsi="Times New Roman" w:cs="Times New Roman"/>
              </w:rPr>
              <w:t>Н</w:t>
            </w:r>
            <w:r w:rsidR="006D7DF0" w:rsidRPr="004B2FC0">
              <w:rPr>
                <w:rFonts w:ascii="Times New Roman" w:hAnsi="Times New Roman" w:cs="Times New Roman"/>
              </w:rPr>
              <w:t xml:space="preserve">е менее 2 </w:t>
            </w:r>
            <w:r w:rsidR="00D77A92">
              <w:rPr>
                <w:rFonts w:ascii="Times New Roman" w:hAnsi="Times New Roman" w:cs="Times New Roman"/>
              </w:rPr>
              <w:t xml:space="preserve">               </w:t>
            </w:r>
            <w:r w:rsidR="006D7DF0" w:rsidRPr="004B2FC0">
              <w:rPr>
                <w:rFonts w:ascii="Times New Roman" w:hAnsi="Times New Roman" w:cs="Times New Roman"/>
              </w:rPr>
              <w:t>на населенный пункт</w:t>
            </w:r>
          </w:p>
        </w:tc>
        <w:tc>
          <w:tcPr>
            <w:tcW w:w="1417" w:type="dxa"/>
            <w:shd w:val="clear" w:color="auto" w:fill="auto"/>
            <w:tcMar>
              <w:top w:w="0" w:type="dxa"/>
              <w:left w:w="28" w:type="dxa"/>
              <w:bottom w:w="0" w:type="dxa"/>
              <w:right w:w="28" w:type="dxa"/>
            </w:tcMar>
          </w:tcPr>
          <w:p w:rsidR="006D7DF0" w:rsidRPr="004B2FC0" w:rsidRDefault="00D77A92" w:rsidP="00D77A92">
            <w:pPr>
              <w:pStyle w:val="ConsPlusNormal"/>
              <w:ind w:firstLine="0"/>
              <w:jc w:val="center"/>
              <w:rPr>
                <w:rFonts w:ascii="Times New Roman" w:hAnsi="Times New Roman" w:cs="Times New Roman"/>
              </w:rPr>
            </w:pPr>
            <w:r>
              <w:rPr>
                <w:rFonts w:ascii="Times New Roman" w:hAnsi="Times New Roman" w:cs="Times New Roman"/>
              </w:rPr>
              <w:t>Количество объектов в муниципаль-ном образовании</w:t>
            </w:r>
            <w:r w:rsidR="006D7DF0" w:rsidRPr="004B2FC0">
              <w:rPr>
                <w:rFonts w:ascii="Times New Roman" w:hAnsi="Times New Roman" w:cs="Times New Roman"/>
              </w:rPr>
              <w:t xml:space="preserve"> или </w:t>
            </w:r>
            <w:r>
              <w:rPr>
                <w:rFonts w:ascii="Times New Roman" w:hAnsi="Times New Roman" w:cs="Times New Roman"/>
              </w:rPr>
              <w:t>населенном пункте</w:t>
            </w:r>
          </w:p>
        </w:tc>
        <w:tc>
          <w:tcPr>
            <w:tcW w:w="141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Не устанавлива</w:t>
            </w:r>
            <w:r w:rsidR="00D77A92">
              <w:rPr>
                <w:rFonts w:ascii="Times New Roman" w:hAnsi="Times New Roman" w:cs="Times New Roman"/>
              </w:rPr>
              <w:t>-</w:t>
            </w:r>
            <w:r w:rsidRPr="004B2FC0">
              <w:rPr>
                <w:rFonts w:ascii="Times New Roman" w:hAnsi="Times New Roman" w:cs="Times New Roman"/>
              </w:rPr>
              <w:t>ется</w:t>
            </w:r>
          </w:p>
        </w:tc>
        <w:tc>
          <w:tcPr>
            <w:tcW w:w="1417" w:type="dxa"/>
            <w:shd w:val="clear" w:color="auto" w:fill="auto"/>
            <w:tcMar>
              <w:top w:w="0" w:type="dxa"/>
              <w:left w:w="28" w:type="dxa"/>
              <w:bottom w:w="0" w:type="dxa"/>
              <w:right w:w="28" w:type="dxa"/>
            </w:tcMar>
          </w:tcPr>
          <w:p w:rsidR="006D7DF0" w:rsidRPr="004B2FC0" w:rsidRDefault="00AA257D" w:rsidP="001058FD">
            <w:pPr>
              <w:pStyle w:val="ConsPlusNormal"/>
              <w:ind w:firstLine="0"/>
              <w:jc w:val="center"/>
              <w:rPr>
                <w:rFonts w:ascii="Times New Roman" w:hAnsi="Times New Roman" w:cs="Times New Roman"/>
              </w:rPr>
            </w:pPr>
            <w:r w:rsidRPr="004B2FC0">
              <w:rPr>
                <w:rFonts w:ascii="Times New Roman" w:hAnsi="Times New Roman" w:cs="Times New Roman"/>
              </w:rPr>
              <w:t>–</w:t>
            </w:r>
          </w:p>
        </w:tc>
      </w:tr>
      <w:tr w:rsidR="00246F33" w:rsidRPr="00246F33" w:rsidTr="001058FD">
        <w:tc>
          <w:tcPr>
            <w:tcW w:w="1162"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Здания для организа</w:t>
            </w:r>
            <w:r w:rsidR="00EB4C78">
              <w:rPr>
                <w:rFonts w:ascii="Times New Roman" w:hAnsi="Times New Roman" w:cs="Times New Roman"/>
              </w:rPr>
              <w:t>-</w:t>
            </w:r>
            <w:r w:rsidRPr="004B2FC0">
              <w:rPr>
                <w:rFonts w:ascii="Times New Roman" w:hAnsi="Times New Roman" w:cs="Times New Roman"/>
              </w:rPr>
              <w:t>ции деятель</w:t>
            </w:r>
            <w:r w:rsidR="00EB4C78">
              <w:rPr>
                <w:rFonts w:ascii="Times New Roman" w:hAnsi="Times New Roman" w:cs="Times New Roman"/>
              </w:rPr>
              <w:t>-</w:t>
            </w:r>
            <w:r w:rsidRPr="004B2FC0">
              <w:rPr>
                <w:rFonts w:ascii="Times New Roman" w:hAnsi="Times New Roman" w:cs="Times New Roman"/>
              </w:rPr>
              <w:t>ности аварийно-спасате</w:t>
            </w:r>
            <w:r w:rsidR="00EB4C78">
              <w:rPr>
                <w:rFonts w:ascii="Times New Roman" w:hAnsi="Times New Roman" w:cs="Times New Roman"/>
              </w:rPr>
              <w:t>-</w:t>
            </w:r>
            <w:r w:rsidRPr="004B2FC0">
              <w:rPr>
                <w:rFonts w:ascii="Times New Roman" w:hAnsi="Times New Roman" w:cs="Times New Roman"/>
              </w:rPr>
              <w:t>льных служб</w:t>
            </w:r>
          </w:p>
        </w:tc>
        <w:tc>
          <w:tcPr>
            <w:tcW w:w="141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Обеспечен</w:t>
            </w:r>
            <w:r w:rsidR="00EB4C78">
              <w:rPr>
                <w:rFonts w:ascii="Times New Roman" w:hAnsi="Times New Roman" w:cs="Times New Roman"/>
              </w:rPr>
              <w:t>-</w:t>
            </w:r>
            <w:r w:rsidRPr="004B2FC0">
              <w:rPr>
                <w:rFonts w:ascii="Times New Roman" w:hAnsi="Times New Roman" w:cs="Times New Roman"/>
              </w:rPr>
              <w:t>ность населения аварийно-спасатель</w:t>
            </w:r>
            <w:r w:rsidR="00EB4C78">
              <w:rPr>
                <w:rFonts w:ascii="Times New Roman" w:hAnsi="Times New Roman" w:cs="Times New Roman"/>
              </w:rPr>
              <w:t>-</w:t>
            </w:r>
            <w:r w:rsidRPr="004B2FC0">
              <w:rPr>
                <w:rFonts w:ascii="Times New Roman" w:hAnsi="Times New Roman" w:cs="Times New Roman"/>
              </w:rPr>
              <w:t>ными службами</w:t>
            </w:r>
          </w:p>
        </w:tc>
        <w:tc>
          <w:tcPr>
            <w:tcW w:w="116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Отдельно стоящие здания, специаль</w:t>
            </w:r>
            <w:r w:rsidR="00EB4C78">
              <w:rPr>
                <w:rFonts w:ascii="Times New Roman" w:hAnsi="Times New Roman" w:cs="Times New Roman"/>
              </w:rPr>
              <w:t>-</w:t>
            </w:r>
            <w:r w:rsidRPr="004B2FC0">
              <w:rPr>
                <w:rFonts w:ascii="Times New Roman" w:hAnsi="Times New Roman" w:cs="Times New Roman"/>
              </w:rPr>
              <w:t>но оборудо</w:t>
            </w:r>
            <w:r w:rsidR="00EB4C78">
              <w:rPr>
                <w:rFonts w:ascii="Times New Roman" w:hAnsi="Times New Roman" w:cs="Times New Roman"/>
              </w:rPr>
              <w:t>-</w:t>
            </w:r>
            <w:r w:rsidRPr="004B2FC0">
              <w:rPr>
                <w:rFonts w:ascii="Times New Roman" w:hAnsi="Times New Roman" w:cs="Times New Roman"/>
              </w:rPr>
              <w:t>ванные помеще</w:t>
            </w:r>
            <w:r w:rsidR="00EB4C78">
              <w:rPr>
                <w:rFonts w:ascii="Times New Roman" w:hAnsi="Times New Roman" w:cs="Times New Roman"/>
              </w:rPr>
              <w:t>-</w:t>
            </w:r>
            <w:r w:rsidRPr="004B2FC0">
              <w:rPr>
                <w:rFonts w:ascii="Times New Roman" w:hAnsi="Times New Roman" w:cs="Times New Roman"/>
              </w:rPr>
              <w:t>ния</w:t>
            </w:r>
          </w:p>
        </w:tc>
        <w:tc>
          <w:tcPr>
            <w:tcW w:w="1667" w:type="dxa"/>
            <w:gridSpan w:val="2"/>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Не менее</w:t>
            </w:r>
            <w:r w:rsidR="00D77A92">
              <w:rPr>
                <w:rFonts w:ascii="Times New Roman" w:hAnsi="Times New Roman" w:cs="Times New Roman"/>
              </w:rPr>
              <w:t xml:space="preserve">                     </w:t>
            </w:r>
            <w:r w:rsidRPr="004B2FC0">
              <w:rPr>
                <w:rFonts w:ascii="Times New Roman" w:hAnsi="Times New Roman" w:cs="Times New Roman"/>
              </w:rPr>
              <w:t xml:space="preserve"> 1 объекта на поселение численностью более 10 000 человек</w:t>
            </w:r>
          </w:p>
        </w:tc>
        <w:tc>
          <w:tcPr>
            <w:tcW w:w="1417"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Количество объектов на 10 тыс. чел.</w:t>
            </w:r>
          </w:p>
        </w:tc>
        <w:tc>
          <w:tcPr>
            <w:tcW w:w="141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Не устанавлива</w:t>
            </w:r>
            <w:r w:rsidR="00D77A92">
              <w:rPr>
                <w:rFonts w:ascii="Times New Roman" w:hAnsi="Times New Roman" w:cs="Times New Roman"/>
              </w:rPr>
              <w:t>-</w:t>
            </w:r>
            <w:r w:rsidRPr="004B2FC0">
              <w:rPr>
                <w:rFonts w:ascii="Times New Roman" w:hAnsi="Times New Roman" w:cs="Times New Roman"/>
              </w:rPr>
              <w:t>ется</w:t>
            </w:r>
          </w:p>
        </w:tc>
        <w:tc>
          <w:tcPr>
            <w:tcW w:w="1417" w:type="dxa"/>
            <w:shd w:val="clear" w:color="auto" w:fill="auto"/>
            <w:tcMar>
              <w:top w:w="0" w:type="dxa"/>
              <w:left w:w="28" w:type="dxa"/>
              <w:bottom w:w="0" w:type="dxa"/>
              <w:right w:w="28" w:type="dxa"/>
            </w:tcMar>
          </w:tcPr>
          <w:p w:rsidR="006D7DF0" w:rsidRPr="004B2FC0" w:rsidRDefault="00AA257D" w:rsidP="001058FD">
            <w:pPr>
              <w:pStyle w:val="ConsPlusNormal"/>
              <w:ind w:firstLine="0"/>
              <w:jc w:val="center"/>
              <w:rPr>
                <w:rFonts w:ascii="Times New Roman" w:hAnsi="Times New Roman" w:cs="Times New Roman"/>
              </w:rPr>
            </w:pPr>
            <w:r w:rsidRPr="004B2FC0">
              <w:rPr>
                <w:rFonts w:ascii="Times New Roman" w:hAnsi="Times New Roman" w:cs="Times New Roman"/>
              </w:rPr>
              <w:t>–</w:t>
            </w:r>
          </w:p>
        </w:tc>
      </w:tr>
    </w:tbl>
    <w:p w:rsidR="00DC20EB" w:rsidRDefault="00CE1980" w:rsidP="00D77A92">
      <w:pPr>
        <w:pStyle w:val="S21"/>
      </w:pPr>
      <w:bookmarkStart w:id="9" w:name="_Toc106370707"/>
      <w:r>
        <w:lastRenderedPageBreak/>
        <w:t xml:space="preserve">1.2.1.4. </w:t>
      </w:r>
      <w:r w:rsidR="00DC20EB" w:rsidRPr="00D77A92">
        <w:t xml:space="preserve">Расчетные показатели, устанавливаемые для объектов в области </w:t>
      </w:r>
      <w:r w:rsidR="00D27D9D" w:rsidRPr="00D77A92">
        <w:t>физической культуры и спорта</w:t>
      </w:r>
      <w:bookmarkEnd w:id="9"/>
    </w:p>
    <w:p w:rsidR="00D77A92" w:rsidRPr="00D77A92" w:rsidRDefault="00D77A92" w:rsidP="00D77A92">
      <w:pPr>
        <w:pStyle w:val="S21"/>
      </w:pPr>
    </w:p>
    <w:p w:rsidR="00DC20EB" w:rsidRDefault="00DC20EB" w:rsidP="00D77A92">
      <w:pPr>
        <w:keepNext/>
        <w:spacing w:line="240" w:lineRule="auto"/>
        <w:jc w:val="right"/>
        <w:rPr>
          <w:sz w:val="28"/>
          <w:szCs w:val="28"/>
        </w:rPr>
      </w:pPr>
      <w:r w:rsidRPr="00D77A92">
        <w:rPr>
          <w:sz w:val="28"/>
          <w:szCs w:val="28"/>
        </w:rPr>
        <w:t xml:space="preserve">Таблица </w:t>
      </w:r>
      <w:r w:rsidR="00454DF4" w:rsidRPr="00D77A92">
        <w:rPr>
          <w:rFonts w:eastAsia="Times New Roman"/>
          <w:sz w:val="28"/>
          <w:szCs w:val="28"/>
        </w:rPr>
        <w:t>1.</w:t>
      </w:r>
      <w:r w:rsidRPr="00D77A92">
        <w:rPr>
          <w:sz w:val="28"/>
          <w:szCs w:val="28"/>
        </w:rPr>
        <w:t>4</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340"/>
        <w:gridCol w:w="1417"/>
        <w:gridCol w:w="1418"/>
        <w:gridCol w:w="1559"/>
        <w:gridCol w:w="1417"/>
      </w:tblGrid>
      <w:tr w:rsidR="001058FD" w:rsidRPr="00D77A92" w:rsidTr="00BE0A6D">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Области норми</w:t>
            </w:r>
            <w:r>
              <w:rPr>
                <w:rFonts w:ascii="Times New Roman" w:hAnsi="Times New Roman" w:cs="Times New Roman"/>
                <w:b/>
              </w:rPr>
              <w:t>-</w:t>
            </w:r>
            <w:r w:rsidRPr="00D77A92">
              <w:rPr>
                <w:rFonts w:ascii="Times New Roman" w:hAnsi="Times New Roman" w:cs="Times New Roman"/>
                <w:b/>
              </w:rPr>
              <w:t>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Показатель (название)</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Перечень возможных объектов</w:t>
            </w:r>
          </w:p>
        </w:tc>
        <w:tc>
          <w:tcPr>
            <w:tcW w:w="581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b/>
              </w:rPr>
              <w:t>Значение расчетного показателя</w:t>
            </w:r>
          </w:p>
        </w:tc>
      </w:tr>
      <w:tr w:rsidR="001058FD" w:rsidRPr="00D77A92" w:rsidTr="00BE0A6D">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1058FD" w:rsidRPr="00D77A92" w:rsidRDefault="001058FD" w:rsidP="00A65FAA">
            <w:pPr>
              <w:pStyle w:val="ConsPlusNormal"/>
              <w:keepNext/>
              <w:ind w:firstLine="0"/>
              <w:jc w:val="center"/>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1058FD" w:rsidRPr="00D77A92" w:rsidRDefault="001058FD" w:rsidP="00A65FAA">
            <w:pPr>
              <w:pStyle w:val="ConsPlusNormal"/>
              <w:keepNext/>
              <w:ind w:firstLine="0"/>
              <w:jc w:val="center"/>
              <w:rPr>
                <w:rFonts w:ascii="Times New Roman" w:hAnsi="Times New Roman" w:cs="Times New Roman"/>
                <w:b/>
              </w:rPr>
            </w:pPr>
          </w:p>
        </w:tc>
        <w:tc>
          <w:tcPr>
            <w:tcW w:w="1340"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1058FD" w:rsidRPr="00D77A92" w:rsidRDefault="001058FD" w:rsidP="00A65FAA">
            <w:pPr>
              <w:pStyle w:val="ConsPlusNormal"/>
              <w:keepNext/>
              <w:ind w:firstLine="0"/>
              <w:jc w:val="center"/>
              <w:rPr>
                <w:rFonts w:ascii="Times New Roman" w:hAnsi="Times New Roman" w:cs="Times New Roman"/>
                <w:b/>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Показатель минималь</w:t>
            </w:r>
            <w:r>
              <w:rPr>
                <w:rFonts w:ascii="Times New Roman" w:hAnsi="Times New Roman" w:cs="Times New Roman"/>
                <w:b/>
              </w:rPr>
              <w:t>-</w:t>
            </w:r>
            <w:r w:rsidRPr="00D77A92">
              <w:rPr>
                <w:rFonts w:ascii="Times New Roman" w:hAnsi="Times New Roman" w:cs="Times New Roman"/>
                <w:b/>
              </w:rPr>
              <w:t>ной обеспечен</w:t>
            </w:r>
            <w:r>
              <w:rPr>
                <w:rFonts w:ascii="Times New Roman" w:hAnsi="Times New Roman" w:cs="Times New Roman"/>
                <w:b/>
              </w:rPr>
              <w:t xml:space="preserve">- </w:t>
            </w:r>
            <w:r w:rsidRPr="00D77A92">
              <w:rPr>
                <w:rFonts w:ascii="Times New Roman" w:hAnsi="Times New Roman" w:cs="Times New Roman"/>
                <w:b/>
              </w:rPr>
              <w:t>ности</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Показатель, 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Показатель максималь</w:t>
            </w:r>
            <w:r>
              <w:rPr>
                <w:rFonts w:ascii="Times New Roman" w:hAnsi="Times New Roman" w:cs="Times New Roman"/>
                <w:b/>
              </w:rPr>
              <w:t>-</w:t>
            </w:r>
            <w:r w:rsidRPr="00D77A92">
              <w:rPr>
                <w:rFonts w:ascii="Times New Roman" w:hAnsi="Times New Roman" w:cs="Times New Roman"/>
                <w:b/>
              </w:rPr>
              <w:t>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Default="001058FD" w:rsidP="00A65FAA">
            <w:pPr>
              <w:pStyle w:val="ConsPlusNormal"/>
              <w:keepNext/>
              <w:ind w:firstLine="0"/>
              <w:jc w:val="center"/>
              <w:rPr>
                <w:rFonts w:ascii="Times New Roman" w:hAnsi="Times New Roman" w:cs="Times New Roman"/>
                <w:b/>
              </w:rPr>
            </w:pPr>
            <w:r>
              <w:rPr>
                <w:rFonts w:ascii="Times New Roman" w:hAnsi="Times New Roman" w:cs="Times New Roman"/>
                <w:b/>
              </w:rPr>
              <w:t>Показатель,</w:t>
            </w:r>
          </w:p>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единица измерения</w:t>
            </w:r>
          </w:p>
        </w:tc>
      </w:tr>
    </w:tbl>
    <w:p w:rsidR="001058FD" w:rsidRPr="001058FD" w:rsidRDefault="001058FD" w:rsidP="00D77A92">
      <w:pPr>
        <w:keepNext/>
        <w:spacing w:line="240" w:lineRule="auto"/>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340"/>
        <w:gridCol w:w="1417"/>
        <w:gridCol w:w="1418"/>
        <w:gridCol w:w="1559"/>
        <w:gridCol w:w="1417"/>
      </w:tblGrid>
      <w:tr w:rsidR="001058FD" w:rsidRPr="00246F33" w:rsidTr="00BE0A6D">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2</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7</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Плавате</w:t>
            </w:r>
            <w:r w:rsidR="00D77A92">
              <w:rPr>
                <w:rFonts w:ascii="Times New Roman" w:hAnsi="Times New Roman" w:cs="Times New Roman"/>
              </w:rPr>
              <w:t>-</w:t>
            </w:r>
            <w:r w:rsidRPr="00D77A92">
              <w:rPr>
                <w:rFonts w:ascii="Times New Roman" w:hAnsi="Times New Roman" w:cs="Times New Roman"/>
              </w:rPr>
              <w:t>льные бассейны</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D77A92">
              <w:rPr>
                <w:rFonts w:ascii="Times New Roman" w:hAnsi="Times New Roman" w:cs="Times New Roman"/>
              </w:rPr>
              <w:t>-</w:t>
            </w:r>
            <w:r w:rsidRPr="00D77A92">
              <w:rPr>
                <w:rFonts w:ascii="Times New Roman" w:hAnsi="Times New Roman" w:cs="Times New Roman"/>
              </w:rPr>
              <w:t>ность населения плаватель</w:t>
            </w:r>
            <w:r w:rsidR="00D77A92">
              <w:rPr>
                <w:rFonts w:ascii="Times New Roman" w:hAnsi="Times New Roman" w:cs="Times New Roman"/>
              </w:rPr>
              <w:t>-</w:t>
            </w:r>
            <w:r w:rsidRPr="00D77A92">
              <w:rPr>
                <w:rFonts w:ascii="Times New Roman" w:hAnsi="Times New Roman" w:cs="Times New Roman"/>
              </w:rPr>
              <w:t>ными бассейнами</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 xml:space="preserve">Бассейны, </w:t>
            </w:r>
            <w:r w:rsidR="00BE0A6D">
              <w:rPr>
                <w:rFonts w:ascii="Times New Roman" w:hAnsi="Times New Roman" w:cs="Times New Roman"/>
              </w:rPr>
              <w:t xml:space="preserve">             </w:t>
            </w:r>
            <w:r w:rsidRPr="00D77A92">
              <w:rPr>
                <w:rFonts w:ascii="Times New Roman" w:hAnsi="Times New Roman" w:cs="Times New Roman"/>
              </w:rPr>
              <w:t>а также плаватель</w:t>
            </w:r>
            <w:r w:rsidR="00D77A92">
              <w:rPr>
                <w:rFonts w:ascii="Times New Roman" w:hAnsi="Times New Roman" w:cs="Times New Roman"/>
              </w:rPr>
              <w:t>-</w:t>
            </w:r>
            <w:r w:rsidRPr="00D77A92">
              <w:rPr>
                <w:rFonts w:ascii="Times New Roman" w:hAnsi="Times New Roman" w:cs="Times New Roman"/>
              </w:rPr>
              <w:t>ные дорожки в физкуль</w:t>
            </w:r>
            <w:r w:rsidR="00D77A92">
              <w:rPr>
                <w:rFonts w:ascii="Times New Roman" w:hAnsi="Times New Roman" w:cs="Times New Roman"/>
              </w:rPr>
              <w:t>-</w:t>
            </w:r>
            <w:r w:rsidRPr="00D77A92">
              <w:rPr>
                <w:rFonts w:ascii="Times New Roman" w:hAnsi="Times New Roman" w:cs="Times New Roman"/>
              </w:rPr>
              <w:t>турно-оздоровите</w:t>
            </w:r>
            <w:r w:rsidR="00D77A92">
              <w:rPr>
                <w:rFonts w:ascii="Times New Roman" w:hAnsi="Times New Roman" w:cs="Times New Roman"/>
              </w:rPr>
              <w:t>-</w:t>
            </w:r>
            <w:r w:rsidRPr="00D77A92">
              <w:rPr>
                <w:rFonts w:ascii="Times New Roman" w:hAnsi="Times New Roman" w:cs="Times New Roman"/>
              </w:rPr>
              <w:t>льных комплексах и спортивных комплексах, доступных для массового посещения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BD481B" w:rsidP="00EB4C78">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25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D77A92">
              <w:rPr>
                <w:rFonts w:ascii="Times New Roman" w:hAnsi="Times New Roman" w:cs="Times New Roman"/>
              </w:rPr>
              <w:t>-</w:t>
            </w:r>
            <w:r w:rsidRPr="00D77A92">
              <w:rPr>
                <w:rFonts w:ascii="Times New Roman" w:hAnsi="Times New Roman" w:cs="Times New Roman"/>
              </w:rPr>
              <w:t>ность населения плаватель</w:t>
            </w:r>
            <w:r w:rsidR="00D77A92">
              <w:rPr>
                <w:rFonts w:ascii="Times New Roman" w:hAnsi="Times New Roman" w:cs="Times New Roman"/>
              </w:rPr>
              <w:t>-</w:t>
            </w:r>
            <w:r w:rsidR="001058FD">
              <w:rPr>
                <w:rFonts w:ascii="Times New Roman" w:hAnsi="Times New Roman" w:cs="Times New Roman"/>
              </w:rPr>
              <w:t xml:space="preserve">ными бассейнами, </w:t>
            </w:r>
            <w:r w:rsidR="00BD481B" w:rsidRPr="00D77A92">
              <w:rPr>
                <w:rFonts w:ascii="Times New Roman" w:hAnsi="Times New Roman" w:cs="Times New Roman"/>
                <w:shd w:val="clear" w:color="auto" w:fill="FFFFFF"/>
              </w:rPr>
              <w:t>м</w:t>
            </w:r>
            <w:r w:rsidR="00BD481B" w:rsidRPr="00D77A92">
              <w:rPr>
                <w:rFonts w:ascii="Times New Roman" w:hAnsi="Times New Roman" w:cs="Times New Roman"/>
                <w:shd w:val="clear" w:color="auto" w:fill="FFFFFF"/>
                <w:vertAlign w:val="superscript"/>
              </w:rPr>
              <w:t>2</w:t>
            </w:r>
            <w:r w:rsidR="00BD481B" w:rsidRPr="00D77A92">
              <w:rPr>
                <w:rFonts w:ascii="Times New Roman" w:hAnsi="Times New Roman" w:cs="Times New Roman"/>
                <w:shd w:val="clear" w:color="auto" w:fill="FFFFFF"/>
              </w:rPr>
              <w:t xml:space="preserve"> зеркала воды на 1 тыс. чел</w:t>
            </w:r>
            <w:r w:rsidR="00BD481B" w:rsidRPr="00D77A92">
              <w:rPr>
                <w:shd w:val="clear" w:color="auto" w:fill="FFFFFF"/>
              </w:rPr>
              <w:t>.</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Не установле</w:t>
            </w:r>
            <w:r w:rsidR="001058FD">
              <w:rPr>
                <w:rFonts w:ascii="Times New Roman" w:hAnsi="Times New Roman" w:cs="Times New Roman"/>
              </w:rPr>
              <w:t>-</w:t>
            </w:r>
            <w:r w:rsidRPr="00D77A92">
              <w:rPr>
                <w:rFonts w:ascii="Times New Roman" w:hAnsi="Times New Roman" w:cs="Times New Roman"/>
              </w:rPr>
              <w:t>на, рекоменду</w:t>
            </w:r>
            <w:r w:rsidR="00D77A92">
              <w:rPr>
                <w:rFonts w:ascii="Times New Roman" w:hAnsi="Times New Roman" w:cs="Times New Roman"/>
              </w:rPr>
              <w:t>-</w:t>
            </w:r>
            <w:r w:rsidRPr="00D77A92">
              <w:rPr>
                <w:rFonts w:ascii="Times New Roman" w:hAnsi="Times New Roman" w:cs="Times New Roman"/>
              </w:rPr>
              <w:t xml:space="preserve">ется не более </w:t>
            </w:r>
            <w:r w:rsidR="00BD481B" w:rsidRPr="00D77A92">
              <w:rPr>
                <w:rFonts w:ascii="Times New Roman" w:hAnsi="Times New Roman" w:cs="Times New Roman"/>
              </w:rPr>
              <w:t>30</w:t>
            </w:r>
            <w:r w:rsidRPr="00D77A92">
              <w:rPr>
                <w:rFonts w:ascii="Times New Roman" w:hAnsi="Times New Roman" w:cs="Times New Roman"/>
              </w:rPr>
              <w:t xml:space="preserve"> мин.</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комбиниро</w:t>
            </w:r>
            <w:r w:rsidR="00D77A92">
              <w:rPr>
                <w:rFonts w:ascii="Times New Roman" w:hAnsi="Times New Roman" w:cs="Times New Roman"/>
              </w:rPr>
              <w:t>-</w:t>
            </w:r>
            <w:r w:rsidR="001058FD">
              <w:rPr>
                <w:rFonts w:ascii="Times New Roman" w:hAnsi="Times New Roman" w:cs="Times New Roman"/>
              </w:rPr>
              <w:t>ванная доступность,</w:t>
            </w:r>
          </w:p>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мин</w:t>
            </w:r>
            <w:r w:rsidR="001058FD">
              <w:rPr>
                <w:rFonts w:ascii="Times New Roman" w:hAnsi="Times New Roman" w:cs="Times New Roman"/>
              </w:rPr>
              <w:t>.</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1058FD" w:rsidRDefault="00EE3687" w:rsidP="00EB4C78">
            <w:pPr>
              <w:pStyle w:val="ConsPlusNormal"/>
              <w:ind w:firstLine="0"/>
              <w:jc w:val="center"/>
              <w:rPr>
                <w:rFonts w:ascii="Times New Roman" w:hAnsi="Times New Roman" w:cs="Times New Roman"/>
                <w:color w:val="FF0000"/>
              </w:rPr>
            </w:pPr>
            <w:r w:rsidRPr="001058FD">
              <w:rPr>
                <w:rFonts w:ascii="Times New Roman" w:hAnsi="Times New Roman" w:cs="Times New Roman"/>
                <w:shd w:val="clear" w:color="auto" w:fill="FFFFFF"/>
              </w:rPr>
              <w:t>Физкуль</w:t>
            </w:r>
            <w:r w:rsidR="001058FD" w:rsidRPr="001058FD">
              <w:rPr>
                <w:rFonts w:ascii="Times New Roman" w:hAnsi="Times New Roman" w:cs="Times New Roman"/>
                <w:shd w:val="clear" w:color="auto" w:fill="FFFFFF"/>
              </w:rPr>
              <w:t>-</w:t>
            </w:r>
            <w:r w:rsidRPr="001058FD">
              <w:rPr>
                <w:rFonts w:ascii="Times New Roman" w:hAnsi="Times New Roman" w:cs="Times New Roman"/>
                <w:shd w:val="clear" w:color="auto" w:fill="FFFFFF"/>
              </w:rPr>
              <w:t>турно-спортив</w:t>
            </w:r>
            <w:r w:rsidR="001058FD" w:rsidRPr="001058FD">
              <w:rPr>
                <w:rFonts w:ascii="Times New Roman" w:hAnsi="Times New Roman" w:cs="Times New Roman"/>
                <w:shd w:val="clear" w:color="auto" w:fill="FFFFFF"/>
              </w:rPr>
              <w:t>-</w:t>
            </w:r>
            <w:r w:rsidRPr="001058FD">
              <w:rPr>
                <w:rFonts w:ascii="Times New Roman" w:hAnsi="Times New Roman" w:cs="Times New Roman"/>
                <w:shd w:val="clear" w:color="auto" w:fill="FFFFFF"/>
              </w:rPr>
              <w:t>ные сооруже</w:t>
            </w:r>
            <w:r w:rsidR="001058FD" w:rsidRPr="001058FD">
              <w:rPr>
                <w:rFonts w:ascii="Times New Roman" w:hAnsi="Times New Roman" w:cs="Times New Roman"/>
                <w:shd w:val="clear" w:color="auto" w:fill="FFFFFF"/>
              </w:rPr>
              <w:t>-ния</w:t>
            </w:r>
            <w:r w:rsidR="0045791D">
              <w:rPr>
                <w:rFonts w:ascii="Times New Roman" w:hAnsi="Times New Roman" w:cs="Times New Roman"/>
                <w:shd w:val="clear" w:color="auto" w:fill="FFFFFF"/>
              </w:rPr>
              <w:t xml:space="preserve"> </w:t>
            </w:r>
            <w:r w:rsidR="0045791D">
              <w:rPr>
                <w:rFonts w:ascii="Times New Roman" w:hAnsi="Times New Roman" w:cs="Times New Roman"/>
                <w:color w:val="FF0000"/>
                <w:shd w:val="clear" w:color="auto" w:fill="FFFFFF"/>
              </w:rPr>
              <w:t>т</w:t>
            </w:r>
            <w:r w:rsidR="001058FD" w:rsidRPr="001058FD">
              <w:rPr>
                <w:rFonts w:ascii="Times New Roman" w:hAnsi="Times New Roman" w:cs="Times New Roman"/>
                <w:color w:val="FF0000"/>
                <w:shd w:val="clear" w:color="auto" w:fill="FFFFFF"/>
              </w:rPr>
              <w:t>еррито</w:t>
            </w:r>
            <w:r w:rsidR="0045791D">
              <w:rPr>
                <w:rFonts w:ascii="Times New Roman" w:hAnsi="Times New Roman" w:cs="Times New Roman"/>
                <w:color w:val="FF0000"/>
                <w:shd w:val="clear" w:color="auto" w:fill="FFFFFF"/>
              </w:rPr>
              <w:t>-</w:t>
            </w:r>
            <w:r w:rsidR="001058FD" w:rsidRPr="001058FD">
              <w:rPr>
                <w:rFonts w:ascii="Times New Roman" w:hAnsi="Times New Roman" w:cs="Times New Roman"/>
                <w:color w:val="FF0000"/>
                <w:shd w:val="clear" w:color="auto" w:fill="FFFFFF"/>
              </w:rPr>
              <w:t>рии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ность населения плоскост</w:t>
            </w:r>
            <w:r w:rsidR="001058FD">
              <w:rPr>
                <w:rFonts w:ascii="Times New Roman" w:hAnsi="Times New Roman" w:cs="Times New Roman"/>
              </w:rPr>
              <w:t>-</w:t>
            </w:r>
            <w:r w:rsidRPr="00D77A92">
              <w:rPr>
                <w:rFonts w:ascii="Times New Roman" w:hAnsi="Times New Roman" w:cs="Times New Roman"/>
              </w:rPr>
              <w:t>ными спортивны</w:t>
            </w:r>
            <w:r w:rsidR="001058FD">
              <w:rPr>
                <w:rFonts w:ascii="Times New Roman" w:hAnsi="Times New Roman" w:cs="Times New Roman"/>
              </w:rPr>
              <w:t>-</w:t>
            </w:r>
            <w:r w:rsidRPr="00D77A92">
              <w:rPr>
                <w:rFonts w:ascii="Times New Roman" w:hAnsi="Times New Roman" w:cs="Times New Roman"/>
              </w:rPr>
              <w:t>ми сооружени</w:t>
            </w:r>
            <w:r w:rsidR="001058FD">
              <w:rPr>
                <w:rFonts w:ascii="Times New Roman" w:hAnsi="Times New Roman" w:cs="Times New Roman"/>
              </w:rPr>
              <w:t>-</w:t>
            </w:r>
            <w:r w:rsidRPr="00D77A92">
              <w:rPr>
                <w:rFonts w:ascii="Times New Roman" w:hAnsi="Times New Roman" w:cs="Times New Roman"/>
              </w:rPr>
              <w:t>ями для занятия физкульту</w:t>
            </w:r>
            <w:r w:rsidR="001058FD">
              <w:rPr>
                <w:rFonts w:ascii="Times New Roman" w:hAnsi="Times New Roman" w:cs="Times New Roman"/>
              </w:rPr>
              <w:t>-</w:t>
            </w:r>
            <w:r w:rsidRPr="00D77A92">
              <w:rPr>
                <w:rFonts w:ascii="Times New Roman" w:hAnsi="Times New Roman" w:cs="Times New Roman"/>
              </w:rPr>
              <w:t>рой и массовым спортом</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Хоккейные коробки, баскетболь</w:t>
            </w:r>
            <w:r w:rsidR="001058FD">
              <w:rPr>
                <w:rFonts w:ascii="Times New Roman" w:hAnsi="Times New Roman" w:cs="Times New Roman"/>
              </w:rPr>
              <w:t>-</w:t>
            </w:r>
            <w:r w:rsidRPr="00D77A92">
              <w:rPr>
                <w:rFonts w:ascii="Times New Roman" w:hAnsi="Times New Roman" w:cs="Times New Roman"/>
              </w:rPr>
              <w:t>ные, волейболь</w:t>
            </w:r>
            <w:r w:rsidR="001058FD">
              <w:rPr>
                <w:rFonts w:ascii="Times New Roman" w:hAnsi="Times New Roman" w:cs="Times New Roman"/>
              </w:rPr>
              <w:t>-</w:t>
            </w:r>
            <w:r w:rsidRPr="00D77A92">
              <w:rPr>
                <w:rFonts w:ascii="Times New Roman" w:hAnsi="Times New Roman" w:cs="Times New Roman"/>
              </w:rPr>
              <w:t>ные, универса</w:t>
            </w:r>
            <w:r w:rsidR="001058FD">
              <w:rPr>
                <w:rFonts w:ascii="Times New Roman" w:hAnsi="Times New Roman" w:cs="Times New Roman"/>
              </w:rPr>
              <w:t>-</w:t>
            </w:r>
            <w:r w:rsidRPr="00D77A92">
              <w:rPr>
                <w:rFonts w:ascii="Times New Roman" w:hAnsi="Times New Roman" w:cs="Times New Roman"/>
              </w:rPr>
              <w:t>льные площадки, поля для мини-футбола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По заданию</w:t>
            </w:r>
            <w:r w:rsidR="001058FD">
              <w:rPr>
                <w:rFonts w:ascii="Times New Roman" w:hAnsi="Times New Roman" w:cs="Times New Roman"/>
                <w:shd w:val="clear" w:color="auto" w:fill="FFFFFF"/>
              </w:rPr>
              <w:t xml:space="preserve">    </w:t>
            </w:r>
            <w:r w:rsidRPr="00D77A92">
              <w:rPr>
                <w:rFonts w:ascii="Times New Roman" w:hAnsi="Times New Roman" w:cs="Times New Roman"/>
                <w:shd w:val="clear" w:color="auto" w:fill="FFFFFF"/>
              </w:rPr>
              <w:t xml:space="preserve"> на проектирова</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ние</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ность населения плоскост</w:t>
            </w:r>
            <w:r w:rsidR="001058FD">
              <w:rPr>
                <w:rFonts w:ascii="Times New Roman" w:hAnsi="Times New Roman" w:cs="Times New Roman"/>
              </w:rPr>
              <w:t>-</w:t>
            </w:r>
            <w:r w:rsidRPr="00D77A92">
              <w:rPr>
                <w:rFonts w:ascii="Times New Roman" w:hAnsi="Times New Roman" w:cs="Times New Roman"/>
              </w:rPr>
              <w:t>ными спортивными сооружени</w:t>
            </w:r>
            <w:r w:rsidR="001058FD">
              <w:rPr>
                <w:rFonts w:ascii="Times New Roman" w:hAnsi="Times New Roman" w:cs="Times New Roman"/>
              </w:rPr>
              <w:t>-</w:t>
            </w:r>
            <w:r w:rsidRPr="00D77A92">
              <w:rPr>
                <w:rFonts w:ascii="Times New Roman" w:hAnsi="Times New Roman" w:cs="Times New Roman"/>
              </w:rPr>
              <w:t xml:space="preserve">ями, </w:t>
            </w:r>
            <w:r w:rsidR="00D85E0E" w:rsidRPr="00D77A92">
              <w:rPr>
                <w:rFonts w:ascii="Times New Roman" w:hAnsi="Times New Roman" w:cs="Times New Roman"/>
              </w:rPr>
              <w:t>га</w:t>
            </w:r>
            <w:r w:rsidRPr="00D77A92">
              <w:rPr>
                <w:rFonts w:ascii="Times New Roman" w:hAnsi="Times New Roman" w:cs="Times New Roman"/>
              </w:rPr>
              <w:t xml:space="preserve"> территории на </w:t>
            </w:r>
            <w:r w:rsidR="00D85E0E" w:rsidRPr="00D77A92">
              <w:rPr>
                <w:rFonts w:ascii="Times New Roman" w:hAnsi="Times New Roman" w:cs="Times New Roman"/>
              </w:rPr>
              <w:t>1 тыс. чел.</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BE0A6D"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Не установле</w:t>
            </w:r>
            <w:r w:rsidR="001058FD">
              <w:rPr>
                <w:rFonts w:ascii="Times New Roman" w:hAnsi="Times New Roman" w:cs="Times New Roman"/>
              </w:rPr>
              <w:t>-</w:t>
            </w:r>
            <w:r w:rsidRPr="00D77A92">
              <w:rPr>
                <w:rFonts w:ascii="Times New Roman" w:hAnsi="Times New Roman" w:cs="Times New Roman"/>
              </w:rPr>
              <w:t>на, рекоменду</w:t>
            </w:r>
            <w:r w:rsidR="001058FD">
              <w:rPr>
                <w:rFonts w:ascii="Times New Roman" w:hAnsi="Times New Roman" w:cs="Times New Roman"/>
              </w:rPr>
              <w:t>-</w:t>
            </w:r>
            <w:r w:rsidRPr="00D77A92">
              <w:rPr>
                <w:rFonts w:ascii="Times New Roman" w:hAnsi="Times New Roman" w:cs="Times New Roman"/>
              </w:rPr>
              <w:t>ется не более 30 мин</w:t>
            </w:r>
            <w:r w:rsidR="00681CF9">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комбиниро</w:t>
            </w:r>
            <w:r w:rsidR="001058FD">
              <w:rPr>
                <w:rFonts w:ascii="Times New Roman" w:hAnsi="Times New Roman" w:cs="Times New Roman"/>
              </w:rPr>
              <w:t>-</w:t>
            </w:r>
            <w:r w:rsidRPr="00D77A92">
              <w:rPr>
                <w:rFonts w:ascii="Times New Roman" w:hAnsi="Times New Roman" w:cs="Times New Roman"/>
              </w:rPr>
              <w:t>ванная доступность, мин</w:t>
            </w:r>
            <w:r w:rsidR="001058FD">
              <w:rPr>
                <w:rFonts w:ascii="Times New Roman" w:hAnsi="Times New Roman" w:cs="Times New Roman"/>
              </w:rPr>
              <w:t>.</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Спортив</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но-тренажерный зал повсед</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невного обслужи</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 xml:space="preserve">ность населения </w:t>
            </w:r>
            <w:r w:rsidRPr="00D77A92">
              <w:rPr>
                <w:rFonts w:ascii="Times New Roman" w:hAnsi="Times New Roman" w:cs="Times New Roman"/>
                <w:shd w:val="clear" w:color="auto" w:fill="FFFFFF"/>
              </w:rPr>
              <w:t>спортивно-тренажер</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ными залами повседнев</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ного обслужива</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ния</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Спортивно-тренажер</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ный зал повседнев</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ного обслужива</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60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 xml:space="preserve">ность населения </w:t>
            </w:r>
            <w:r w:rsidRPr="00D77A92">
              <w:rPr>
                <w:rFonts w:ascii="Times New Roman" w:hAnsi="Times New Roman" w:cs="Times New Roman"/>
                <w:shd w:val="clear" w:color="auto" w:fill="FFFFFF"/>
              </w:rPr>
              <w:t>спортивно-тренажерны</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ми залами повседнев</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ного обслужива</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ния</w:t>
            </w:r>
            <w:r w:rsidRPr="00D77A92">
              <w:rPr>
                <w:rFonts w:ascii="Times New Roman" w:hAnsi="Times New Roman" w:cs="Times New Roman"/>
              </w:rPr>
              <w:t>,</w:t>
            </w:r>
            <w:r w:rsidR="00D85E0E" w:rsidRPr="00D77A92">
              <w:rPr>
                <w:rFonts w:ascii="Times New Roman" w:hAnsi="Times New Roman" w:cs="Times New Roman"/>
              </w:rPr>
              <w:t xml:space="preserve"> кв. м </w:t>
            </w:r>
            <w:r w:rsidR="00D85E0E" w:rsidRPr="00D77A92">
              <w:rPr>
                <w:rFonts w:ascii="Times New Roman" w:hAnsi="Times New Roman" w:cs="Times New Roman"/>
              </w:rPr>
              <w:lastRenderedPageBreak/>
              <w:t>территории объектов</w:t>
            </w:r>
            <w:r w:rsidRPr="00D77A92">
              <w:rPr>
                <w:rFonts w:ascii="Times New Roman" w:hAnsi="Times New Roman" w:cs="Times New Roman"/>
              </w:rPr>
              <w:t xml:space="preserve"> </w:t>
            </w:r>
            <w:r w:rsidR="00D85E0E" w:rsidRPr="00D77A92">
              <w:rPr>
                <w:rFonts w:ascii="Times New Roman" w:hAnsi="Times New Roman" w:cs="Times New Roman"/>
              </w:rPr>
              <w:t xml:space="preserve">на </w:t>
            </w:r>
            <w:r w:rsidR="00681CF9">
              <w:rPr>
                <w:rFonts w:ascii="Times New Roman" w:hAnsi="Times New Roman" w:cs="Times New Roman"/>
              </w:rPr>
              <w:t xml:space="preserve">            </w:t>
            </w:r>
            <w:r w:rsidR="00D85E0E" w:rsidRPr="00D77A92">
              <w:rPr>
                <w:rFonts w:ascii="Times New Roman" w:hAnsi="Times New Roman" w:cs="Times New Roman"/>
              </w:rPr>
              <w:t>1 тыс. чел.</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lastRenderedPageBreak/>
              <w:t>30</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мин</w:t>
            </w:r>
            <w:r w:rsidR="001058FD">
              <w:rPr>
                <w:rFonts w:ascii="Times New Roman" w:hAnsi="Times New Roman" w:cs="Times New Roman"/>
              </w:rPr>
              <w:t>.</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lastRenderedPageBreak/>
              <w:t>Спортив</w:t>
            </w:r>
            <w:r w:rsidR="001058FD">
              <w:rPr>
                <w:rFonts w:ascii="Times New Roman" w:hAnsi="Times New Roman" w:cs="Times New Roman"/>
              </w:rPr>
              <w:t>-</w:t>
            </w:r>
            <w:r w:rsidRPr="00D77A92">
              <w:rPr>
                <w:rFonts w:ascii="Times New Roman" w:hAnsi="Times New Roman" w:cs="Times New Roman"/>
              </w:rPr>
              <w:t>ные залы</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ность населения спортивны</w:t>
            </w:r>
            <w:r w:rsidR="00681CF9">
              <w:rPr>
                <w:rFonts w:ascii="Times New Roman" w:hAnsi="Times New Roman" w:cs="Times New Roman"/>
              </w:rPr>
              <w:t>-</w:t>
            </w:r>
            <w:r w:rsidRPr="00D77A92">
              <w:rPr>
                <w:rFonts w:ascii="Times New Roman" w:hAnsi="Times New Roman" w:cs="Times New Roman"/>
              </w:rPr>
              <w:t>ми залами для круглогоди</w:t>
            </w:r>
            <w:r w:rsidR="001058FD">
              <w:rPr>
                <w:rFonts w:ascii="Times New Roman" w:hAnsi="Times New Roman" w:cs="Times New Roman"/>
              </w:rPr>
              <w:t>-</w:t>
            </w:r>
            <w:r w:rsidR="00681CF9">
              <w:rPr>
                <w:rFonts w:ascii="Times New Roman" w:hAnsi="Times New Roman" w:cs="Times New Roman"/>
              </w:rPr>
              <w:t>чных занятий</w:t>
            </w:r>
            <w:r w:rsidRPr="00D77A92">
              <w:rPr>
                <w:rFonts w:ascii="Times New Roman" w:hAnsi="Times New Roman" w:cs="Times New Roman"/>
              </w:rPr>
              <w:t xml:space="preserve"> физкульту</w:t>
            </w:r>
            <w:r w:rsidR="00681CF9">
              <w:rPr>
                <w:rFonts w:ascii="Times New Roman" w:hAnsi="Times New Roman" w:cs="Times New Roman"/>
              </w:rPr>
              <w:t>-</w:t>
            </w:r>
            <w:r w:rsidRPr="00D77A92">
              <w:rPr>
                <w:rFonts w:ascii="Times New Roman" w:hAnsi="Times New Roman" w:cs="Times New Roman"/>
              </w:rPr>
              <w:t>рой и массовым спортом</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Площадки воркаута, хоккейные коробки, баскетболь</w:t>
            </w:r>
            <w:r w:rsidR="00681CF9">
              <w:rPr>
                <w:rFonts w:ascii="Times New Roman" w:hAnsi="Times New Roman" w:cs="Times New Roman"/>
              </w:rPr>
              <w:t>-</w:t>
            </w:r>
            <w:r w:rsidRPr="00D77A92">
              <w:rPr>
                <w:rFonts w:ascii="Times New Roman" w:hAnsi="Times New Roman" w:cs="Times New Roman"/>
              </w:rPr>
              <w:t>ные, волейболь</w:t>
            </w:r>
            <w:r w:rsidR="00681CF9">
              <w:rPr>
                <w:rFonts w:ascii="Times New Roman" w:hAnsi="Times New Roman" w:cs="Times New Roman"/>
              </w:rPr>
              <w:t>-</w:t>
            </w:r>
            <w:r w:rsidRPr="00D77A92">
              <w:rPr>
                <w:rFonts w:ascii="Times New Roman" w:hAnsi="Times New Roman" w:cs="Times New Roman"/>
              </w:rPr>
              <w:t>ные, универса</w:t>
            </w:r>
            <w:r w:rsidR="00681CF9">
              <w:rPr>
                <w:rFonts w:ascii="Times New Roman" w:hAnsi="Times New Roman" w:cs="Times New Roman"/>
              </w:rPr>
              <w:t>-</w:t>
            </w:r>
            <w:r w:rsidRPr="00D77A92">
              <w:rPr>
                <w:rFonts w:ascii="Times New Roman" w:hAnsi="Times New Roman" w:cs="Times New Roman"/>
              </w:rPr>
              <w:t>льные площадки, поля для мини-футбола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80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 xml:space="preserve">Уровень обеспеченности населения спортивными залами, кв. м площади залов </w:t>
            </w:r>
            <w:r w:rsidR="00681CF9">
              <w:rPr>
                <w:rFonts w:ascii="Times New Roman" w:hAnsi="Times New Roman" w:cs="Times New Roman"/>
              </w:rPr>
              <w:t xml:space="preserve">                    </w:t>
            </w:r>
            <w:r w:rsidRPr="00D77A92">
              <w:rPr>
                <w:rFonts w:ascii="Times New Roman" w:hAnsi="Times New Roman" w:cs="Times New Roman"/>
              </w:rPr>
              <w:t>на 1 тыс. чел.</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Не установлена, рекоменду</w:t>
            </w:r>
            <w:r w:rsidR="00681CF9">
              <w:rPr>
                <w:rFonts w:ascii="Times New Roman" w:hAnsi="Times New Roman" w:cs="Times New Roman"/>
              </w:rPr>
              <w:t>-</w:t>
            </w:r>
            <w:r w:rsidRPr="00D77A92">
              <w:rPr>
                <w:rFonts w:ascii="Times New Roman" w:hAnsi="Times New Roman" w:cs="Times New Roman"/>
              </w:rPr>
              <w:t>ется не более 30 мин</w:t>
            </w:r>
            <w:r w:rsidR="00681CF9">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комбиниро</w:t>
            </w:r>
            <w:r w:rsidR="00BE0A6D">
              <w:rPr>
                <w:rFonts w:ascii="Times New Roman" w:hAnsi="Times New Roman" w:cs="Times New Roman"/>
              </w:rPr>
              <w:t>-</w:t>
            </w:r>
            <w:r w:rsidRPr="00D77A92">
              <w:rPr>
                <w:rFonts w:ascii="Times New Roman" w:hAnsi="Times New Roman" w:cs="Times New Roman"/>
              </w:rPr>
              <w:t>ванная доступность, мин</w:t>
            </w:r>
            <w:r w:rsidR="00681CF9">
              <w:rPr>
                <w:rFonts w:ascii="Times New Roman" w:hAnsi="Times New Roman" w:cs="Times New Roman"/>
              </w:rPr>
              <w:t>.</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Помещения для физкультурно-оздоровительных занятий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681CF9">
              <w:rPr>
                <w:rFonts w:ascii="Times New Roman" w:hAnsi="Times New Roman" w:cs="Times New Roman"/>
              </w:rPr>
              <w:t>-</w:t>
            </w:r>
            <w:r w:rsidRPr="00D77A92">
              <w:rPr>
                <w:rFonts w:ascii="Times New Roman" w:hAnsi="Times New Roman" w:cs="Times New Roman"/>
              </w:rPr>
              <w:t xml:space="preserve">ность населения </w:t>
            </w:r>
            <w:r w:rsidRPr="00D77A92">
              <w:rPr>
                <w:rFonts w:ascii="Times New Roman" w:hAnsi="Times New Roman" w:cs="Times New Roman"/>
                <w:shd w:val="clear" w:color="auto" w:fill="FFFFFF"/>
              </w:rPr>
              <w:t>помещени</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ями для физкультур</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но-оздоровите</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льных занятий</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Помещения для физкульту</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рно-оздоровите</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льных занятий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80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681CF9">
              <w:rPr>
                <w:rFonts w:ascii="Times New Roman" w:hAnsi="Times New Roman" w:cs="Times New Roman"/>
              </w:rPr>
              <w:t>-</w:t>
            </w:r>
            <w:r w:rsidRPr="00D77A92">
              <w:rPr>
                <w:rFonts w:ascii="Times New Roman" w:hAnsi="Times New Roman" w:cs="Times New Roman"/>
              </w:rPr>
              <w:t xml:space="preserve">ность населения </w:t>
            </w:r>
            <w:r w:rsidR="00681CF9">
              <w:rPr>
                <w:rFonts w:ascii="Times New Roman" w:hAnsi="Times New Roman" w:cs="Times New Roman"/>
                <w:shd w:val="clear" w:color="auto" w:fill="FFFFFF"/>
              </w:rPr>
              <w:t>помещениями для физкультур-но-</w:t>
            </w:r>
            <w:r w:rsidRPr="00D77A92">
              <w:rPr>
                <w:rFonts w:ascii="Times New Roman" w:hAnsi="Times New Roman" w:cs="Times New Roman"/>
                <w:shd w:val="clear" w:color="auto" w:fill="FFFFFF"/>
              </w:rPr>
              <w:t>оздоровите</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 xml:space="preserve">льных занятий, м2 общей площади </w:t>
            </w:r>
            <w:r w:rsidR="00681CF9">
              <w:rPr>
                <w:rFonts w:ascii="Times New Roman" w:hAnsi="Times New Roman" w:cs="Times New Roman"/>
                <w:shd w:val="clear" w:color="auto" w:fill="FFFFFF"/>
              </w:rPr>
              <w:t xml:space="preserve">                          </w:t>
            </w:r>
            <w:r w:rsidRPr="00D77A92">
              <w:rPr>
                <w:rFonts w:ascii="Times New Roman" w:hAnsi="Times New Roman" w:cs="Times New Roman"/>
                <w:shd w:val="clear" w:color="auto" w:fill="FFFFFF"/>
              </w:rPr>
              <w:t>на 1 тыс. чел.</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 xml:space="preserve">Не установлена, рекомендуется не более </w:t>
            </w:r>
            <w:r w:rsidR="00BE0A6D">
              <w:rPr>
                <w:rFonts w:ascii="Times New Roman" w:hAnsi="Times New Roman" w:cs="Times New Roman"/>
              </w:rPr>
              <w:t xml:space="preserve">              </w:t>
            </w:r>
            <w:r w:rsidRPr="00D77A92">
              <w:rPr>
                <w:rFonts w:ascii="Times New Roman" w:hAnsi="Times New Roman" w:cs="Times New Roman"/>
              </w:rPr>
              <w:t>30 мин</w:t>
            </w:r>
            <w:r w:rsidR="00681CF9">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комбиниро</w:t>
            </w:r>
            <w:r w:rsidR="00BE0A6D">
              <w:rPr>
                <w:rFonts w:ascii="Times New Roman" w:hAnsi="Times New Roman" w:cs="Times New Roman"/>
              </w:rPr>
              <w:t>-</w:t>
            </w:r>
            <w:r w:rsidRPr="00D77A92">
              <w:rPr>
                <w:rFonts w:ascii="Times New Roman" w:hAnsi="Times New Roman" w:cs="Times New Roman"/>
              </w:rPr>
              <w:t>ванная доступность, мин</w:t>
            </w:r>
            <w:r w:rsidR="0045791D">
              <w:rPr>
                <w:rFonts w:ascii="Times New Roman" w:hAnsi="Times New Roman" w:cs="Times New Roman"/>
              </w:rPr>
              <w:t>.</w:t>
            </w:r>
          </w:p>
        </w:tc>
      </w:tr>
    </w:tbl>
    <w:p w:rsidR="00CF2122" w:rsidRPr="002A6B60" w:rsidRDefault="00CF2122" w:rsidP="006819DB">
      <w:pPr>
        <w:pStyle w:val="a6"/>
        <w:ind w:firstLine="318"/>
        <w:rPr>
          <w:rFonts w:ascii="Times New Roman" w:eastAsia="Calibri" w:hAnsi="Times New Roman"/>
          <w:sz w:val="28"/>
          <w:szCs w:val="28"/>
          <w:lang w:val="ru-RU"/>
        </w:rPr>
      </w:pPr>
    </w:p>
    <w:p w:rsidR="00CF2122" w:rsidRDefault="00CE1980" w:rsidP="004B2FC0">
      <w:pPr>
        <w:pStyle w:val="S21"/>
      </w:pPr>
      <w:bookmarkStart w:id="10" w:name="_Toc106370708"/>
      <w:r>
        <w:t xml:space="preserve">1.2.1.5. </w:t>
      </w:r>
      <w:r w:rsidR="00CF2122" w:rsidRPr="00246F33">
        <w:t xml:space="preserve">Расчетные показатели, устанавливаемые для объектов в области </w:t>
      </w:r>
      <w:r w:rsidR="000504AE" w:rsidRPr="00246F33">
        <w:t>энергетики (электро- и газоснабжение поселения)</w:t>
      </w:r>
      <w:bookmarkEnd w:id="10"/>
    </w:p>
    <w:p w:rsidR="002A6B60" w:rsidRPr="00246F33" w:rsidRDefault="002A6B60" w:rsidP="004B2FC0">
      <w:pPr>
        <w:pStyle w:val="S21"/>
      </w:pPr>
    </w:p>
    <w:p w:rsidR="00CF2122" w:rsidRDefault="00CF2122" w:rsidP="00BE0A6D">
      <w:pPr>
        <w:keepNext/>
        <w:spacing w:line="240" w:lineRule="auto"/>
        <w:jc w:val="right"/>
        <w:rPr>
          <w:sz w:val="28"/>
          <w:szCs w:val="28"/>
        </w:rPr>
      </w:pPr>
      <w:r w:rsidRPr="00BE0A6D">
        <w:rPr>
          <w:sz w:val="28"/>
          <w:szCs w:val="28"/>
        </w:rPr>
        <w:t xml:space="preserve">Таблица </w:t>
      </w:r>
      <w:r w:rsidR="00454DF4" w:rsidRPr="00BE0A6D">
        <w:rPr>
          <w:rFonts w:eastAsia="Times New Roman"/>
          <w:sz w:val="28"/>
          <w:szCs w:val="28"/>
        </w:rPr>
        <w:t>1.</w:t>
      </w:r>
      <w:r w:rsidR="000504AE" w:rsidRPr="00BE0A6D">
        <w:rPr>
          <w:sz w:val="28"/>
          <w:szCs w:val="28"/>
        </w:rPr>
        <w:t>5</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623"/>
        <w:gridCol w:w="1525"/>
        <w:gridCol w:w="1310"/>
        <w:gridCol w:w="1462"/>
        <w:gridCol w:w="1231"/>
      </w:tblGrid>
      <w:tr w:rsidR="00BE0A6D" w:rsidRPr="00BE0A6D" w:rsidTr="00A65FAA">
        <w:trPr>
          <w:tblHeader/>
        </w:trPr>
        <w:tc>
          <w:tcPr>
            <w:tcW w:w="1099" w:type="dxa"/>
            <w:vMerge w:val="restart"/>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Области норми</w:t>
            </w:r>
            <w:r>
              <w:rPr>
                <w:rFonts w:ascii="Times New Roman" w:hAnsi="Times New Roman" w:cs="Times New Roman"/>
                <w:b/>
              </w:rPr>
              <w:t>-</w:t>
            </w:r>
            <w:r w:rsidRPr="00BE0A6D">
              <w:rPr>
                <w:rFonts w:ascii="Times New Roman" w:hAnsi="Times New Roman" w:cs="Times New Roman"/>
                <w:b/>
              </w:rPr>
              <w:t>рования</w:t>
            </w:r>
          </w:p>
        </w:tc>
        <w:tc>
          <w:tcPr>
            <w:tcW w:w="1417" w:type="dxa"/>
            <w:vMerge w:val="restart"/>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(название)</w:t>
            </w:r>
          </w:p>
        </w:tc>
        <w:tc>
          <w:tcPr>
            <w:tcW w:w="1623" w:type="dxa"/>
            <w:vMerge w:val="restart"/>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Перечень возможных объектов</w:t>
            </w:r>
          </w:p>
        </w:tc>
        <w:tc>
          <w:tcPr>
            <w:tcW w:w="5528" w:type="dxa"/>
            <w:gridSpan w:val="4"/>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b/>
              </w:rPr>
              <w:t>Значение расчетного показателя</w:t>
            </w:r>
          </w:p>
        </w:tc>
      </w:tr>
      <w:tr w:rsidR="00BE0A6D" w:rsidRPr="00BE0A6D" w:rsidTr="00A65FAA">
        <w:trPr>
          <w:tblHeader/>
        </w:trPr>
        <w:tc>
          <w:tcPr>
            <w:tcW w:w="1099" w:type="dxa"/>
            <w:vMerge/>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p>
        </w:tc>
        <w:tc>
          <w:tcPr>
            <w:tcW w:w="1417" w:type="dxa"/>
            <w:vMerge/>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p>
        </w:tc>
        <w:tc>
          <w:tcPr>
            <w:tcW w:w="1623" w:type="dxa"/>
            <w:vMerge/>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p>
        </w:tc>
        <w:tc>
          <w:tcPr>
            <w:tcW w:w="1525" w:type="dxa"/>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минималь</w:t>
            </w:r>
            <w:r>
              <w:rPr>
                <w:rFonts w:ascii="Times New Roman" w:hAnsi="Times New Roman" w:cs="Times New Roman"/>
                <w:b/>
              </w:rPr>
              <w:t>-</w:t>
            </w:r>
            <w:r w:rsidRPr="00BE0A6D">
              <w:rPr>
                <w:rFonts w:ascii="Times New Roman" w:hAnsi="Times New Roman" w:cs="Times New Roman"/>
                <w:b/>
              </w:rPr>
              <w:t>ной обеспечен</w:t>
            </w:r>
            <w:r>
              <w:rPr>
                <w:rFonts w:ascii="Times New Roman" w:hAnsi="Times New Roman" w:cs="Times New Roman"/>
                <w:b/>
              </w:rPr>
              <w:t>-</w:t>
            </w:r>
            <w:r w:rsidRPr="00BE0A6D">
              <w:rPr>
                <w:rFonts w:ascii="Times New Roman" w:hAnsi="Times New Roman" w:cs="Times New Roman"/>
                <w:b/>
              </w:rPr>
              <w:t>ности</w:t>
            </w:r>
          </w:p>
        </w:tc>
        <w:tc>
          <w:tcPr>
            <w:tcW w:w="1310" w:type="dxa"/>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w:t>
            </w:r>
            <w:r>
              <w:rPr>
                <w:rFonts w:ascii="Times New Roman" w:hAnsi="Times New Roman" w:cs="Times New Roman"/>
                <w:b/>
              </w:rPr>
              <w:t>-</w:t>
            </w:r>
            <w:r w:rsidRPr="00BE0A6D">
              <w:rPr>
                <w:rFonts w:ascii="Times New Roman" w:hAnsi="Times New Roman" w:cs="Times New Roman"/>
                <w:b/>
              </w:rPr>
              <w:t>ль, единица измерения</w:t>
            </w:r>
          </w:p>
        </w:tc>
        <w:tc>
          <w:tcPr>
            <w:tcW w:w="1462" w:type="dxa"/>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максималь</w:t>
            </w:r>
            <w:r>
              <w:rPr>
                <w:rFonts w:ascii="Times New Roman" w:hAnsi="Times New Roman" w:cs="Times New Roman"/>
                <w:b/>
              </w:rPr>
              <w:t>-</w:t>
            </w:r>
            <w:r w:rsidRPr="00BE0A6D">
              <w:rPr>
                <w:rFonts w:ascii="Times New Roman" w:hAnsi="Times New Roman" w:cs="Times New Roman"/>
                <w:b/>
              </w:rPr>
              <w:t>ной доступности</w:t>
            </w:r>
          </w:p>
        </w:tc>
        <w:tc>
          <w:tcPr>
            <w:tcW w:w="1231" w:type="dxa"/>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w:t>
            </w:r>
            <w:r>
              <w:rPr>
                <w:rFonts w:ascii="Times New Roman" w:hAnsi="Times New Roman" w:cs="Times New Roman"/>
                <w:b/>
              </w:rPr>
              <w:t>-</w:t>
            </w:r>
            <w:r w:rsidRPr="00BE0A6D">
              <w:rPr>
                <w:rFonts w:ascii="Times New Roman" w:hAnsi="Times New Roman" w:cs="Times New Roman"/>
                <w:b/>
              </w:rPr>
              <w:t>тель, единица измерения</w:t>
            </w:r>
          </w:p>
        </w:tc>
      </w:tr>
    </w:tbl>
    <w:p w:rsidR="00BE0A6D" w:rsidRPr="00BE0A6D" w:rsidRDefault="00BE0A6D" w:rsidP="00BE0A6D">
      <w:pPr>
        <w:keepNext/>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623"/>
        <w:gridCol w:w="1525"/>
        <w:gridCol w:w="1310"/>
        <w:gridCol w:w="1462"/>
        <w:gridCol w:w="1231"/>
      </w:tblGrid>
      <w:tr w:rsidR="00BE0A6D" w:rsidRPr="00BE0A6D" w:rsidTr="00BE0A6D">
        <w:trPr>
          <w:tblHeader/>
        </w:trPr>
        <w:tc>
          <w:tcPr>
            <w:tcW w:w="1099"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1</w:t>
            </w:r>
          </w:p>
        </w:tc>
        <w:tc>
          <w:tcPr>
            <w:tcW w:w="1417"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2</w:t>
            </w:r>
          </w:p>
        </w:tc>
        <w:tc>
          <w:tcPr>
            <w:tcW w:w="1623"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3</w:t>
            </w:r>
          </w:p>
        </w:tc>
        <w:tc>
          <w:tcPr>
            <w:tcW w:w="1525"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4</w:t>
            </w:r>
          </w:p>
        </w:tc>
        <w:tc>
          <w:tcPr>
            <w:tcW w:w="1310"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5</w:t>
            </w:r>
          </w:p>
        </w:tc>
        <w:tc>
          <w:tcPr>
            <w:tcW w:w="1462"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6</w:t>
            </w:r>
          </w:p>
        </w:tc>
        <w:tc>
          <w:tcPr>
            <w:tcW w:w="1231"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7</w:t>
            </w:r>
          </w:p>
        </w:tc>
      </w:tr>
      <w:tr w:rsidR="00270858" w:rsidRPr="00BE0A6D" w:rsidTr="00BE0A6D">
        <w:trPr>
          <w:trHeight w:val="156"/>
        </w:trPr>
        <w:tc>
          <w:tcPr>
            <w:tcW w:w="1099"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Объекты электро</w:t>
            </w:r>
            <w:r w:rsidR="00BE0A6D">
              <w:rPr>
                <w:rFonts w:ascii="Times New Roman" w:hAnsi="Times New Roman" w:cs="Times New Roman"/>
              </w:rPr>
              <w:t>-</w:t>
            </w:r>
            <w:r w:rsidRPr="00BE0A6D">
              <w:rPr>
                <w:rFonts w:ascii="Times New Roman" w:hAnsi="Times New Roman" w:cs="Times New Roman"/>
              </w:rPr>
              <w:t>снабже</w:t>
            </w:r>
            <w:r w:rsidR="00BE0A6D">
              <w:rPr>
                <w:rFonts w:ascii="Times New Roman" w:hAnsi="Times New Roman" w:cs="Times New Roman"/>
              </w:rPr>
              <w:t>-</w:t>
            </w:r>
            <w:r w:rsidRPr="00BE0A6D">
              <w:rPr>
                <w:rFonts w:ascii="Times New Roman" w:hAnsi="Times New Roman" w:cs="Times New Roman"/>
              </w:rPr>
              <w:t>ния населения</w:t>
            </w:r>
          </w:p>
        </w:tc>
        <w:tc>
          <w:tcPr>
            <w:tcW w:w="1417"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Обеспечен</w:t>
            </w:r>
            <w:r w:rsidR="00BE0A6D">
              <w:rPr>
                <w:rFonts w:ascii="Times New Roman" w:hAnsi="Times New Roman" w:cs="Times New Roman"/>
              </w:rPr>
              <w:t>-</w:t>
            </w:r>
            <w:r w:rsidRPr="00BE0A6D">
              <w:rPr>
                <w:rFonts w:ascii="Times New Roman" w:hAnsi="Times New Roman" w:cs="Times New Roman"/>
              </w:rPr>
              <w:t>ность населения электриче</w:t>
            </w:r>
            <w:r w:rsidR="00BE0A6D">
              <w:rPr>
                <w:rFonts w:ascii="Times New Roman" w:hAnsi="Times New Roman" w:cs="Times New Roman"/>
              </w:rPr>
              <w:t>-</w:t>
            </w:r>
            <w:r w:rsidRPr="00BE0A6D">
              <w:rPr>
                <w:rFonts w:ascii="Times New Roman" w:hAnsi="Times New Roman" w:cs="Times New Roman"/>
              </w:rPr>
              <w:t>ской энергией</w:t>
            </w:r>
          </w:p>
        </w:tc>
        <w:tc>
          <w:tcPr>
            <w:tcW w:w="1623" w:type="dxa"/>
            <w:shd w:val="clear" w:color="auto" w:fill="auto"/>
            <w:tcMar>
              <w:top w:w="0" w:type="dxa"/>
              <w:left w:w="28" w:type="dxa"/>
              <w:bottom w:w="0" w:type="dxa"/>
              <w:right w:w="28" w:type="dxa"/>
            </w:tcMar>
            <w:vAlign w:val="center"/>
          </w:tcPr>
          <w:p w:rsidR="00270858" w:rsidRPr="00BE0A6D" w:rsidRDefault="00270858" w:rsidP="00E03848">
            <w:pPr>
              <w:spacing w:line="240" w:lineRule="auto"/>
              <w:ind w:firstLine="0"/>
              <w:jc w:val="center"/>
              <w:textAlignment w:val="baseline"/>
              <w:rPr>
                <w:rFonts w:eastAsia="Times New Roman"/>
                <w:szCs w:val="24"/>
                <w:lang w:eastAsia="ru-RU"/>
              </w:rPr>
            </w:pPr>
            <w:r w:rsidRPr="00BE0A6D">
              <w:rPr>
                <w:rFonts w:eastAsia="Times New Roman"/>
                <w:szCs w:val="24"/>
                <w:lang w:eastAsia="ru-RU"/>
              </w:rPr>
              <w:t>Поселки и сельские поселения (без кондиционе</w:t>
            </w:r>
            <w:r w:rsidR="00BE0A6D">
              <w:rPr>
                <w:rFonts w:eastAsia="Times New Roman"/>
                <w:szCs w:val="24"/>
                <w:lang w:eastAsia="ru-RU"/>
              </w:rPr>
              <w:t>-</w:t>
            </w:r>
            <w:r w:rsidRPr="00BE0A6D">
              <w:rPr>
                <w:rFonts w:eastAsia="Times New Roman"/>
                <w:szCs w:val="24"/>
                <w:lang w:eastAsia="ru-RU"/>
              </w:rPr>
              <w:t>ров):</w:t>
            </w:r>
          </w:p>
        </w:tc>
        <w:tc>
          <w:tcPr>
            <w:tcW w:w="1525" w:type="dxa"/>
            <w:shd w:val="clear" w:color="auto" w:fill="auto"/>
            <w:tcMar>
              <w:top w:w="0" w:type="dxa"/>
              <w:left w:w="28" w:type="dxa"/>
              <w:bottom w:w="0" w:type="dxa"/>
              <w:right w:w="28" w:type="dxa"/>
            </w:tcMar>
          </w:tcPr>
          <w:p w:rsidR="00270858" w:rsidRPr="00BE0A6D" w:rsidRDefault="00270858" w:rsidP="00BE0A6D">
            <w:pPr>
              <w:spacing w:line="240" w:lineRule="auto"/>
              <w:ind w:firstLine="0"/>
              <w:jc w:val="center"/>
              <w:rPr>
                <w:rFonts w:eastAsia="Times New Roman"/>
                <w:szCs w:val="24"/>
                <w:lang w:eastAsia="ru-RU"/>
              </w:rPr>
            </w:pPr>
          </w:p>
        </w:tc>
        <w:tc>
          <w:tcPr>
            <w:tcW w:w="1310"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bCs/>
                <w:shd w:val="clear" w:color="auto" w:fill="FFFFFF"/>
              </w:rPr>
              <w:t>Укрупнен</w:t>
            </w:r>
            <w:r w:rsidR="00BE0A6D">
              <w:rPr>
                <w:rFonts w:ascii="Times New Roman" w:hAnsi="Times New Roman" w:cs="Times New Roman"/>
                <w:bCs/>
                <w:shd w:val="clear" w:color="auto" w:fill="FFFFFF"/>
              </w:rPr>
              <w:t>-</w:t>
            </w:r>
            <w:r w:rsidRPr="00BE0A6D">
              <w:rPr>
                <w:rFonts w:ascii="Times New Roman" w:hAnsi="Times New Roman" w:cs="Times New Roman"/>
                <w:bCs/>
                <w:shd w:val="clear" w:color="auto" w:fill="FFFFFF"/>
              </w:rPr>
              <w:t xml:space="preserve">ные показатели </w:t>
            </w:r>
            <w:r w:rsidRPr="00BE0A6D">
              <w:rPr>
                <w:rStyle w:val="searchresult"/>
                <w:rFonts w:ascii="Times New Roman" w:eastAsiaTheme="majorEastAsia" w:hAnsi="Times New Roman" w:cs="Times New Roman"/>
                <w:bCs/>
                <w:bdr w:val="none" w:sz="0" w:space="0" w:color="auto" w:frame="1"/>
              </w:rPr>
              <w:t>электро</w:t>
            </w:r>
            <w:r w:rsidRPr="00BE0A6D">
              <w:rPr>
                <w:rFonts w:ascii="Times New Roman" w:hAnsi="Times New Roman" w:cs="Times New Roman"/>
                <w:bCs/>
                <w:shd w:val="clear" w:color="auto" w:fill="FFFFFF"/>
              </w:rPr>
              <w:t>по</w:t>
            </w:r>
            <w:r w:rsidR="00BE0A6D">
              <w:rPr>
                <w:rFonts w:ascii="Times New Roman" w:hAnsi="Times New Roman" w:cs="Times New Roman"/>
                <w:bCs/>
                <w:shd w:val="clear" w:color="auto" w:fill="FFFFFF"/>
              </w:rPr>
              <w:t>-</w:t>
            </w:r>
            <w:r w:rsidRPr="00BE0A6D">
              <w:rPr>
                <w:rFonts w:ascii="Times New Roman" w:hAnsi="Times New Roman" w:cs="Times New Roman"/>
                <w:bCs/>
                <w:shd w:val="clear" w:color="auto" w:fill="FFFFFF"/>
              </w:rPr>
              <w:t>требления</w:t>
            </w:r>
            <w:r w:rsidRPr="00BE0A6D">
              <w:rPr>
                <w:rFonts w:ascii="Times New Roman" w:hAnsi="Times New Roman" w:cs="Times New Roman"/>
              </w:rPr>
              <w:t>, кВт·ч/год</w:t>
            </w:r>
            <w:r w:rsidR="00BE0A6D">
              <w:rPr>
                <w:rFonts w:ascii="Times New Roman" w:hAnsi="Times New Roman" w:cs="Times New Roman"/>
              </w:rPr>
              <w:t xml:space="preserve">             </w:t>
            </w:r>
            <w:r w:rsidRPr="00BE0A6D">
              <w:rPr>
                <w:rFonts w:ascii="Times New Roman" w:hAnsi="Times New Roman" w:cs="Times New Roman"/>
              </w:rPr>
              <w:t xml:space="preserve"> 1 чел.</w:t>
            </w:r>
          </w:p>
        </w:tc>
        <w:tc>
          <w:tcPr>
            <w:tcW w:w="1462"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Не устанавлива</w:t>
            </w:r>
            <w:r w:rsidR="00BE0A6D">
              <w:rPr>
                <w:rFonts w:ascii="Times New Roman" w:hAnsi="Times New Roman" w:cs="Times New Roman"/>
              </w:rPr>
              <w:t>-</w:t>
            </w:r>
            <w:r w:rsidRPr="00BE0A6D">
              <w:rPr>
                <w:rFonts w:ascii="Times New Roman" w:hAnsi="Times New Roman" w:cs="Times New Roman"/>
              </w:rPr>
              <w:t>ется</w:t>
            </w:r>
          </w:p>
        </w:tc>
        <w:tc>
          <w:tcPr>
            <w:tcW w:w="1231"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270858" w:rsidRPr="00BE0A6D" w:rsidTr="00BE0A6D">
        <w:trPr>
          <w:trHeight w:val="15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950CED" w:rsidP="00E03848">
            <w:pPr>
              <w:spacing w:line="240" w:lineRule="auto"/>
              <w:ind w:firstLine="0"/>
              <w:jc w:val="center"/>
              <w:textAlignment w:val="baseline"/>
              <w:rPr>
                <w:rFonts w:eastAsia="Times New Roman"/>
                <w:szCs w:val="24"/>
                <w:lang w:eastAsia="ru-RU"/>
              </w:rPr>
            </w:pPr>
            <w:r>
              <w:rPr>
                <w:rFonts w:eastAsia="Times New Roman"/>
                <w:szCs w:val="24"/>
                <w:lang w:eastAsia="ru-RU"/>
              </w:rPr>
              <w:t>Н</w:t>
            </w:r>
            <w:r w:rsidR="00270858" w:rsidRPr="00BE0A6D">
              <w:rPr>
                <w:rFonts w:eastAsia="Times New Roman"/>
                <w:szCs w:val="24"/>
                <w:lang w:eastAsia="ru-RU"/>
              </w:rPr>
              <w:t>е оборудован</w:t>
            </w:r>
            <w:r w:rsidR="00BE0A6D">
              <w:rPr>
                <w:rFonts w:eastAsia="Times New Roman"/>
                <w:szCs w:val="24"/>
                <w:lang w:eastAsia="ru-RU"/>
              </w:rPr>
              <w:t>-</w:t>
            </w:r>
            <w:r w:rsidR="00270858" w:rsidRPr="00BE0A6D">
              <w:rPr>
                <w:rFonts w:eastAsia="Times New Roman"/>
                <w:szCs w:val="24"/>
                <w:lang w:eastAsia="ru-RU"/>
              </w:rPr>
              <w:lastRenderedPageBreak/>
              <w:t>ные стационар</w:t>
            </w:r>
            <w:r w:rsidR="00BE0A6D">
              <w:rPr>
                <w:rFonts w:eastAsia="Times New Roman"/>
                <w:szCs w:val="24"/>
                <w:lang w:eastAsia="ru-RU"/>
              </w:rPr>
              <w:t>-</w:t>
            </w:r>
            <w:r w:rsidR="00270858" w:rsidRPr="00BE0A6D">
              <w:rPr>
                <w:rFonts w:eastAsia="Times New Roman"/>
                <w:szCs w:val="24"/>
                <w:lang w:eastAsia="ru-RU"/>
              </w:rPr>
              <w:t xml:space="preserve">ными </w:t>
            </w:r>
            <w:r w:rsidR="00270858" w:rsidRPr="00BE0A6D">
              <w:rPr>
                <w:rFonts w:eastAsia="Times New Roman"/>
                <w:szCs w:val="24"/>
                <w:bdr w:val="none" w:sz="0" w:space="0" w:color="auto" w:frame="1"/>
                <w:lang w:eastAsia="ru-RU"/>
              </w:rPr>
              <w:t>электро</w:t>
            </w:r>
            <w:r w:rsidR="00270858" w:rsidRPr="00BE0A6D">
              <w:rPr>
                <w:rFonts w:eastAsia="Times New Roman"/>
                <w:szCs w:val="24"/>
                <w:lang w:eastAsia="ru-RU"/>
              </w:rPr>
              <w:t>плита</w:t>
            </w:r>
            <w:r w:rsidR="00BE0A6D">
              <w:rPr>
                <w:rFonts w:eastAsia="Times New Roman"/>
                <w:szCs w:val="24"/>
                <w:lang w:eastAsia="ru-RU"/>
              </w:rPr>
              <w:t>-</w:t>
            </w:r>
            <w:r w:rsidR="00270858" w:rsidRPr="00BE0A6D">
              <w:rPr>
                <w:rFonts w:eastAsia="Times New Roman"/>
                <w:szCs w:val="24"/>
                <w:lang w:eastAsia="ru-RU"/>
              </w:rPr>
              <w:t>ми</w:t>
            </w:r>
          </w:p>
        </w:tc>
        <w:tc>
          <w:tcPr>
            <w:tcW w:w="1525" w:type="dxa"/>
            <w:shd w:val="clear" w:color="auto" w:fill="auto"/>
            <w:tcMar>
              <w:top w:w="0" w:type="dxa"/>
              <w:left w:w="28" w:type="dxa"/>
              <w:bottom w:w="0" w:type="dxa"/>
              <w:right w:w="28" w:type="dxa"/>
            </w:tcMar>
          </w:tcPr>
          <w:p w:rsidR="00270858" w:rsidRPr="00BE0A6D" w:rsidRDefault="00270858" w:rsidP="00BE0A6D">
            <w:pPr>
              <w:spacing w:line="240" w:lineRule="auto"/>
              <w:ind w:firstLine="0"/>
              <w:jc w:val="center"/>
              <w:textAlignment w:val="baseline"/>
              <w:rPr>
                <w:rFonts w:eastAsia="Times New Roman"/>
                <w:szCs w:val="24"/>
                <w:lang w:eastAsia="ru-RU"/>
              </w:rPr>
            </w:pPr>
            <w:r w:rsidRPr="00BE0A6D">
              <w:rPr>
                <w:rFonts w:eastAsia="Times New Roman"/>
                <w:szCs w:val="24"/>
                <w:lang w:eastAsia="ru-RU"/>
              </w:rPr>
              <w:lastRenderedPageBreak/>
              <w:t>950</w:t>
            </w:r>
          </w:p>
        </w:tc>
        <w:tc>
          <w:tcPr>
            <w:tcW w:w="1310" w:type="dxa"/>
            <w:vMerge/>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bCs/>
                <w:shd w:val="clear" w:color="auto" w:fill="FFFFFF"/>
              </w:rPr>
            </w:pPr>
          </w:p>
        </w:tc>
        <w:tc>
          <w:tcPr>
            <w:tcW w:w="1462" w:type="dxa"/>
            <w:vMerge/>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p>
        </w:tc>
      </w:tr>
      <w:tr w:rsidR="00270858" w:rsidRPr="00BE0A6D" w:rsidTr="00BE0A6D">
        <w:trPr>
          <w:trHeight w:val="15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950CED" w:rsidP="00E03848">
            <w:pPr>
              <w:spacing w:line="240" w:lineRule="auto"/>
              <w:ind w:firstLine="0"/>
              <w:jc w:val="center"/>
              <w:textAlignment w:val="baseline"/>
              <w:rPr>
                <w:rFonts w:eastAsia="Times New Roman"/>
                <w:szCs w:val="24"/>
                <w:lang w:eastAsia="ru-RU"/>
              </w:rPr>
            </w:pPr>
            <w:r>
              <w:rPr>
                <w:rFonts w:eastAsia="Times New Roman"/>
                <w:szCs w:val="24"/>
                <w:lang w:eastAsia="ru-RU"/>
              </w:rPr>
              <w:t>О</w:t>
            </w:r>
            <w:r w:rsidR="00270858" w:rsidRPr="00BE0A6D">
              <w:rPr>
                <w:rFonts w:eastAsia="Times New Roman"/>
                <w:szCs w:val="24"/>
                <w:lang w:eastAsia="ru-RU"/>
              </w:rPr>
              <w:t>борудован</w:t>
            </w:r>
            <w:r w:rsidR="00BE0A6D">
              <w:rPr>
                <w:rFonts w:eastAsia="Times New Roman"/>
                <w:szCs w:val="24"/>
                <w:lang w:eastAsia="ru-RU"/>
              </w:rPr>
              <w:t>-</w:t>
            </w:r>
            <w:r w:rsidR="00270858" w:rsidRPr="00BE0A6D">
              <w:rPr>
                <w:rFonts w:eastAsia="Times New Roman"/>
                <w:szCs w:val="24"/>
                <w:lang w:eastAsia="ru-RU"/>
              </w:rPr>
              <w:t>ные стационарны</w:t>
            </w:r>
            <w:r w:rsidR="00BE0A6D">
              <w:rPr>
                <w:rFonts w:eastAsia="Times New Roman"/>
                <w:szCs w:val="24"/>
                <w:lang w:eastAsia="ru-RU"/>
              </w:rPr>
              <w:t>-</w:t>
            </w:r>
            <w:r w:rsidR="00270858" w:rsidRPr="00BE0A6D">
              <w:rPr>
                <w:rFonts w:eastAsia="Times New Roman"/>
                <w:szCs w:val="24"/>
                <w:lang w:eastAsia="ru-RU"/>
              </w:rPr>
              <w:t xml:space="preserve">ми </w:t>
            </w:r>
            <w:r w:rsidR="00270858" w:rsidRPr="00BE0A6D">
              <w:rPr>
                <w:rFonts w:eastAsia="Times New Roman"/>
                <w:szCs w:val="24"/>
                <w:bdr w:val="none" w:sz="0" w:space="0" w:color="auto" w:frame="1"/>
                <w:lang w:eastAsia="ru-RU"/>
              </w:rPr>
              <w:t>электро</w:t>
            </w:r>
            <w:r w:rsidR="00270858" w:rsidRPr="00BE0A6D">
              <w:rPr>
                <w:rFonts w:eastAsia="Times New Roman"/>
                <w:szCs w:val="24"/>
                <w:lang w:eastAsia="ru-RU"/>
              </w:rPr>
              <w:t>плита</w:t>
            </w:r>
            <w:r w:rsidR="00BE0A6D">
              <w:rPr>
                <w:rFonts w:eastAsia="Times New Roman"/>
                <w:szCs w:val="24"/>
                <w:lang w:eastAsia="ru-RU"/>
              </w:rPr>
              <w:t>-</w:t>
            </w:r>
            <w:r w:rsidR="00270858" w:rsidRPr="00BE0A6D">
              <w:rPr>
                <w:rFonts w:eastAsia="Times New Roman"/>
                <w:szCs w:val="24"/>
                <w:lang w:eastAsia="ru-RU"/>
              </w:rPr>
              <w:t>ми (100% охвата)</w:t>
            </w:r>
          </w:p>
        </w:tc>
        <w:tc>
          <w:tcPr>
            <w:tcW w:w="1525" w:type="dxa"/>
            <w:shd w:val="clear" w:color="auto" w:fill="auto"/>
            <w:tcMar>
              <w:top w:w="0" w:type="dxa"/>
              <w:left w:w="28" w:type="dxa"/>
              <w:bottom w:w="0" w:type="dxa"/>
              <w:right w:w="28" w:type="dxa"/>
            </w:tcMar>
          </w:tcPr>
          <w:p w:rsidR="00270858" w:rsidRPr="00BE0A6D" w:rsidRDefault="00270858" w:rsidP="00BE0A6D">
            <w:pPr>
              <w:spacing w:line="240" w:lineRule="auto"/>
              <w:ind w:firstLine="0"/>
              <w:jc w:val="center"/>
              <w:textAlignment w:val="baseline"/>
              <w:rPr>
                <w:rFonts w:eastAsia="Times New Roman"/>
                <w:szCs w:val="24"/>
                <w:lang w:eastAsia="ru-RU"/>
              </w:rPr>
            </w:pPr>
            <w:r w:rsidRPr="00BE0A6D">
              <w:rPr>
                <w:rFonts w:eastAsia="Times New Roman"/>
                <w:szCs w:val="24"/>
                <w:lang w:eastAsia="ru-RU"/>
              </w:rPr>
              <w:t>1350</w:t>
            </w:r>
          </w:p>
        </w:tc>
        <w:tc>
          <w:tcPr>
            <w:tcW w:w="1310"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bCs/>
                <w:shd w:val="clear" w:color="auto" w:fill="FFFFFF"/>
              </w:rPr>
            </w:pPr>
          </w:p>
        </w:tc>
        <w:tc>
          <w:tcPr>
            <w:tcW w:w="1462"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p>
        </w:tc>
      </w:tr>
      <w:tr w:rsidR="00270858" w:rsidRPr="00BE0A6D" w:rsidTr="009D7871">
        <w:trPr>
          <w:trHeight w:val="636"/>
        </w:trPr>
        <w:tc>
          <w:tcPr>
            <w:tcW w:w="1099"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Объекты газоснаб</w:t>
            </w:r>
            <w:r w:rsidR="0045791D">
              <w:rPr>
                <w:rFonts w:ascii="Times New Roman" w:hAnsi="Times New Roman" w:cs="Times New Roman"/>
              </w:rPr>
              <w:t>-</w:t>
            </w:r>
            <w:r w:rsidRPr="00BE0A6D">
              <w:rPr>
                <w:rFonts w:ascii="Times New Roman" w:hAnsi="Times New Roman" w:cs="Times New Roman"/>
              </w:rPr>
              <w:t>жения населения</w:t>
            </w:r>
          </w:p>
        </w:tc>
        <w:tc>
          <w:tcPr>
            <w:tcW w:w="1417"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Обеспечен</w:t>
            </w:r>
            <w:r w:rsidR="00BE0A6D">
              <w:rPr>
                <w:rFonts w:ascii="Times New Roman" w:hAnsi="Times New Roman" w:cs="Times New Roman"/>
              </w:rPr>
              <w:t>-</w:t>
            </w:r>
            <w:r w:rsidRPr="00BE0A6D">
              <w:rPr>
                <w:rFonts w:ascii="Times New Roman" w:hAnsi="Times New Roman" w:cs="Times New Roman"/>
              </w:rPr>
              <w:t>ность населения природным газом</w:t>
            </w:r>
          </w:p>
        </w:tc>
        <w:tc>
          <w:tcPr>
            <w:tcW w:w="1623" w:type="dxa"/>
            <w:shd w:val="clear" w:color="auto" w:fill="auto"/>
            <w:tcMar>
              <w:top w:w="0" w:type="dxa"/>
              <w:left w:w="28" w:type="dxa"/>
              <w:bottom w:w="0" w:type="dxa"/>
              <w:right w:w="28" w:type="dxa"/>
            </w:tcMar>
            <w:vAlign w:val="center"/>
          </w:tcPr>
          <w:p w:rsidR="00270858" w:rsidRPr="00BE0A6D" w:rsidRDefault="00270858" w:rsidP="00246F33">
            <w:pPr>
              <w:pStyle w:val="ConsPlusNormal"/>
              <w:ind w:firstLine="0"/>
              <w:jc w:val="center"/>
              <w:rPr>
                <w:rFonts w:ascii="Times New Roman" w:hAnsi="Times New Roman" w:cs="Times New Roman"/>
              </w:rPr>
            </w:pPr>
            <w:r w:rsidRPr="00BE0A6D">
              <w:rPr>
                <w:rFonts w:ascii="Times New Roman" w:hAnsi="Times New Roman" w:cs="Times New Roman"/>
              </w:rPr>
              <w:t>ГНС производите</w:t>
            </w:r>
            <w:r w:rsidR="00BE0A6D">
              <w:rPr>
                <w:rFonts w:ascii="Times New Roman" w:hAnsi="Times New Roman" w:cs="Times New Roman"/>
              </w:rPr>
              <w:t>-</w:t>
            </w:r>
            <w:r w:rsidRPr="00BE0A6D">
              <w:rPr>
                <w:rFonts w:ascii="Times New Roman" w:hAnsi="Times New Roman" w:cs="Times New Roman"/>
              </w:rPr>
              <w:t>льностью:</w:t>
            </w:r>
          </w:p>
        </w:tc>
        <w:tc>
          <w:tcPr>
            <w:tcW w:w="1525" w:type="dxa"/>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p>
        </w:tc>
        <w:tc>
          <w:tcPr>
            <w:tcW w:w="1310" w:type="dxa"/>
            <w:vMerge w:val="restart"/>
            <w:shd w:val="clear" w:color="auto" w:fill="auto"/>
            <w:tcMar>
              <w:top w:w="0" w:type="dxa"/>
              <w:left w:w="28" w:type="dxa"/>
              <w:bottom w:w="0" w:type="dxa"/>
              <w:right w:w="28" w:type="dxa"/>
            </w:tcMar>
          </w:tcPr>
          <w:p w:rsidR="00270858" w:rsidRPr="00BE0A6D" w:rsidRDefault="00270858" w:rsidP="009D7871">
            <w:pPr>
              <w:pStyle w:val="ConsPlusNormal"/>
              <w:ind w:firstLine="0"/>
              <w:jc w:val="center"/>
              <w:rPr>
                <w:rFonts w:ascii="Times New Roman" w:hAnsi="Times New Roman" w:cs="Times New Roman"/>
              </w:rPr>
            </w:pPr>
            <w:r w:rsidRPr="00BE0A6D">
              <w:rPr>
                <w:rFonts w:ascii="Times New Roman" w:hAnsi="Times New Roman" w:cs="Times New Roman"/>
              </w:rPr>
              <w:t>Размер земельного участка для размещения газонапол</w:t>
            </w:r>
            <w:r w:rsidR="00BE0A6D">
              <w:rPr>
                <w:rFonts w:ascii="Times New Roman" w:hAnsi="Times New Roman" w:cs="Times New Roman"/>
              </w:rPr>
              <w:t>-</w:t>
            </w:r>
            <w:r w:rsidRPr="00BE0A6D">
              <w:rPr>
                <w:rFonts w:ascii="Times New Roman" w:hAnsi="Times New Roman" w:cs="Times New Roman"/>
              </w:rPr>
              <w:t>нительных станций в зависимо</w:t>
            </w:r>
            <w:r w:rsidR="00BE0A6D">
              <w:rPr>
                <w:rFonts w:ascii="Times New Roman" w:hAnsi="Times New Roman" w:cs="Times New Roman"/>
              </w:rPr>
              <w:t>-</w:t>
            </w:r>
            <w:r w:rsidRPr="00BE0A6D">
              <w:rPr>
                <w:rFonts w:ascii="Times New Roman" w:hAnsi="Times New Roman" w:cs="Times New Roman"/>
              </w:rPr>
              <w:t>сти от производи</w:t>
            </w:r>
            <w:r w:rsidR="00BE0A6D">
              <w:rPr>
                <w:rFonts w:ascii="Times New Roman" w:hAnsi="Times New Roman" w:cs="Times New Roman"/>
              </w:rPr>
              <w:t>-</w:t>
            </w:r>
            <w:r w:rsidRPr="00BE0A6D">
              <w:rPr>
                <w:rFonts w:ascii="Times New Roman" w:hAnsi="Times New Roman" w:cs="Times New Roman"/>
              </w:rPr>
              <w:t>тельности, га</w:t>
            </w:r>
          </w:p>
        </w:tc>
        <w:tc>
          <w:tcPr>
            <w:tcW w:w="1462"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Не устанавливается</w:t>
            </w:r>
          </w:p>
        </w:tc>
        <w:tc>
          <w:tcPr>
            <w:tcW w:w="1231"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270858" w:rsidRPr="00BE0A6D" w:rsidTr="00BE0A6D">
        <w:trPr>
          <w:trHeight w:val="63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r w:rsidRPr="00BE0A6D">
              <w:rPr>
                <w:rFonts w:ascii="Times New Roman" w:hAnsi="Times New Roman" w:cs="Times New Roman"/>
                <w:shd w:val="clear" w:color="auto" w:fill="FFFFFF"/>
              </w:rPr>
              <w:t>10 тыс. т/год</w:t>
            </w:r>
          </w:p>
        </w:tc>
        <w:tc>
          <w:tcPr>
            <w:tcW w:w="1525" w:type="dxa"/>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6</w:t>
            </w:r>
          </w:p>
        </w:tc>
        <w:tc>
          <w:tcPr>
            <w:tcW w:w="1310"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462"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r>
      <w:tr w:rsidR="00270858" w:rsidRPr="00BE0A6D" w:rsidTr="00BE0A6D">
        <w:trPr>
          <w:trHeight w:val="63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r w:rsidRPr="00BE0A6D">
              <w:rPr>
                <w:rFonts w:ascii="Times New Roman" w:hAnsi="Times New Roman" w:cs="Times New Roman"/>
                <w:shd w:val="clear" w:color="auto" w:fill="FFFFFF"/>
              </w:rPr>
              <w:t>20 тыс. т/год</w:t>
            </w:r>
          </w:p>
        </w:tc>
        <w:tc>
          <w:tcPr>
            <w:tcW w:w="1525" w:type="dxa"/>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7</w:t>
            </w:r>
          </w:p>
        </w:tc>
        <w:tc>
          <w:tcPr>
            <w:tcW w:w="1310"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462"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r>
      <w:tr w:rsidR="00270858" w:rsidRPr="00BE0A6D" w:rsidTr="00BE0A6D">
        <w:trPr>
          <w:trHeight w:val="63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r w:rsidRPr="00BE0A6D">
              <w:rPr>
                <w:rFonts w:ascii="Times New Roman" w:hAnsi="Times New Roman" w:cs="Times New Roman"/>
                <w:shd w:val="clear" w:color="auto" w:fill="FFFFFF"/>
              </w:rPr>
              <w:t>40 тыс. т/год</w:t>
            </w:r>
          </w:p>
        </w:tc>
        <w:tc>
          <w:tcPr>
            <w:tcW w:w="1525" w:type="dxa"/>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8</w:t>
            </w:r>
          </w:p>
        </w:tc>
        <w:tc>
          <w:tcPr>
            <w:tcW w:w="1310"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462"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r>
    </w:tbl>
    <w:p w:rsidR="00CF2122" w:rsidRPr="002A6B60" w:rsidRDefault="00CF2122" w:rsidP="006819DB">
      <w:pPr>
        <w:pStyle w:val="a6"/>
        <w:ind w:firstLine="318"/>
        <w:rPr>
          <w:rFonts w:ascii="Times New Roman" w:eastAsia="Calibri" w:hAnsi="Times New Roman"/>
          <w:sz w:val="28"/>
          <w:szCs w:val="28"/>
          <w:lang w:val="ru-RU"/>
        </w:rPr>
      </w:pPr>
    </w:p>
    <w:p w:rsidR="00190F71" w:rsidRDefault="00CE1980" w:rsidP="004B2FC0">
      <w:pPr>
        <w:pStyle w:val="S21"/>
      </w:pPr>
      <w:bookmarkStart w:id="11" w:name="_Toc106370709"/>
      <w:r>
        <w:t xml:space="preserve">1.2.1.6. </w:t>
      </w:r>
      <w:r w:rsidR="00190F71" w:rsidRPr="00BE0A6D">
        <w:t xml:space="preserve">Расчетные показатели, устанавливаемые для объектов в области </w:t>
      </w:r>
      <w:r w:rsidR="00892AB7" w:rsidRPr="00BE0A6D">
        <w:t>объектов тепло- и водоснабжения населения, водоотведения</w:t>
      </w:r>
      <w:bookmarkEnd w:id="11"/>
    </w:p>
    <w:p w:rsidR="002A6B60" w:rsidRPr="00BE0A6D" w:rsidRDefault="002A6B60" w:rsidP="004B2FC0">
      <w:pPr>
        <w:pStyle w:val="S21"/>
      </w:pPr>
    </w:p>
    <w:p w:rsidR="00190F71" w:rsidRDefault="00190F71" w:rsidP="00246F33">
      <w:pPr>
        <w:keepNext/>
        <w:jc w:val="right"/>
        <w:rPr>
          <w:sz w:val="28"/>
          <w:szCs w:val="28"/>
        </w:rPr>
      </w:pPr>
      <w:r w:rsidRPr="00BE0A6D">
        <w:rPr>
          <w:sz w:val="28"/>
          <w:szCs w:val="28"/>
        </w:rPr>
        <w:t xml:space="preserve">Таблица </w:t>
      </w:r>
      <w:r w:rsidR="00454DF4" w:rsidRPr="00BE0A6D">
        <w:rPr>
          <w:rFonts w:eastAsia="Times New Roman"/>
          <w:sz w:val="28"/>
          <w:szCs w:val="28"/>
        </w:rPr>
        <w:t>1.</w:t>
      </w:r>
      <w:r w:rsidRPr="00BE0A6D">
        <w:rPr>
          <w:sz w:val="28"/>
          <w:szCs w:val="28"/>
        </w:rPr>
        <w:t>6</w:t>
      </w:r>
    </w:p>
    <w:tbl>
      <w:tblPr>
        <w:tblW w:w="9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287"/>
        <w:gridCol w:w="1418"/>
        <w:gridCol w:w="1275"/>
        <w:gridCol w:w="1985"/>
        <w:gridCol w:w="1276"/>
        <w:gridCol w:w="1275"/>
        <w:gridCol w:w="1134"/>
      </w:tblGrid>
      <w:tr w:rsidR="00BE0A6D" w:rsidRPr="00BE0A6D" w:rsidTr="002A6B60">
        <w:trPr>
          <w:tblHeader/>
        </w:trPr>
        <w:tc>
          <w:tcPr>
            <w:tcW w:w="1287" w:type="dxa"/>
            <w:vMerge w:val="restart"/>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Области нормиро</w:t>
            </w:r>
            <w:r>
              <w:rPr>
                <w:rFonts w:ascii="Times New Roman" w:hAnsi="Times New Roman" w:cs="Times New Roman"/>
                <w:b/>
              </w:rPr>
              <w:t>-</w:t>
            </w:r>
            <w:r w:rsidRPr="00BE0A6D">
              <w:rPr>
                <w:rFonts w:ascii="Times New Roman" w:hAnsi="Times New Roman" w:cs="Times New Roman"/>
                <w:b/>
              </w:rPr>
              <w:t>вания</w:t>
            </w:r>
          </w:p>
        </w:tc>
        <w:tc>
          <w:tcPr>
            <w:tcW w:w="1418" w:type="dxa"/>
            <w:vMerge w:val="restart"/>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(название)</w:t>
            </w:r>
          </w:p>
        </w:tc>
        <w:tc>
          <w:tcPr>
            <w:tcW w:w="1275" w:type="dxa"/>
            <w:vMerge w:val="restart"/>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Перечень возможных объектов</w:t>
            </w:r>
          </w:p>
        </w:tc>
        <w:tc>
          <w:tcPr>
            <w:tcW w:w="5670" w:type="dxa"/>
            <w:gridSpan w:val="4"/>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b/>
              </w:rPr>
              <w:t>Значение расчетного показателя</w:t>
            </w:r>
          </w:p>
        </w:tc>
      </w:tr>
      <w:tr w:rsidR="00BE0A6D" w:rsidRPr="00BE0A6D" w:rsidTr="002A6B60">
        <w:trPr>
          <w:tblHeader/>
        </w:trPr>
        <w:tc>
          <w:tcPr>
            <w:tcW w:w="1287" w:type="dxa"/>
            <w:vMerge/>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p>
        </w:tc>
        <w:tc>
          <w:tcPr>
            <w:tcW w:w="1418" w:type="dxa"/>
            <w:vMerge/>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p>
        </w:tc>
        <w:tc>
          <w:tcPr>
            <w:tcW w:w="1275" w:type="dxa"/>
            <w:vMerge/>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p>
        </w:tc>
        <w:tc>
          <w:tcPr>
            <w:tcW w:w="1985" w:type="dxa"/>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минимальной обеспеченности</w:t>
            </w:r>
          </w:p>
        </w:tc>
        <w:tc>
          <w:tcPr>
            <w:tcW w:w="1276" w:type="dxa"/>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w:t>
            </w:r>
            <w:r w:rsidR="006409AD">
              <w:rPr>
                <w:rFonts w:ascii="Times New Roman" w:hAnsi="Times New Roman" w:cs="Times New Roman"/>
                <w:b/>
              </w:rPr>
              <w:t>-</w:t>
            </w:r>
            <w:r w:rsidRPr="00BE0A6D">
              <w:rPr>
                <w:rFonts w:ascii="Times New Roman" w:hAnsi="Times New Roman" w:cs="Times New Roman"/>
                <w:b/>
              </w:rPr>
              <w:t>тель, единица измерения</w:t>
            </w:r>
          </w:p>
        </w:tc>
        <w:tc>
          <w:tcPr>
            <w:tcW w:w="1275" w:type="dxa"/>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w:t>
            </w:r>
            <w:r w:rsidR="006409AD">
              <w:rPr>
                <w:rFonts w:ascii="Times New Roman" w:hAnsi="Times New Roman" w:cs="Times New Roman"/>
                <w:b/>
              </w:rPr>
              <w:t>-</w:t>
            </w:r>
            <w:r w:rsidRPr="00BE0A6D">
              <w:rPr>
                <w:rFonts w:ascii="Times New Roman" w:hAnsi="Times New Roman" w:cs="Times New Roman"/>
                <w:b/>
              </w:rPr>
              <w:t>тель максима</w:t>
            </w:r>
            <w:r w:rsidR="006409AD">
              <w:rPr>
                <w:rFonts w:ascii="Times New Roman" w:hAnsi="Times New Roman" w:cs="Times New Roman"/>
                <w:b/>
              </w:rPr>
              <w:t>-</w:t>
            </w:r>
            <w:r w:rsidRPr="00BE0A6D">
              <w:rPr>
                <w:rFonts w:ascii="Times New Roman" w:hAnsi="Times New Roman" w:cs="Times New Roman"/>
                <w:b/>
              </w:rPr>
              <w:t>льной доступно</w:t>
            </w:r>
            <w:r w:rsidR="006409AD">
              <w:rPr>
                <w:rFonts w:ascii="Times New Roman" w:hAnsi="Times New Roman" w:cs="Times New Roman"/>
                <w:b/>
              </w:rPr>
              <w:t>-</w:t>
            </w:r>
            <w:r w:rsidRPr="00BE0A6D">
              <w:rPr>
                <w:rFonts w:ascii="Times New Roman" w:hAnsi="Times New Roman" w:cs="Times New Roman"/>
                <w:b/>
              </w:rPr>
              <w:t>сти</w:t>
            </w:r>
          </w:p>
        </w:tc>
        <w:tc>
          <w:tcPr>
            <w:tcW w:w="1134" w:type="dxa"/>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w:t>
            </w:r>
            <w:r w:rsidR="00413173">
              <w:rPr>
                <w:rFonts w:ascii="Times New Roman" w:hAnsi="Times New Roman" w:cs="Times New Roman"/>
                <w:b/>
              </w:rPr>
              <w:t>-</w:t>
            </w:r>
            <w:r w:rsidRPr="00BE0A6D">
              <w:rPr>
                <w:rFonts w:ascii="Times New Roman" w:hAnsi="Times New Roman" w:cs="Times New Roman"/>
                <w:b/>
              </w:rPr>
              <w:t>тель, единица измере</w:t>
            </w:r>
            <w:r w:rsidR="00413173">
              <w:rPr>
                <w:rFonts w:ascii="Times New Roman" w:hAnsi="Times New Roman" w:cs="Times New Roman"/>
                <w:b/>
              </w:rPr>
              <w:t>-</w:t>
            </w:r>
            <w:r w:rsidRPr="00BE0A6D">
              <w:rPr>
                <w:rFonts w:ascii="Times New Roman" w:hAnsi="Times New Roman" w:cs="Times New Roman"/>
                <w:b/>
              </w:rPr>
              <w:t>ния</w:t>
            </w:r>
          </w:p>
        </w:tc>
      </w:tr>
    </w:tbl>
    <w:p w:rsidR="00BE0A6D" w:rsidRPr="00BE0A6D" w:rsidRDefault="00BE0A6D" w:rsidP="00246F33">
      <w:pPr>
        <w:keepNext/>
        <w:jc w:val="right"/>
        <w:rPr>
          <w:sz w:val="2"/>
          <w:szCs w:val="2"/>
        </w:rPr>
      </w:pPr>
    </w:p>
    <w:tbl>
      <w:tblPr>
        <w:tblW w:w="9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287"/>
        <w:gridCol w:w="1418"/>
        <w:gridCol w:w="1275"/>
        <w:gridCol w:w="993"/>
        <w:gridCol w:w="992"/>
        <w:gridCol w:w="1276"/>
        <w:gridCol w:w="1275"/>
        <w:gridCol w:w="1134"/>
      </w:tblGrid>
      <w:tr w:rsidR="00BE0A6D" w:rsidRPr="00BE0A6D" w:rsidTr="002A6B60">
        <w:trPr>
          <w:tblHeader/>
        </w:trPr>
        <w:tc>
          <w:tcPr>
            <w:tcW w:w="1287"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1</w:t>
            </w:r>
          </w:p>
        </w:tc>
        <w:tc>
          <w:tcPr>
            <w:tcW w:w="1418"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2</w:t>
            </w:r>
          </w:p>
        </w:tc>
        <w:tc>
          <w:tcPr>
            <w:tcW w:w="1275" w:type="dxa"/>
            <w:shd w:val="clear" w:color="auto" w:fill="auto"/>
            <w:tcMar>
              <w:top w:w="0" w:type="dxa"/>
              <w:left w:w="11" w:type="dxa"/>
              <w:bottom w:w="0" w:type="dxa"/>
              <w:right w:w="11" w:type="dxa"/>
            </w:tcMar>
            <w:vAlign w:val="center"/>
          </w:tcPr>
          <w:p w:rsidR="00BE0A6D" w:rsidRPr="00BE0A6D" w:rsidRDefault="00BE0A6D" w:rsidP="000623BA">
            <w:pPr>
              <w:pStyle w:val="ConsPlusNormal"/>
              <w:ind w:firstLine="0"/>
              <w:jc w:val="center"/>
              <w:rPr>
                <w:rFonts w:ascii="Times New Roman" w:hAnsi="Times New Roman" w:cs="Times New Roman"/>
              </w:rPr>
            </w:pPr>
            <w:r>
              <w:rPr>
                <w:rFonts w:ascii="Times New Roman" w:hAnsi="Times New Roman" w:cs="Times New Roman"/>
              </w:rPr>
              <w:t>3</w:t>
            </w:r>
          </w:p>
        </w:tc>
        <w:tc>
          <w:tcPr>
            <w:tcW w:w="993"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4</w:t>
            </w:r>
          </w:p>
        </w:tc>
        <w:tc>
          <w:tcPr>
            <w:tcW w:w="992"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5</w:t>
            </w:r>
          </w:p>
        </w:tc>
        <w:tc>
          <w:tcPr>
            <w:tcW w:w="1276"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6</w:t>
            </w:r>
          </w:p>
        </w:tc>
        <w:tc>
          <w:tcPr>
            <w:tcW w:w="1275"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7</w:t>
            </w:r>
          </w:p>
        </w:tc>
        <w:tc>
          <w:tcPr>
            <w:tcW w:w="1134"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8</w:t>
            </w:r>
          </w:p>
        </w:tc>
      </w:tr>
      <w:tr w:rsidR="00246F33" w:rsidRPr="00BE0A6D" w:rsidTr="002A6B60">
        <w:tc>
          <w:tcPr>
            <w:tcW w:w="1287" w:type="dxa"/>
            <w:vMerge w:val="restart"/>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Объекты теплоснаб</w:t>
            </w:r>
            <w:r w:rsidR="00413173">
              <w:rPr>
                <w:rFonts w:ascii="Times New Roman" w:hAnsi="Times New Roman" w:cs="Times New Roman"/>
              </w:rPr>
              <w:t>-</w:t>
            </w:r>
            <w:r w:rsidRPr="00BE0A6D">
              <w:rPr>
                <w:rFonts w:ascii="Times New Roman" w:hAnsi="Times New Roman" w:cs="Times New Roman"/>
              </w:rPr>
              <w:t>жения</w:t>
            </w:r>
          </w:p>
        </w:tc>
        <w:tc>
          <w:tcPr>
            <w:tcW w:w="1418" w:type="dxa"/>
            <w:vMerge w:val="restart"/>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Размеры земельных участков для отдельно стоящих отопитель</w:t>
            </w:r>
            <w:r w:rsidR="00413173">
              <w:rPr>
                <w:rFonts w:ascii="Times New Roman" w:hAnsi="Times New Roman" w:cs="Times New Roman"/>
              </w:rPr>
              <w:t>-</w:t>
            </w:r>
            <w:r w:rsidRPr="00BE0A6D">
              <w:rPr>
                <w:rFonts w:ascii="Times New Roman" w:hAnsi="Times New Roman" w:cs="Times New Roman"/>
              </w:rPr>
              <w:t>ных котельных</w:t>
            </w:r>
          </w:p>
        </w:tc>
        <w:tc>
          <w:tcPr>
            <w:tcW w:w="1275" w:type="dxa"/>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Теплопро</w:t>
            </w:r>
            <w:r w:rsidR="00413173">
              <w:rPr>
                <w:rFonts w:ascii="Times New Roman" w:hAnsi="Times New Roman" w:cs="Times New Roman"/>
              </w:rPr>
              <w:t>-</w:t>
            </w:r>
            <w:r w:rsidRPr="00BE0A6D">
              <w:rPr>
                <w:rFonts w:ascii="Times New Roman" w:hAnsi="Times New Roman" w:cs="Times New Roman"/>
              </w:rPr>
              <w:t>изводите</w:t>
            </w:r>
            <w:r w:rsidR="00413173">
              <w:rPr>
                <w:rFonts w:ascii="Times New Roman" w:hAnsi="Times New Roman" w:cs="Times New Roman"/>
              </w:rPr>
              <w:t>-льность котельных, г</w:t>
            </w:r>
            <w:r w:rsidRPr="00BE0A6D">
              <w:rPr>
                <w:rFonts w:ascii="Times New Roman" w:hAnsi="Times New Roman" w:cs="Times New Roman"/>
              </w:rPr>
              <w:t>кал/ч</w:t>
            </w:r>
          </w:p>
        </w:tc>
        <w:tc>
          <w:tcPr>
            <w:tcW w:w="993" w:type="dxa"/>
            <w:shd w:val="clear" w:color="auto" w:fill="auto"/>
            <w:tcMar>
              <w:top w:w="0" w:type="dxa"/>
              <w:left w:w="11" w:type="dxa"/>
              <w:bottom w:w="0" w:type="dxa"/>
              <w:right w:w="11" w:type="dxa"/>
            </w:tcMar>
          </w:tcPr>
          <w:p w:rsidR="000623BA" w:rsidRPr="00BE0A6D" w:rsidRDefault="00920908" w:rsidP="00413173">
            <w:pPr>
              <w:pStyle w:val="ConsPlusNormal"/>
              <w:ind w:firstLine="0"/>
              <w:jc w:val="center"/>
              <w:rPr>
                <w:rFonts w:ascii="Times New Roman" w:hAnsi="Times New Roman" w:cs="Times New Roman"/>
              </w:rPr>
            </w:pPr>
            <w:r w:rsidRPr="00BE0A6D">
              <w:rPr>
                <w:rFonts w:ascii="Times New Roman" w:hAnsi="Times New Roman" w:cs="Times New Roman"/>
              </w:rPr>
              <w:t>На твердом топливе</w:t>
            </w:r>
          </w:p>
        </w:tc>
        <w:tc>
          <w:tcPr>
            <w:tcW w:w="992" w:type="dxa"/>
            <w:shd w:val="clear" w:color="auto" w:fill="auto"/>
            <w:tcMar>
              <w:top w:w="0" w:type="dxa"/>
              <w:left w:w="11" w:type="dxa"/>
              <w:bottom w:w="0" w:type="dxa"/>
              <w:right w:w="11" w:type="dxa"/>
            </w:tcMar>
          </w:tcPr>
          <w:p w:rsidR="000623BA" w:rsidRPr="00BE0A6D" w:rsidRDefault="00920908" w:rsidP="00413173">
            <w:pPr>
              <w:pStyle w:val="ConsPlusNormal"/>
              <w:ind w:firstLine="0"/>
              <w:jc w:val="center"/>
              <w:rPr>
                <w:rFonts w:ascii="Times New Roman" w:hAnsi="Times New Roman" w:cs="Times New Roman"/>
              </w:rPr>
            </w:pPr>
            <w:r w:rsidRPr="00BE0A6D">
              <w:rPr>
                <w:rFonts w:ascii="Times New Roman" w:hAnsi="Times New Roman" w:cs="Times New Roman"/>
              </w:rPr>
              <w:t>На газома</w:t>
            </w:r>
            <w:r w:rsidR="00413173">
              <w:rPr>
                <w:rFonts w:ascii="Times New Roman" w:hAnsi="Times New Roman" w:cs="Times New Roman"/>
              </w:rPr>
              <w:t>-</w:t>
            </w:r>
            <w:r w:rsidRPr="00BE0A6D">
              <w:rPr>
                <w:rFonts w:ascii="Times New Roman" w:hAnsi="Times New Roman" w:cs="Times New Roman"/>
              </w:rPr>
              <w:t>зутном топливе</w:t>
            </w:r>
          </w:p>
        </w:tc>
        <w:tc>
          <w:tcPr>
            <w:tcW w:w="1276" w:type="dxa"/>
            <w:vMerge w:val="restart"/>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Размеры земельных участков для отдельно стоящих отопитель</w:t>
            </w:r>
            <w:r w:rsidR="00413173">
              <w:rPr>
                <w:rFonts w:ascii="Times New Roman" w:hAnsi="Times New Roman" w:cs="Times New Roman"/>
              </w:rPr>
              <w:t>-</w:t>
            </w:r>
            <w:r w:rsidRPr="00BE0A6D">
              <w:rPr>
                <w:rFonts w:ascii="Times New Roman" w:hAnsi="Times New Roman" w:cs="Times New Roman"/>
              </w:rPr>
              <w:t>ных котельных, га</w:t>
            </w:r>
          </w:p>
        </w:tc>
        <w:tc>
          <w:tcPr>
            <w:tcW w:w="1275" w:type="dxa"/>
            <w:vMerge w:val="restart"/>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Не устанавли</w:t>
            </w:r>
            <w:r w:rsidR="006409AD">
              <w:rPr>
                <w:rFonts w:ascii="Times New Roman" w:hAnsi="Times New Roman" w:cs="Times New Roman"/>
              </w:rPr>
              <w:t>-</w:t>
            </w:r>
            <w:r w:rsidRPr="00BE0A6D">
              <w:rPr>
                <w:rFonts w:ascii="Times New Roman" w:hAnsi="Times New Roman" w:cs="Times New Roman"/>
              </w:rPr>
              <w:t>вается</w:t>
            </w:r>
          </w:p>
        </w:tc>
        <w:tc>
          <w:tcPr>
            <w:tcW w:w="1134" w:type="dxa"/>
            <w:vMerge w:val="restart"/>
            <w:shd w:val="clear" w:color="auto" w:fill="auto"/>
            <w:tcMar>
              <w:top w:w="0" w:type="dxa"/>
              <w:left w:w="11" w:type="dxa"/>
              <w:bottom w:w="0" w:type="dxa"/>
              <w:right w:w="11" w:type="dxa"/>
            </w:tcMar>
          </w:tcPr>
          <w:p w:rsidR="000623BA" w:rsidRPr="00BE0A6D" w:rsidRDefault="00AA257D" w:rsidP="00413173">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396E2C" w:rsidP="000623BA">
            <w:pPr>
              <w:pStyle w:val="100"/>
              <w:jc w:val="center"/>
              <w:rPr>
                <w:sz w:val="24"/>
              </w:rPr>
            </w:pPr>
            <w:r>
              <w:rPr>
                <w:sz w:val="24"/>
                <w:lang w:val="ru-RU"/>
              </w:rPr>
              <w:t>Д</w:t>
            </w:r>
            <w:r w:rsidR="000623BA" w:rsidRPr="00BE0A6D">
              <w:rPr>
                <w:sz w:val="24"/>
                <w:lang w:val="ru-RU"/>
              </w:rPr>
              <w:t>о 5</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0,7</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0,7</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396E2C" w:rsidP="000623BA">
            <w:pPr>
              <w:pStyle w:val="100"/>
              <w:jc w:val="center"/>
              <w:rPr>
                <w:sz w:val="24"/>
              </w:rPr>
            </w:pPr>
            <w:r>
              <w:rPr>
                <w:sz w:val="24"/>
                <w:lang w:val="ru-RU"/>
              </w:rPr>
              <w:t>С</w:t>
            </w:r>
            <w:r w:rsidR="000623BA" w:rsidRPr="00BE0A6D">
              <w:rPr>
                <w:sz w:val="24"/>
                <w:lang w:val="ru-RU"/>
              </w:rPr>
              <w:t>выше 5 до 10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1,0</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1,0</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396E2C" w:rsidP="000623BA">
            <w:pPr>
              <w:pStyle w:val="100"/>
              <w:jc w:val="center"/>
              <w:rPr>
                <w:sz w:val="24"/>
              </w:rPr>
            </w:pPr>
            <w:r>
              <w:rPr>
                <w:sz w:val="24"/>
                <w:lang w:val="ru-RU"/>
              </w:rPr>
              <w:t>С</w:t>
            </w:r>
            <w:r w:rsidR="000623BA" w:rsidRPr="00BE0A6D">
              <w:rPr>
                <w:sz w:val="24"/>
                <w:lang w:val="ru-RU"/>
              </w:rPr>
              <w:t>выше 10 до 50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2,0</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1,5</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396E2C" w:rsidP="000623BA">
            <w:pPr>
              <w:pStyle w:val="100"/>
              <w:jc w:val="center"/>
              <w:rPr>
                <w:sz w:val="24"/>
              </w:rPr>
            </w:pPr>
            <w:r>
              <w:rPr>
                <w:sz w:val="24"/>
                <w:lang w:val="ru-RU"/>
              </w:rPr>
              <w:t>С</w:t>
            </w:r>
            <w:r w:rsidR="000623BA" w:rsidRPr="00BE0A6D">
              <w:rPr>
                <w:sz w:val="24"/>
                <w:lang w:val="ru-RU"/>
              </w:rPr>
              <w:t>выше 50 до 100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3,0</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2,5</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396E2C" w:rsidP="000623BA">
            <w:pPr>
              <w:pStyle w:val="100"/>
              <w:jc w:val="center"/>
              <w:rPr>
                <w:sz w:val="24"/>
              </w:rPr>
            </w:pPr>
            <w:r>
              <w:rPr>
                <w:sz w:val="24"/>
                <w:lang w:val="ru-RU"/>
              </w:rPr>
              <w:t>С</w:t>
            </w:r>
            <w:r w:rsidR="000623BA" w:rsidRPr="00BE0A6D">
              <w:rPr>
                <w:sz w:val="24"/>
              </w:rPr>
              <w:t xml:space="preserve">выше 100 </w:t>
            </w:r>
            <w:r>
              <w:rPr>
                <w:sz w:val="24"/>
                <w:lang w:val="ru-RU"/>
              </w:rPr>
              <w:lastRenderedPageBreak/>
              <w:t>Д</w:t>
            </w:r>
            <w:r w:rsidR="000623BA" w:rsidRPr="00BE0A6D">
              <w:rPr>
                <w:sz w:val="24"/>
              </w:rPr>
              <w:t>о 200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lastRenderedPageBreak/>
              <w:t>3,7</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3,0</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rPr>
          <w:trHeight w:val="404"/>
        </w:trPr>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396E2C" w:rsidP="000623BA">
            <w:pPr>
              <w:pStyle w:val="ConsPlusNormal"/>
              <w:ind w:firstLine="0"/>
              <w:jc w:val="center"/>
              <w:rPr>
                <w:rFonts w:ascii="Times New Roman" w:hAnsi="Times New Roman" w:cs="Times New Roman"/>
              </w:rPr>
            </w:pPr>
            <w:r>
              <w:rPr>
                <w:rFonts w:ascii="Times New Roman" w:hAnsi="Times New Roman" w:cs="Times New Roman"/>
              </w:rPr>
              <w:t>С</w:t>
            </w:r>
            <w:r w:rsidR="000623BA" w:rsidRPr="00BE0A6D">
              <w:rPr>
                <w:rFonts w:ascii="Times New Roman" w:hAnsi="Times New Roman" w:cs="Times New Roman"/>
              </w:rPr>
              <w:t>выше 200 до 400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4,3</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3,5</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val="restart"/>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r w:rsidRPr="00BE0A6D">
              <w:rPr>
                <w:rFonts w:ascii="Times New Roman" w:hAnsi="Times New Roman" w:cs="Times New Roman"/>
              </w:rPr>
              <w:t>Объекты водоснаб</w:t>
            </w:r>
            <w:r w:rsidR="006409AD">
              <w:rPr>
                <w:rFonts w:ascii="Times New Roman" w:hAnsi="Times New Roman" w:cs="Times New Roman"/>
              </w:rPr>
              <w:t>-</w:t>
            </w:r>
            <w:r w:rsidRPr="00BE0A6D">
              <w:rPr>
                <w:rFonts w:ascii="Times New Roman" w:hAnsi="Times New Roman" w:cs="Times New Roman"/>
              </w:rPr>
              <w:t>жения</w:t>
            </w:r>
          </w:p>
        </w:tc>
        <w:tc>
          <w:tcPr>
            <w:tcW w:w="1418" w:type="dxa"/>
            <w:vMerge w:val="restart"/>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r w:rsidRPr="00BE0A6D">
              <w:rPr>
                <w:rFonts w:ascii="Times New Roman" w:hAnsi="Times New Roman" w:cs="Times New Roman"/>
              </w:rPr>
              <w:t>Обеспечение населения водой питьевого качества на хозяйствен</w:t>
            </w:r>
            <w:r w:rsidR="006409AD">
              <w:rPr>
                <w:rFonts w:ascii="Times New Roman" w:hAnsi="Times New Roman" w:cs="Times New Roman"/>
              </w:rPr>
              <w:t>-</w:t>
            </w:r>
            <w:r w:rsidRPr="00BE0A6D">
              <w:rPr>
                <w:rFonts w:ascii="Times New Roman" w:hAnsi="Times New Roman" w:cs="Times New Roman"/>
              </w:rPr>
              <w:t>но-питьевые нужды и пожароту</w:t>
            </w:r>
            <w:r w:rsidR="006409AD">
              <w:rPr>
                <w:rFonts w:ascii="Times New Roman" w:hAnsi="Times New Roman" w:cs="Times New Roman"/>
              </w:rPr>
              <w:t>-</w:t>
            </w:r>
            <w:r w:rsidRPr="00BE0A6D">
              <w:rPr>
                <w:rFonts w:ascii="Times New Roman" w:hAnsi="Times New Roman" w:cs="Times New Roman"/>
              </w:rPr>
              <w:t>шение</w:t>
            </w:r>
          </w:p>
        </w:tc>
        <w:tc>
          <w:tcPr>
            <w:tcW w:w="1275" w:type="dxa"/>
            <w:shd w:val="clear" w:color="auto" w:fill="auto"/>
            <w:tcMar>
              <w:top w:w="0" w:type="dxa"/>
              <w:left w:w="11" w:type="dxa"/>
              <w:bottom w:w="0" w:type="dxa"/>
              <w:right w:w="11" w:type="dxa"/>
            </w:tcMar>
            <w:vAlign w:val="center"/>
          </w:tcPr>
          <w:p w:rsidR="00920908" w:rsidRPr="00BE0A6D" w:rsidRDefault="00920908" w:rsidP="00892AB7">
            <w:pPr>
              <w:pStyle w:val="ConsPlusNormal"/>
              <w:ind w:firstLine="0"/>
              <w:jc w:val="center"/>
              <w:rPr>
                <w:rFonts w:ascii="Times New Roman" w:hAnsi="Times New Roman" w:cs="Times New Roman"/>
              </w:rPr>
            </w:pPr>
            <w:r w:rsidRPr="00BE0A6D">
              <w:rPr>
                <w:rFonts w:ascii="Times New Roman" w:hAnsi="Times New Roman" w:cs="Times New Roman"/>
              </w:rPr>
              <w:t>Производи</w:t>
            </w:r>
            <w:r w:rsidR="006409AD">
              <w:rPr>
                <w:rFonts w:ascii="Times New Roman" w:hAnsi="Times New Roman" w:cs="Times New Roman"/>
              </w:rPr>
              <w:t>-</w:t>
            </w:r>
            <w:r w:rsidRPr="00BE0A6D">
              <w:rPr>
                <w:rFonts w:ascii="Times New Roman" w:hAnsi="Times New Roman" w:cs="Times New Roman"/>
              </w:rPr>
              <w:t>тельность станций чистки воды, тыс. куб. м/сут</w:t>
            </w:r>
            <w:r w:rsidR="006409AD">
              <w:rPr>
                <w:rFonts w:ascii="Times New Roman" w:hAnsi="Times New Roman" w:cs="Times New Roman"/>
              </w:rPr>
              <w:t>.</w:t>
            </w:r>
          </w:p>
        </w:tc>
        <w:tc>
          <w:tcPr>
            <w:tcW w:w="1985" w:type="dxa"/>
            <w:gridSpan w:val="2"/>
            <w:shd w:val="clear" w:color="auto" w:fill="auto"/>
            <w:tcMar>
              <w:top w:w="0" w:type="dxa"/>
              <w:left w:w="11" w:type="dxa"/>
              <w:bottom w:w="0" w:type="dxa"/>
              <w:right w:w="11" w:type="dxa"/>
            </w:tcMar>
            <w:vAlign w:val="center"/>
          </w:tcPr>
          <w:p w:rsidR="00920908" w:rsidRPr="00BE0A6D" w:rsidRDefault="00920908" w:rsidP="00892AB7">
            <w:pPr>
              <w:pStyle w:val="ConsPlusNormal"/>
              <w:ind w:firstLine="0"/>
              <w:jc w:val="center"/>
              <w:rPr>
                <w:rFonts w:ascii="Times New Roman" w:hAnsi="Times New Roman" w:cs="Times New Roman"/>
              </w:rPr>
            </w:pPr>
          </w:p>
        </w:tc>
        <w:tc>
          <w:tcPr>
            <w:tcW w:w="1276" w:type="dxa"/>
            <w:vMerge w:val="restart"/>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r w:rsidRPr="00BE0A6D">
              <w:rPr>
                <w:rFonts w:ascii="Times New Roman" w:hAnsi="Times New Roman" w:cs="Times New Roman"/>
              </w:rPr>
              <w:t>Размер земельного участка для размещения станций очистки воды в зависимо</w:t>
            </w:r>
            <w:r w:rsidR="006409AD">
              <w:rPr>
                <w:rFonts w:ascii="Times New Roman" w:hAnsi="Times New Roman" w:cs="Times New Roman"/>
              </w:rPr>
              <w:t>-</w:t>
            </w:r>
            <w:r w:rsidRPr="00BE0A6D">
              <w:rPr>
                <w:rFonts w:ascii="Times New Roman" w:hAnsi="Times New Roman" w:cs="Times New Roman"/>
              </w:rPr>
              <w:t>сти от их производи</w:t>
            </w:r>
            <w:r w:rsidR="006409AD">
              <w:rPr>
                <w:rFonts w:ascii="Times New Roman" w:hAnsi="Times New Roman" w:cs="Times New Roman"/>
              </w:rPr>
              <w:t>-</w:t>
            </w:r>
            <w:r w:rsidRPr="00BE0A6D">
              <w:rPr>
                <w:rFonts w:ascii="Times New Roman" w:hAnsi="Times New Roman" w:cs="Times New Roman"/>
              </w:rPr>
              <w:t>тельности, га</w:t>
            </w:r>
          </w:p>
        </w:tc>
        <w:tc>
          <w:tcPr>
            <w:tcW w:w="1275" w:type="dxa"/>
            <w:vMerge w:val="restart"/>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r w:rsidRPr="00BE0A6D">
              <w:rPr>
                <w:rFonts w:ascii="Times New Roman" w:hAnsi="Times New Roman" w:cs="Times New Roman"/>
              </w:rPr>
              <w:t>Не устанавли</w:t>
            </w:r>
            <w:r w:rsidR="006409AD">
              <w:rPr>
                <w:rFonts w:ascii="Times New Roman" w:hAnsi="Times New Roman" w:cs="Times New Roman"/>
              </w:rPr>
              <w:t>-</w:t>
            </w:r>
            <w:r w:rsidRPr="00BE0A6D">
              <w:rPr>
                <w:rFonts w:ascii="Times New Roman" w:hAnsi="Times New Roman" w:cs="Times New Roman"/>
              </w:rPr>
              <w:t>вается</w:t>
            </w:r>
          </w:p>
        </w:tc>
        <w:tc>
          <w:tcPr>
            <w:tcW w:w="1134" w:type="dxa"/>
            <w:vMerge w:val="restart"/>
            <w:shd w:val="clear" w:color="auto" w:fill="auto"/>
            <w:tcMar>
              <w:top w:w="0" w:type="dxa"/>
              <w:left w:w="11" w:type="dxa"/>
              <w:bottom w:w="0" w:type="dxa"/>
              <w:right w:w="11" w:type="dxa"/>
            </w:tcMar>
          </w:tcPr>
          <w:p w:rsidR="00920908"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396E2C" w:rsidP="00920908">
            <w:pPr>
              <w:pStyle w:val="100"/>
              <w:jc w:val="center"/>
              <w:rPr>
                <w:sz w:val="24"/>
                <w:lang w:val="ru-RU"/>
              </w:rPr>
            </w:pPr>
            <w:r>
              <w:rPr>
                <w:sz w:val="24"/>
                <w:lang w:val="ru-RU"/>
              </w:rPr>
              <w:t>Д</w:t>
            </w:r>
            <w:r w:rsidR="00920908" w:rsidRPr="00BE0A6D">
              <w:rPr>
                <w:sz w:val="24"/>
                <w:lang w:val="ru-RU"/>
              </w:rPr>
              <w:t>о 0,8</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1</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396E2C" w:rsidP="00920908">
            <w:pPr>
              <w:pStyle w:val="100"/>
              <w:jc w:val="center"/>
              <w:rPr>
                <w:sz w:val="24"/>
                <w:lang w:val="ru-RU"/>
              </w:rPr>
            </w:pPr>
            <w:r>
              <w:rPr>
                <w:sz w:val="24"/>
                <w:lang w:val="ru-RU"/>
              </w:rPr>
              <w:t>свыше 0,8 Д</w:t>
            </w:r>
            <w:r w:rsidR="00920908" w:rsidRPr="00BE0A6D">
              <w:rPr>
                <w:sz w:val="24"/>
                <w:lang w:val="ru-RU"/>
              </w:rPr>
              <w:t>о 12</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2</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396E2C" w:rsidP="00920908">
            <w:pPr>
              <w:pStyle w:val="100"/>
              <w:jc w:val="center"/>
              <w:rPr>
                <w:sz w:val="24"/>
                <w:lang w:val="ru-RU"/>
              </w:rPr>
            </w:pPr>
            <w:r>
              <w:rPr>
                <w:sz w:val="24"/>
                <w:lang w:val="ru-RU"/>
              </w:rPr>
              <w:t>С</w:t>
            </w:r>
            <w:r w:rsidR="00920908" w:rsidRPr="00BE0A6D">
              <w:rPr>
                <w:sz w:val="24"/>
                <w:lang w:val="ru-RU"/>
              </w:rPr>
              <w:t>выше 12 до 32</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3</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396E2C" w:rsidP="00920908">
            <w:pPr>
              <w:pStyle w:val="100"/>
              <w:jc w:val="center"/>
              <w:rPr>
                <w:sz w:val="24"/>
                <w:lang w:val="ru-RU"/>
              </w:rPr>
            </w:pPr>
            <w:r>
              <w:rPr>
                <w:sz w:val="24"/>
                <w:lang w:val="ru-RU"/>
              </w:rPr>
              <w:t>С</w:t>
            </w:r>
            <w:r w:rsidR="00920908" w:rsidRPr="00BE0A6D">
              <w:rPr>
                <w:sz w:val="24"/>
                <w:lang w:val="ru-RU"/>
              </w:rPr>
              <w:t>выше 32 до 80</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4</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396E2C" w:rsidP="00920908">
            <w:pPr>
              <w:pStyle w:val="100"/>
              <w:jc w:val="center"/>
              <w:rPr>
                <w:sz w:val="24"/>
                <w:lang w:val="ru-RU"/>
              </w:rPr>
            </w:pPr>
            <w:r>
              <w:rPr>
                <w:sz w:val="24"/>
                <w:lang w:val="ru-RU"/>
              </w:rPr>
              <w:t>С</w:t>
            </w:r>
            <w:r w:rsidR="00920908" w:rsidRPr="00BE0A6D">
              <w:rPr>
                <w:sz w:val="24"/>
                <w:lang w:val="ru-RU"/>
              </w:rPr>
              <w:t>выше 80 до 125</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6</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396E2C" w:rsidP="00920908">
            <w:pPr>
              <w:pStyle w:val="100"/>
              <w:jc w:val="center"/>
              <w:rPr>
                <w:sz w:val="24"/>
                <w:lang w:val="ru-RU"/>
              </w:rPr>
            </w:pPr>
            <w:r>
              <w:rPr>
                <w:sz w:val="24"/>
                <w:lang w:val="ru-RU"/>
              </w:rPr>
              <w:t>С</w:t>
            </w:r>
            <w:r w:rsidR="00920908" w:rsidRPr="00BE0A6D">
              <w:rPr>
                <w:sz w:val="24"/>
                <w:lang w:val="ru-RU"/>
              </w:rPr>
              <w:t>выше 125 до 250</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12</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396E2C" w:rsidP="00920908">
            <w:pPr>
              <w:pStyle w:val="100"/>
              <w:jc w:val="center"/>
              <w:rPr>
                <w:sz w:val="24"/>
                <w:lang w:val="ru-RU"/>
              </w:rPr>
            </w:pPr>
            <w:r>
              <w:rPr>
                <w:sz w:val="24"/>
                <w:lang w:val="ru-RU"/>
              </w:rPr>
              <w:t>С</w:t>
            </w:r>
            <w:r w:rsidR="00920908" w:rsidRPr="00BE0A6D">
              <w:rPr>
                <w:sz w:val="24"/>
                <w:lang w:val="ru-RU"/>
              </w:rPr>
              <w:t>выше 250 до 400</w:t>
            </w:r>
          </w:p>
        </w:tc>
        <w:tc>
          <w:tcPr>
            <w:tcW w:w="1985" w:type="dxa"/>
            <w:gridSpan w:val="2"/>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rPr>
              <w:t>1</w:t>
            </w:r>
            <w:r w:rsidR="009026A3" w:rsidRPr="00BE0A6D">
              <w:rPr>
                <w:sz w:val="24"/>
              </w:rPr>
              <w:t>8</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rPr>
          <w:trHeight w:val="753"/>
        </w:trPr>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396E2C" w:rsidP="00920908">
            <w:pPr>
              <w:pStyle w:val="100"/>
              <w:jc w:val="center"/>
              <w:rPr>
                <w:sz w:val="24"/>
                <w:lang w:val="ru-RU"/>
              </w:rPr>
            </w:pPr>
            <w:r>
              <w:rPr>
                <w:sz w:val="24"/>
                <w:lang w:val="ru-RU"/>
              </w:rPr>
              <w:t>С</w:t>
            </w:r>
            <w:r w:rsidR="00920908" w:rsidRPr="00BE0A6D">
              <w:rPr>
                <w:sz w:val="24"/>
                <w:lang w:val="ru-RU"/>
              </w:rPr>
              <w:t>выше 400 до 800</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24</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AA257D" w:rsidRPr="00BE0A6D" w:rsidTr="002A6B60">
        <w:tc>
          <w:tcPr>
            <w:tcW w:w="1287"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Объекты водоотве</w:t>
            </w:r>
            <w:r w:rsidR="006409AD">
              <w:rPr>
                <w:rFonts w:ascii="Times New Roman" w:hAnsi="Times New Roman" w:cs="Times New Roman"/>
              </w:rPr>
              <w:t>-</w:t>
            </w:r>
            <w:r w:rsidRPr="00BE0A6D">
              <w:rPr>
                <w:rFonts w:ascii="Times New Roman" w:hAnsi="Times New Roman" w:cs="Times New Roman"/>
              </w:rPr>
              <w:t>дения</w:t>
            </w:r>
          </w:p>
        </w:tc>
        <w:tc>
          <w:tcPr>
            <w:tcW w:w="1418"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Обеспечение населения сбором, отводом и очисткой бытовых стоков</w:t>
            </w:r>
          </w:p>
        </w:tc>
        <w:tc>
          <w:tcPr>
            <w:tcW w:w="1275" w:type="dxa"/>
            <w:shd w:val="clear" w:color="auto" w:fill="auto"/>
            <w:tcMar>
              <w:top w:w="0" w:type="dxa"/>
              <w:left w:w="11" w:type="dxa"/>
              <w:bottom w:w="0" w:type="dxa"/>
              <w:right w:w="11" w:type="dxa"/>
            </w:tcMar>
            <w:vAlign w:val="center"/>
          </w:tcPr>
          <w:p w:rsidR="00AA257D" w:rsidRPr="00BE0A6D" w:rsidRDefault="00AA257D" w:rsidP="00193166">
            <w:pPr>
              <w:pStyle w:val="ConsPlusNormal"/>
              <w:ind w:firstLine="0"/>
              <w:jc w:val="center"/>
              <w:rPr>
                <w:rFonts w:ascii="Times New Roman" w:hAnsi="Times New Roman" w:cs="Times New Roman"/>
              </w:rPr>
            </w:pPr>
            <w:r w:rsidRPr="00BE0A6D">
              <w:rPr>
                <w:rFonts w:ascii="Times New Roman" w:hAnsi="Times New Roman" w:cs="Times New Roman"/>
                <w:shd w:val="clear" w:color="auto" w:fill="FFFFFF"/>
              </w:rPr>
              <w:t>Производи</w:t>
            </w:r>
            <w:r w:rsidR="006409AD">
              <w:rPr>
                <w:rFonts w:ascii="Times New Roman" w:hAnsi="Times New Roman" w:cs="Times New Roman"/>
                <w:shd w:val="clear" w:color="auto" w:fill="FFFFFF"/>
              </w:rPr>
              <w:t>-</w:t>
            </w:r>
            <w:r w:rsidRPr="00BE0A6D">
              <w:rPr>
                <w:rFonts w:ascii="Times New Roman" w:hAnsi="Times New Roman" w:cs="Times New Roman"/>
                <w:shd w:val="clear" w:color="auto" w:fill="FFFFFF"/>
              </w:rPr>
              <w:t xml:space="preserve">тельность очистных сооружений </w:t>
            </w:r>
            <w:r w:rsidRPr="00BE0A6D">
              <w:rPr>
                <w:rStyle w:val="searchresult"/>
                <w:rFonts w:ascii="Times New Roman" w:eastAsiaTheme="majorEastAsia" w:hAnsi="Times New Roman" w:cs="Times New Roman"/>
                <w:bdr w:val="none" w:sz="0" w:space="0" w:color="auto" w:frame="1"/>
              </w:rPr>
              <w:t>канализ</w:t>
            </w:r>
            <w:r w:rsidRPr="00BE0A6D">
              <w:rPr>
                <w:rFonts w:ascii="Times New Roman" w:hAnsi="Times New Roman" w:cs="Times New Roman"/>
                <w:shd w:val="clear" w:color="auto" w:fill="FFFFFF"/>
              </w:rPr>
              <w:t>а</w:t>
            </w:r>
            <w:r w:rsidR="006409AD">
              <w:rPr>
                <w:rFonts w:ascii="Times New Roman" w:hAnsi="Times New Roman" w:cs="Times New Roman"/>
                <w:shd w:val="clear" w:color="auto" w:fill="FFFFFF"/>
              </w:rPr>
              <w:t>-</w:t>
            </w:r>
            <w:r w:rsidRPr="00BE0A6D">
              <w:rPr>
                <w:rFonts w:ascii="Times New Roman" w:hAnsi="Times New Roman" w:cs="Times New Roman"/>
                <w:shd w:val="clear" w:color="auto" w:fill="FFFFFF"/>
              </w:rPr>
              <w:t>ции, тыс. куб. м/сут.</w:t>
            </w:r>
          </w:p>
        </w:tc>
        <w:tc>
          <w:tcPr>
            <w:tcW w:w="1985" w:type="dxa"/>
            <w:gridSpan w:val="2"/>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6"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Размер земельного участка для канализа</w:t>
            </w:r>
            <w:r w:rsidR="006409AD">
              <w:rPr>
                <w:rFonts w:ascii="Times New Roman" w:hAnsi="Times New Roman" w:cs="Times New Roman"/>
              </w:rPr>
              <w:t>-</w:t>
            </w:r>
            <w:r w:rsidRPr="00BE0A6D">
              <w:rPr>
                <w:rFonts w:ascii="Times New Roman" w:hAnsi="Times New Roman" w:cs="Times New Roman"/>
              </w:rPr>
              <w:t>ционных очистных сооружений в зависимо</w:t>
            </w:r>
            <w:r w:rsidR="006409AD">
              <w:rPr>
                <w:rFonts w:ascii="Times New Roman" w:hAnsi="Times New Roman" w:cs="Times New Roman"/>
              </w:rPr>
              <w:t>-</w:t>
            </w:r>
            <w:r w:rsidRPr="00BE0A6D">
              <w:rPr>
                <w:rFonts w:ascii="Times New Roman" w:hAnsi="Times New Roman" w:cs="Times New Roman"/>
              </w:rPr>
              <w:t>сти от их производи</w:t>
            </w:r>
            <w:r w:rsidR="006409AD">
              <w:rPr>
                <w:rFonts w:ascii="Times New Roman" w:hAnsi="Times New Roman" w:cs="Times New Roman"/>
              </w:rPr>
              <w:t>-</w:t>
            </w:r>
            <w:r w:rsidRPr="00BE0A6D">
              <w:rPr>
                <w:rFonts w:ascii="Times New Roman" w:hAnsi="Times New Roman" w:cs="Times New Roman"/>
              </w:rPr>
              <w:t>тельности, га</w:t>
            </w:r>
          </w:p>
        </w:tc>
        <w:tc>
          <w:tcPr>
            <w:tcW w:w="1275"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Не устанавли</w:t>
            </w:r>
            <w:r w:rsidR="006409AD">
              <w:rPr>
                <w:rFonts w:ascii="Times New Roman" w:hAnsi="Times New Roman" w:cs="Times New Roman"/>
              </w:rPr>
              <w:t>-</w:t>
            </w:r>
            <w:r w:rsidRPr="00BE0A6D">
              <w:rPr>
                <w:rFonts w:ascii="Times New Roman" w:hAnsi="Times New Roman" w:cs="Times New Roman"/>
              </w:rPr>
              <w:t>вается</w:t>
            </w:r>
          </w:p>
        </w:tc>
        <w:tc>
          <w:tcPr>
            <w:tcW w:w="1134"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396E2C" w:rsidP="00193166">
            <w:pPr>
              <w:pStyle w:val="100"/>
              <w:jc w:val="center"/>
              <w:rPr>
                <w:sz w:val="24"/>
                <w:lang w:val="ru-RU"/>
              </w:rPr>
            </w:pPr>
            <w:r>
              <w:rPr>
                <w:sz w:val="24"/>
                <w:lang w:val="ru-RU"/>
              </w:rPr>
              <w:t>Д</w:t>
            </w:r>
            <w:r w:rsidR="00AA257D" w:rsidRPr="00BE0A6D">
              <w:rPr>
                <w:sz w:val="24"/>
                <w:lang w:val="ru-RU"/>
              </w:rPr>
              <w:t>о 0,7</w:t>
            </w:r>
          </w:p>
        </w:tc>
        <w:tc>
          <w:tcPr>
            <w:tcW w:w="1985" w:type="dxa"/>
            <w:gridSpan w:val="2"/>
            <w:shd w:val="clear" w:color="auto" w:fill="auto"/>
            <w:tcMar>
              <w:top w:w="0" w:type="dxa"/>
              <w:left w:w="11" w:type="dxa"/>
              <w:bottom w:w="0" w:type="dxa"/>
              <w:right w:w="11" w:type="dxa"/>
            </w:tcMar>
            <w:vAlign w:val="center"/>
          </w:tcPr>
          <w:p w:rsidR="00AA257D" w:rsidRPr="00BE0A6D" w:rsidRDefault="00AA257D" w:rsidP="00193166">
            <w:pPr>
              <w:pStyle w:val="100"/>
              <w:jc w:val="center"/>
              <w:rPr>
                <w:sz w:val="24"/>
              </w:rPr>
            </w:pPr>
            <w:r w:rsidRPr="00BE0A6D">
              <w:rPr>
                <w:sz w:val="24"/>
              </w:rPr>
              <w:t>0,5</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396E2C" w:rsidP="00193166">
            <w:pPr>
              <w:pStyle w:val="100"/>
              <w:jc w:val="center"/>
              <w:rPr>
                <w:sz w:val="24"/>
                <w:lang w:val="ru-RU"/>
              </w:rPr>
            </w:pPr>
            <w:r>
              <w:rPr>
                <w:sz w:val="24"/>
                <w:lang w:val="ru-RU"/>
              </w:rPr>
              <w:t>С</w:t>
            </w:r>
            <w:r w:rsidR="00AA257D" w:rsidRPr="00BE0A6D">
              <w:rPr>
                <w:sz w:val="24"/>
                <w:lang w:val="ru-RU"/>
              </w:rPr>
              <w:t>выше 0,7 до 17</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4</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396E2C" w:rsidP="00193166">
            <w:pPr>
              <w:pStyle w:val="100"/>
              <w:jc w:val="center"/>
              <w:rPr>
                <w:sz w:val="24"/>
                <w:lang w:val="ru-RU"/>
              </w:rPr>
            </w:pPr>
            <w:r>
              <w:rPr>
                <w:sz w:val="24"/>
                <w:lang w:val="ru-RU"/>
              </w:rPr>
              <w:t>С</w:t>
            </w:r>
            <w:r w:rsidR="00AA257D" w:rsidRPr="00BE0A6D">
              <w:rPr>
                <w:sz w:val="24"/>
                <w:lang w:val="ru-RU"/>
              </w:rPr>
              <w:t>выше 17 до 40</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6</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396E2C" w:rsidP="00193166">
            <w:pPr>
              <w:pStyle w:val="100"/>
              <w:jc w:val="center"/>
              <w:rPr>
                <w:sz w:val="24"/>
                <w:lang w:val="ru-RU"/>
              </w:rPr>
            </w:pPr>
            <w:r>
              <w:rPr>
                <w:sz w:val="24"/>
                <w:lang w:val="ru-RU"/>
              </w:rPr>
              <w:t>С</w:t>
            </w:r>
            <w:r w:rsidR="00AA257D" w:rsidRPr="00BE0A6D">
              <w:rPr>
                <w:sz w:val="24"/>
                <w:lang w:val="ru-RU"/>
              </w:rPr>
              <w:t>выше 40 до 130</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12</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396E2C" w:rsidP="00193166">
            <w:pPr>
              <w:pStyle w:val="100"/>
              <w:jc w:val="center"/>
              <w:rPr>
                <w:sz w:val="24"/>
                <w:lang w:val="ru-RU"/>
              </w:rPr>
            </w:pPr>
            <w:r>
              <w:rPr>
                <w:sz w:val="24"/>
                <w:lang w:val="ru-RU"/>
              </w:rPr>
              <w:t>С</w:t>
            </w:r>
            <w:r w:rsidR="00AA257D" w:rsidRPr="00BE0A6D">
              <w:rPr>
                <w:sz w:val="24"/>
                <w:lang w:val="ru-RU"/>
              </w:rPr>
              <w:t>выше 130 до 175</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14</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396E2C" w:rsidP="00193166">
            <w:pPr>
              <w:pStyle w:val="100"/>
              <w:jc w:val="center"/>
              <w:rPr>
                <w:sz w:val="24"/>
                <w:lang w:val="ru-RU"/>
              </w:rPr>
            </w:pPr>
            <w:r>
              <w:rPr>
                <w:sz w:val="24"/>
                <w:lang w:val="ru-RU"/>
              </w:rPr>
              <w:t>С</w:t>
            </w:r>
            <w:r w:rsidR="00AA257D" w:rsidRPr="00BE0A6D">
              <w:rPr>
                <w:sz w:val="24"/>
                <w:lang w:val="ru-RU"/>
              </w:rPr>
              <w:t>выше 175 до 280</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18</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bl>
    <w:p w:rsidR="000504AE" w:rsidRDefault="000504AE" w:rsidP="006819DB">
      <w:pPr>
        <w:pStyle w:val="a6"/>
        <w:ind w:firstLine="318"/>
        <w:rPr>
          <w:rFonts w:ascii="Times New Roman" w:eastAsia="Calibri" w:hAnsi="Times New Roman"/>
          <w:szCs w:val="24"/>
          <w:lang w:val="ru-RU"/>
        </w:rPr>
      </w:pPr>
    </w:p>
    <w:p w:rsidR="006409AD" w:rsidRPr="00BE0A6D" w:rsidRDefault="006409AD" w:rsidP="006819DB">
      <w:pPr>
        <w:pStyle w:val="a6"/>
        <w:ind w:firstLine="318"/>
        <w:rPr>
          <w:rFonts w:ascii="Times New Roman" w:eastAsia="Calibri" w:hAnsi="Times New Roman"/>
          <w:szCs w:val="24"/>
          <w:lang w:val="ru-RU"/>
        </w:rPr>
      </w:pPr>
    </w:p>
    <w:p w:rsidR="00892AB7" w:rsidRDefault="00CE1980" w:rsidP="004B2FC0">
      <w:pPr>
        <w:pStyle w:val="S21"/>
      </w:pPr>
      <w:bookmarkStart w:id="12" w:name="_Toc106370710"/>
      <w:r>
        <w:lastRenderedPageBreak/>
        <w:t xml:space="preserve">1.2.1.7. </w:t>
      </w:r>
      <w:r w:rsidR="00892AB7" w:rsidRPr="00246F33">
        <w:t xml:space="preserve">Расчетные показатели, устанавливаемые для объектов в области объектов </w:t>
      </w:r>
      <w:r w:rsidR="00357131" w:rsidRPr="00246F33">
        <w:t>благоустройства и озеленения</w:t>
      </w:r>
      <w:bookmarkEnd w:id="12"/>
    </w:p>
    <w:p w:rsidR="002A6B60" w:rsidRPr="00246F33" w:rsidRDefault="002A6B60" w:rsidP="004B2FC0">
      <w:pPr>
        <w:pStyle w:val="S21"/>
      </w:pPr>
    </w:p>
    <w:p w:rsidR="00892AB7" w:rsidRDefault="00892AB7" w:rsidP="006409AD">
      <w:pPr>
        <w:keepNext/>
        <w:spacing w:line="240" w:lineRule="auto"/>
        <w:jc w:val="right"/>
        <w:rPr>
          <w:sz w:val="28"/>
          <w:szCs w:val="28"/>
        </w:rPr>
      </w:pPr>
      <w:r w:rsidRPr="006409AD">
        <w:rPr>
          <w:sz w:val="28"/>
          <w:szCs w:val="28"/>
        </w:rPr>
        <w:t xml:space="preserve">Таблица </w:t>
      </w:r>
      <w:r w:rsidR="00454DF4" w:rsidRPr="006409AD">
        <w:rPr>
          <w:rFonts w:eastAsia="Times New Roman"/>
          <w:sz w:val="28"/>
          <w:szCs w:val="28"/>
        </w:rPr>
        <w:t>1.</w:t>
      </w:r>
      <w:r w:rsidRPr="006409AD">
        <w:rPr>
          <w:sz w:val="28"/>
          <w:szCs w:val="28"/>
        </w:rPr>
        <w:t>7</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383"/>
        <w:gridCol w:w="1701"/>
        <w:gridCol w:w="1418"/>
        <w:gridCol w:w="1417"/>
      </w:tblGrid>
      <w:tr w:rsidR="003D00AF" w:rsidRPr="003D00AF" w:rsidTr="00A65FAA">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Области нормирования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Перечень возмож-ных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cs="Arial"/>
                <w:b/>
                <w:szCs w:val="24"/>
                <w:lang w:eastAsia="ru-RU"/>
              </w:rPr>
              <w:t>Значение расчетного показателя</w:t>
            </w:r>
          </w:p>
        </w:tc>
      </w:tr>
      <w:tr w:rsidR="003D00AF" w:rsidRPr="003D00AF" w:rsidTr="003D00AF">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минималь-ной обеспечен-ности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единица измерения</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максималь-ной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единица измерения</w:t>
            </w:r>
          </w:p>
        </w:tc>
      </w:tr>
    </w:tbl>
    <w:p w:rsidR="003D00AF" w:rsidRPr="003D00AF" w:rsidRDefault="003D00AF" w:rsidP="006409AD">
      <w:pPr>
        <w:keepNext/>
        <w:spacing w:line="240" w:lineRule="auto"/>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383"/>
        <w:gridCol w:w="1701"/>
        <w:gridCol w:w="1418"/>
        <w:gridCol w:w="1417"/>
      </w:tblGrid>
      <w:tr w:rsidR="003D00AF" w:rsidRPr="00246F33" w:rsidTr="003D00AF">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3</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7</w:t>
            </w:r>
          </w:p>
        </w:tc>
      </w:tr>
      <w:tr w:rsidR="00246F33" w:rsidRPr="00246F33" w:rsidTr="003D00AF">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Объекты озелене</w:t>
            </w:r>
            <w:r w:rsidR="006409AD">
              <w:rPr>
                <w:rFonts w:ascii="Times New Roman" w:hAnsi="Times New Roman" w:cs="Times New Roman"/>
              </w:rPr>
              <w:t>-</w:t>
            </w:r>
            <w:r w:rsidRPr="006409AD">
              <w:rPr>
                <w:rFonts w:ascii="Times New Roman" w:hAnsi="Times New Roman" w:cs="Times New Roman"/>
              </w:rPr>
              <w:t>ния на террито</w:t>
            </w:r>
            <w:r w:rsidR="006409AD">
              <w:rPr>
                <w:rFonts w:ascii="Times New Roman" w:hAnsi="Times New Roman" w:cs="Times New Roman"/>
              </w:rPr>
              <w:t>-</w:t>
            </w:r>
            <w:r w:rsidRPr="006409AD">
              <w:rPr>
                <w:rFonts w:ascii="Times New Roman" w:hAnsi="Times New Roman" w:cs="Times New Roman"/>
              </w:rPr>
              <w:t>риях общего пользова</w:t>
            </w:r>
            <w:r w:rsidR="006409AD">
              <w:rPr>
                <w:rFonts w:ascii="Times New Roman" w:hAnsi="Times New Roman" w:cs="Times New Roman"/>
              </w:rPr>
              <w:t>-</w:t>
            </w:r>
            <w:r w:rsidRPr="006409AD">
              <w:rPr>
                <w:rFonts w:ascii="Times New Roman" w:hAnsi="Times New Roman" w:cs="Times New Roman"/>
              </w:rPr>
              <w:t>ния населен</w:t>
            </w:r>
            <w:r w:rsidR="006409AD">
              <w:rPr>
                <w:rFonts w:ascii="Times New Roman" w:hAnsi="Times New Roman" w:cs="Times New Roman"/>
              </w:rPr>
              <w:t>-</w:t>
            </w:r>
            <w:r w:rsidRPr="006409AD">
              <w:rPr>
                <w:rFonts w:ascii="Times New Roman" w:hAnsi="Times New Roman" w:cs="Times New Roman"/>
              </w:rPr>
              <w:t>ных пунктов</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Суммарная обеспечен</w:t>
            </w:r>
            <w:r w:rsidR="006409AD">
              <w:rPr>
                <w:rFonts w:ascii="Times New Roman" w:hAnsi="Times New Roman" w:cs="Times New Roman"/>
              </w:rPr>
              <w:t>-</w:t>
            </w:r>
            <w:r w:rsidRPr="006409AD">
              <w:rPr>
                <w:rFonts w:ascii="Times New Roman" w:hAnsi="Times New Roman" w:cs="Times New Roman"/>
              </w:rPr>
              <w:t>ность населения населенных пунктов озеленен</w:t>
            </w:r>
            <w:r w:rsidR="006409AD">
              <w:rPr>
                <w:rFonts w:ascii="Times New Roman" w:hAnsi="Times New Roman" w:cs="Times New Roman"/>
              </w:rPr>
              <w:t>-</w:t>
            </w:r>
            <w:r w:rsidRPr="006409AD">
              <w:rPr>
                <w:rFonts w:ascii="Times New Roman" w:hAnsi="Times New Roman" w:cs="Times New Roman"/>
              </w:rPr>
              <w:t>ными территори</w:t>
            </w:r>
            <w:r w:rsidR="006409AD">
              <w:rPr>
                <w:rFonts w:ascii="Times New Roman" w:hAnsi="Times New Roman" w:cs="Times New Roman"/>
              </w:rPr>
              <w:t>-</w:t>
            </w:r>
            <w:r w:rsidRPr="006409AD">
              <w:rPr>
                <w:rFonts w:ascii="Times New Roman" w:hAnsi="Times New Roman" w:cs="Times New Roman"/>
              </w:rPr>
              <w:t>ями общего пользования</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Парки, сады, зоны отдыха; аллеи, бульвары, скверы; озеленен</w:t>
            </w:r>
            <w:r w:rsidR="006409AD">
              <w:rPr>
                <w:rFonts w:ascii="Times New Roman" w:hAnsi="Times New Roman" w:cs="Times New Roman"/>
              </w:rPr>
              <w:t>-</w:t>
            </w:r>
            <w:r w:rsidRPr="006409AD">
              <w:rPr>
                <w:rFonts w:ascii="Times New Roman" w:hAnsi="Times New Roman" w:cs="Times New Roman"/>
              </w:rPr>
              <w:t>ные пешеход</w:t>
            </w:r>
            <w:r w:rsidR="006409AD">
              <w:rPr>
                <w:rFonts w:ascii="Times New Roman" w:hAnsi="Times New Roman" w:cs="Times New Roman"/>
              </w:rPr>
              <w:t>-</w:t>
            </w:r>
            <w:r w:rsidRPr="006409AD">
              <w:rPr>
                <w:rFonts w:ascii="Times New Roman" w:hAnsi="Times New Roman" w:cs="Times New Roman"/>
              </w:rPr>
              <w:t>ные зоны; газоны</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0A2EA6" w:rsidP="006409AD">
            <w:pPr>
              <w:pStyle w:val="ConsPlusNormal"/>
              <w:ind w:firstLine="0"/>
              <w:jc w:val="center"/>
              <w:rPr>
                <w:rFonts w:ascii="Times New Roman" w:hAnsi="Times New Roman" w:cs="Times New Roman"/>
              </w:rPr>
            </w:pPr>
            <w:r w:rsidRPr="006409AD">
              <w:rPr>
                <w:rFonts w:ascii="Times New Roman" w:hAnsi="Times New Roman" w:cs="Times New Roman"/>
              </w:rPr>
              <w:t>16</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 xml:space="preserve">ность населения озелененными территориями общего пользования (всех видов), кв. м на </w:t>
            </w:r>
            <w:r w:rsidR="00B0432B" w:rsidRPr="006409AD">
              <w:rPr>
                <w:rFonts w:ascii="Times New Roman" w:hAnsi="Times New Roman" w:cs="Times New Roman"/>
              </w:rPr>
              <w:t>1 чел</w:t>
            </w:r>
            <w:r w:rsidR="005D5951" w:rsidRPr="006409AD">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Не установлена, рекоменду</w:t>
            </w:r>
            <w:r w:rsidR="006409AD">
              <w:rPr>
                <w:rFonts w:ascii="Times New Roman" w:hAnsi="Times New Roman" w:cs="Times New Roman"/>
              </w:rPr>
              <w:t>-</w:t>
            </w:r>
            <w:r w:rsidRPr="006409AD">
              <w:rPr>
                <w:rFonts w:ascii="Times New Roman" w:hAnsi="Times New Roman" w:cs="Times New Roman"/>
              </w:rPr>
              <w:t>ется не более 15 мин</w:t>
            </w:r>
            <w:r w:rsidR="006409AD">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Пешеходная доступность, мин</w:t>
            </w:r>
            <w:r w:rsidR="006409AD">
              <w:rPr>
                <w:rFonts w:ascii="Times New Roman" w:hAnsi="Times New Roman" w:cs="Times New Roman"/>
              </w:rPr>
              <w:t>.</w:t>
            </w:r>
          </w:p>
        </w:tc>
      </w:tr>
      <w:tr w:rsidR="00246F33" w:rsidRPr="00246F33" w:rsidTr="003D00AF">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Объекты благоуст</w:t>
            </w:r>
            <w:r w:rsidR="006409AD">
              <w:rPr>
                <w:rFonts w:ascii="Times New Roman" w:hAnsi="Times New Roman" w:cs="Times New Roman"/>
              </w:rPr>
              <w:t>-</w:t>
            </w:r>
            <w:r w:rsidRPr="006409AD">
              <w:rPr>
                <w:rFonts w:ascii="Times New Roman" w:hAnsi="Times New Roman" w:cs="Times New Roman"/>
              </w:rPr>
              <w:t>ройства и озелене</w:t>
            </w:r>
            <w:r w:rsidR="006409AD">
              <w:rPr>
                <w:rFonts w:ascii="Times New Roman" w:hAnsi="Times New Roman" w:cs="Times New Roman"/>
              </w:rPr>
              <w:t>-</w:t>
            </w:r>
            <w:r w:rsidRPr="006409AD">
              <w:rPr>
                <w:rFonts w:ascii="Times New Roman" w:hAnsi="Times New Roman" w:cs="Times New Roman"/>
              </w:rPr>
              <w:t>ния рекреационных террито</w:t>
            </w:r>
            <w:r w:rsidR="006409AD">
              <w:rPr>
                <w:rFonts w:ascii="Times New Roman" w:hAnsi="Times New Roman" w:cs="Times New Roman"/>
              </w:rPr>
              <w:t>-</w:t>
            </w:r>
            <w:r w:rsidRPr="006409AD">
              <w:rPr>
                <w:rFonts w:ascii="Times New Roman" w:hAnsi="Times New Roman" w:cs="Times New Roman"/>
              </w:rPr>
              <w:t>рий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объектами благоуст</w:t>
            </w:r>
            <w:r w:rsidR="006409AD">
              <w:rPr>
                <w:rFonts w:ascii="Times New Roman" w:hAnsi="Times New Roman" w:cs="Times New Roman"/>
              </w:rPr>
              <w:t>-</w:t>
            </w:r>
            <w:r w:rsidRPr="006409AD">
              <w:rPr>
                <w:rFonts w:ascii="Times New Roman" w:hAnsi="Times New Roman" w:cs="Times New Roman"/>
              </w:rPr>
              <w:t>ройства и озеленения рекреацион</w:t>
            </w:r>
            <w:r w:rsidR="006409AD">
              <w:rPr>
                <w:rFonts w:ascii="Times New Roman" w:hAnsi="Times New Roman" w:cs="Times New Roman"/>
              </w:rPr>
              <w:t>-</w:t>
            </w:r>
            <w:r w:rsidRPr="006409AD">
              <w:rPr>
                <w:rFonts w:ascii="Times New Roman" w:hAnsi="Times New Roman" w:cs="Times New Roman"/>
              </w:rPr>
              <w:t>ных территорий (населенных пунктов)</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Парки, лесопарки, городские леса</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0A2EA6" w:rsidP="006409AD">
            <w:pPr>
              <w:pStyle w:val="ConsPlusNormal"/>
              <w:ind w:firstLine="0"/>
              <w:jc w:val="center"/>
              <w:rPr>
                <w:rFonts w:ascii="Times New Roman" w:hAnsi="Times New Roman" w:cs="Times New Roman"/>
              </w:rPr>
            </w:pPr>
            <w:r w:rsidRPr="006409AD">
              <w:rPr>
                <w:rFonts w:ascii="Times New Roman" w:hAnsi="Times New Roman" w:cs="Times New Roman"/>
              </w:rPr>
              <w:t>70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озелененными рекреацион</w:t>
            </w:r>
            <w:r w:rsidR="006409AD">
              <w:rPr>
                <w:rFonts w:ascii="Times New Roman" w:hAnsi="Times New Roman" w:cs="Times New Roman"/>
              </w:rPr>
              <w:t>-</w:t>
            </w:r>
            <w:r w:rsidRPr="006409AD">
              <w:rPr>
                <w:rFonts w:ascii="Times New Roman" w:hAnsi="Times New Roman" w:cs="Times New Roman"/>
              </w:rPr>
              <w:t>ными территориями, % от площади н</w:t>
            </w:r>
            <w:r w:rsidR="005D5951" w:rsidRPr="006409AD">
              <w:rPr>
                <w:rFonts w:ascii="Times New Roman" w:hAnsi="Times New Roman" w:cs="Times New Roman"/>
              </w:rPr>
              <w:t>.</w:t>
            </w:r>
            <w:r w:rsidR="006409AD">
              <w:rPr>
                <w:rFonts w:ascii="Times New Roman" w:hAnsi="Times New Roman" w:cs="Times New Roman"/>
              </w:rPr>
              <w:t xml:space="preserve"> </w:t>
            </w:r>
            <w:r w:rsidRPr="006409AD">
              <w:rPr>
                <w:rFonts w:ascii="Times New Roman" w:hAnsi="Times New Roman" w:cs="Times New Roman"/>
              </w:rPr>
              <w:t>п</w:t>
            </w:r>
            <w:r w:rsidR="005D5951" w:rsidRPr="006409AD">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Не установлена, рекоменду</w:t>
            </w:r>
            <w:r w:rsidR="006409AD">
              <w:rPr>
                <w:rFonts w:ascii="Times New Roman" w:hAnsi="Times New Roman" w:cs="Times New Roman"/>
              </w:rPr>
              <w:t>-</w:t>
            </w:r>
            <w:r w:rsidRPr="006409AD">
              <w:rPr>
                <w:rFonts w:ascii="Times New Roman" w:hAnsi="Times New Roman" w:cs="Times New Roman"/>
              </w:rPr>
              <w:t>ется не более</w:t>
            </w:r>
            <w:r w:rsidR="006409AD">
              <w:rPr>
                <w:rFonts w:ascii="Times New Roman" w:hAnsi="Times New Roman" w:cs="Times New Roman"/>
              </w:rPr>
              <w:t xml:space="preserve">                 </w:t>
            </w:r>
            <w:r w:rsidRPr="006409AD">
              <w:rPr>
                <w:rFonts w:ascii="Times New Roman" w:hAnsi="Times New Roman" w:cs="Times New Roman"/>
              </w:rPr>
              <w:t xml:space="preserve"> 45 мин</w:t>
            </w:r>
            <w:r w:rsidR="006409AD">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Пешеходная доступность, комбиниро</w:t>
            </w:r>
            <w:r w:rsidR="006409AD">
              <w:rPr>
                <w:rFonts w:ascii="Times New Roman" w:hAnsi="Times New Roman" w:cs="Times New Roman"/>
              </w:rPr>
              <w:t>-</w:t>
            </w:r>
            <w:r w:rsidRPr="006409AD">
              <w:rPr>
                <w:rFonts w:ascii="Times New Roman" w:hAnsi="Times New Roman" w:cs="Times New Roman"/>
              </w:rPr>
              <w:t>ванная доступность, мин</w:t>
            </w:r>
            <w:r w:rsidR="006409AD">
              <w:rPr>
                <w:rFonts w:ascii="Times New Roman" w:hAnsi="Times New Roman" w:cs="Times New Roman"/>
              </w:rPr>
              <w:t>.</w:t>
            </w:r>
          </w:p>
        </w:tc>
      </w:tr>
      <w:tr w:rsidR="00246F33" w:rsidRPr="00246F33" w:rsidTr="009D7871">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Объекты благоуст</w:t>
            </w:r>
            <w:r w:rsidR="006409AD">
              <w:rPr>
                <w:rFonts w:ascii="Times New Roman" w:hAnsi="Times New Roman" w:cs="Times New Roman"/>
              </w:rPr>
              <w:t>-</w:t>
            </w:r>
            <w:r w:rsidRPr="006409AD">
              <w:rPr>
                <w:rFonts w:ascii="Times New Roman" w:hAnsi="Times New Roman" w:cs="Times New Roman"/>
              </w:rPr>
              <w:t>ройства и озелене</w:t>
            </w:r>
            <w:r w:rsidR="006409AD">
              <w:rPr>
                <w:rFonts w:ascii="Times New Roman" w:hAnsi="Times New Roman" w:cs="Times New Roman"/>
              </w:rPr>
              <w:t>-</w:t>
            </w:r>
            <w:r w:rsidRPr="006409AD">
              <w:rPr>
                <w:rFonts w:ascii="Times New Roman" w:hAnsi="Times New Roman" w:cs="Times New Roman"/>
              </w:rPr>
              <w:t>ния жилых террито</w:t>
            </w:r>
            <w:r w:rsidR="006409AD">
              <w:rPr>
                <w:rFonts w:ascii="Times New Roman" w:hAnsi="Times New Roman" w:cs="Times New Roman"/>
              </w:rPr>
              <w:t>-</w:t>
            </w:r>
            <w:r w:rsidRPr="006409AD">
              <w:rPr>
                <w:rFonts w:ascii="Times New Roman" w:hAnsi="Times New Roman" w:cs="Times New Roman"/>
              </w:rPr>
              <w:t>рий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обществен</w:t>
            </w:r>
            <w:r w:rsidR="006409AD">
              <w:rPr>
                <w:rFonts w:ascii="Times New Roman" w:hAnsi="Times New Roman" w:cs="Times New Roman"/>
              </w:rPr>
              <w:t>-</w:t>
            </w:r>
            <w:r w:rsidRPr="006409AD">
              <w:rPr>
                <w:rFonts w:ascii="Times New Roman" w:hAnsi="Times New Roman" w:cs="Times New Roman"/>
              </w:rPr>
              <w:t>ными пространст</w:t>
            </w:r>
            <w:r w:rsidR="006409AD">
              <w:rPr>
                <w:rFonts w:ascii="Times New Roman" w:hAnsi="Times New Roman" w:cs="Times New Roman"/>
              </w:rPr>
              <w:t>-</w:t>
            </w:r>
            <w:r w:rsidRPr="006409AD">
              <w:rPr>
                <w:rFonts w:ascii="Times New Roman" w:hAnsi="Times New Roman" w:cs="Times New Roman"/>
              </w:rPr>
              <w:t>вами</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Парки, скверы, сады, зоны отдыха; детские площадки; общественные простран</w:t>
            </w:r>
            <w:r w:rsidR="006409AD">
              <w:rPr>
                <w:rFonts w:ascii="Times New Roman" w:hAnsi="Times New Roman" w:cs="Times New Roman"/>
              </w:rPr>
              <w:t>-</w:t>
            </w:r>
            <w:r w:rsidRPr="006409AD">
              <w:rPr>
                <w:rFonts w:ascii="Times New Roman" w:hAnsi="Times New Roman" w:cs="Times New Roman"/>
              </w:rPr>
              <w:t>ства</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0A2EA6" w:rsidP="006409AD">
            <w:pPr>
              <w:pStyle w:val="ConsPlusNormal"/>
              <w:ind w:firstLine="0"/>
              <w:jc w:val="center"/>
              <w:rPr>
                <w:rFonts w:ascii="Times New Roman" w:hAnsi="Times New Roman" w:cs="Times New Roman"/>
              </w:rPr>
            </w:pPr>
            <w:r w:rsidRPr="006409AD">
              <w:rPr>
                <w:rFonts w:ascii="Times New Roman" w:hAnsi="Times New Roman" w:cs="Times New Roman"/>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обществен</w:t>
            </w:r>
            <w:r w:rsidR="006409AD">
              <w:rPr>
                <w:rFonts w:ascii="Times New Roman" w:hAnsi="Times New Roman" w:cs="Times New Roman"/>
              </w:rPr>
              <w:t>-</w:t>
            </w:r>
            <w:r w:rsidRPr="006409AD">
              <w:rPr>
                <w:rFonts w:ascii="Times New Roman" w:hAnsi="Times New Roman" w:cs="Times New Roman"/>
              </w:rPr>
              <w:t>ными пространст</w:t>
            </w:r>
            <w:r w:rsidR="006409AD">
              <w:rPr>
                <w:rFonts w:ascii="Times New Roman" w:hAnsi="Times New Roman" w:cs="Times New Roman"/>
              </w:rPr>
              <w:t>-</w:t>
            </w:r>
            <w:r w:rsidRPr="006409AD">
              <w:rPr>
                <w:rFonts w:ascii="Times New Roman" w:hAnsi="Times New Roman" w:cs="Times New Roman"/>
              </w:rPr>
              <w:t xml:space="preserve">вами, кв. м </w:t>
            </w:r>
            <w:r w:rsidR="003D00AF">
              <w:rPr>
                <w:rFonts w:ascii="Times New Roman" w:hAnsi="Times New Roman" w:cs="Times New Roman"/>
              </w:rPr>
              <w:t xml:space="preserve">                 </w:t>
            </w:r>
            <w:r w:rsidRPr="006409AD">
              <w:rPr>
                <w:rFonts w:ascii="Times New Roman" w:hAnsi="Times New Roman" w:cs="Times New Roman"/>
              </w:rPr>
              <w:t xml:space="preserve">на </w:t>
            </w:r>
            <w:r w:rsidR="000A2EA6" w:rsidRPr="006409AD">
              <w:rPr>
                <w:rFonts w:ascii="Times New Roman" w:hAnsi="Times New Roman" w:cs="Times New Roman"/>
              </w:rPr>
              <w:t>1 чел</w:t>
            </w:r>
            <w:r w:rsidR="005D5951" w:rsidRPr="006409AD">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 xml:space="preserve">Не установлена, рекомендуется не более </w:t>
            </w:r>
            <w:r w:rsidR="006409AD">
              <w:rPr>
                <w:rFonts w:ascii="Times New Roman" w:hAnsi="Times New Roman" w:cs="Times New Roman"/>
              </w:rPr>
              <w:t xml:space="preserve">         </w:t>
            </w:r>
            <w:r w:rsidRPr="006409AD">
              <w:rPr>
                <w:rFonts w:ascii="Times New Roman" w:hAnsi="Times New Roman" w:cs="Times New Roman"/>
              </w:rPr>
              <w:t>15 мин</w:t>
            </w:r>
            <w:r w:rsidR="006409AD">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Пешеходная доступность, мин</w:t>
            </w:r>
            <w:r w:rsidR="006409AD">
              <w:rPr>
                <w:rFonts w:ascii="Times New Roman" w:hAnsi="Times New Roman" w:cs="Times New Roman"/>
              </w:rPr>
              <w:t>.</w:t>
            </w:r>
          </w:p>
        </w:tc>
      </w:tr>
      <w:tr w:rsidR="00CE6FCD" w:rsidRPr="00246F33" w:rsidTr="009D7871">
        <w:trPr>
          <w:trHeight w:val="595"/>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Специализирован</w:t>
            </w:r>
            <w:r w:rsidR="006409AD">
              <w:rPr>
                <w:rFonts w:ascii="Times New Roman" w:hAnsi="Times New Roman" w:cs="Times New Roman"/>
              </w:rPr>
              <w:t>-</w:t>
            </w:r>
            <w:r w:rsidRPr="006409AD">
              <w:rPr>
                <w:rFonts w:ascii="Times New Roman" w:hAnsi="Times New Roman" w:cs="Times New Roman"/>
              </w:rPr>
              <w:t>ные объекты благоуст</w:t>
            </w:r>
            <w:r w:rsidR="006409AD">
              <w:rPr>
                <w:rFonts w:ascii="Times New Roman" w:hAnsi="Times New Roman" w:cs="Times New Roman"/>
              </w:rPr>
              <w:t>-</w:t>
            </w:r>
            <w:r w:rsidRPr="006409AD">
              <w:rPr>
                <w:rFonts w:ascii="Times New Roman" w:hAnsi="Times New Roman" w:cs="Times New Roman"/>
              </w:rPr>
              <w:t>ройства жилых террито</w:t>
            </w:r>
            <w:r w:rsidR="006409AD">
              <w:rPr>
                <w:rFonts w:ascii="Times New Roman" w:hAnsi="Times New Roman" w:cs="Times New Roman"/>
              </w:rPr>
              <w:t>-</w:t>
            </w:r>
            <w:r w:rsidRPr="006409AD">
              <w:rPr>
                <w:rFonts w:ascii="Times New Roman" w:hAnsi="Times New Roman" w:cs="Times New Roman"/>
              </w:rPr>
              <w:lastRenderedPageBreak/>
              <w:t>рий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lastRenderedPageBreak/>
              <w:t>Обеспечен</w:t>
            </w:r>
            <w:r w:rsidR="006409AD">
              <w:rPr>
                <w:rFonts w:ascii="Times New Roman" w:hAnsi="Times New Roman" w:cs="Times New Roman"/>
              </w:rPr>
              <w:t>-</w:t>
            </w:r>
            <w:r w:rsidRPr="006409AD">
              <w:rPr>
                <w:rFonts w:ascii="Times New Roman" w:hAnsi="Times New Roman" w:cs="Times New Roman"/>
              </w:rPr>
              <w:t>ность населения специализи</w:t>
            </w:r>
            <w:r w:rsidR="006409AD">
              <w:rPr>
                <w:rFonts w:ascii="Times New Roman" w:hAnsi="Times New Roman" w:cs="Times New Roman"/>
              </w:rPr>
              <w:t>-</w:t>
            </w:r>
            <w:r w:rsidRPr="006409AD">
              <w:rPr>
                <w:rFonts w:ascii="Times New Roman" w:hAnsi="Times New Roman" w:cs="Times New Roman"/>
              </w:rPr>
              <w:t>рованными объектами благоуст</w:t>
            </w:r>
            <w:r w:rsidR="006409AD">
              <w:rPr>
                <w:rFonts w:ascii="Times New Roman" w:hAnsi="Times New Roman" w:cs="Times New Roman"/>
              </w:rPr>
              <w:t>-</w:t>
            </w:r>
            <w:r w:rsidRPr="006409AD">
              <w:rPr>
                <w:rFonts w:ascii="Times New Roman" w:hAnsi="Times New Roman" w:cs="Times New Roman"/>
              </w:rPr>
              <w:t>ройства</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Площадки выгула для собак</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площадками выгула для собак, кв. м на 1 чел.</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Рекоменду</w:t>
            </w:r>
            <w:r w:rsidR="006409AD">
              <w:rPr>
                <w:rFonts w:ascii="Times New Roman" w:hAnsi="Times New Roman" w:cs="Times New Roman"/>
              </w:rPr>
              <w:t>-</w:t>
            </w:r>
            <w:r w:rsidRPr="006409AD">
              <w:rPr>
                <w:rFonts w:ascii="Times New Roman" w:hAnsi="Times New Roman" w:cs="Times New Roman"/>
              </w:rPr>
              <w:t>ется радиус обслужива</w:t>
            </w:r>
            <w:r w:rsidR="003D00AF">
              <w:rPr>
                <w:rFonts w:ascii="Times New Roman" w:hAnsi="Times New Roman" w:cs="Times New Roman"/>
              </w:rPr>
              <w:t>-</w:t>
            </w:r>
            <w:r w:rsidRPr="006409AD">
              <w:rPr>
                <w:rFonts w:ascii="Times New Roman" w:hAnsi="Times New Roman" w:cs="Times New Roman"/>
              </w:rPr>
              <w:t xml:space="preserve">ния не более </w:t>
            </w:r>
            <w:r w:rsidR="006409AD">
              <w:rPr>
                <w:rFonts w:ascii="Times New Roman" w:hAnsi="Times New Roman" w:cs="Times New Roman"/>
              </w:rPr>
              <w:t xml:space="preserve">                   </w:t>
            </w:r>
            <w:r w:rsidRPr="006409AD">
              <w:rPr>
                <w:rFonts w:ascii="Times New Roman" w:hAnsi="Times New Roman" w:cs="Times New Roman"/>
              </w:rPr>
              <w:t>1000 метров</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Пешеходная доступность, мин</w:t>
            </w:r>
            <w:r w:rsidR="006409AD">
              <w:rPr>
                <w:rFonts w:ascii="Times New Roman" w:hAnsi="Times New Roman" w:cs="Times New Roman"/>
              </w:rPr>
              <w:t>.</w:t>
            </w:r>
          </w:p>
        </w:tc>
      </w:tr>
      <w:tr w:rsidR="00CE6FCD" w:rsidRPr="00246F33" w:rsidTr="009D7871">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Обществен</w:t>
            </w:r>
            <w:r w:rsidRPr="006409AD">
              <w:rPr>
                <w:rFonts w:ascii="Times New Roman" w:hAnsi="Times New Roman" w:cs="Times New Roman"/>
              </w:rPr>
              <w:lastRenderedPageBreak/>
              <w:t>ные уборные</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lastRenderedPageBreak/>
              <w:t xml:space="preserve">3 (2 для </w:t>
            </w:r>
            <w:r w:rsidRPr="006409AD">
              <w:rPr>
                <w:rFonts w:ascii="Times New Roman" w:hAnsi="Times New Roman" w:cs="Times New Roman"/>
              </w:rPr>
              <w:lastRenderedPageBreak/>
              <w:t>женщин</w:t>
            </w:r>
            <w:r w:rsidR="00050354">
              <w:rPr>
                <w:rFonts w:ascii="Times New Roman" w:hAnsi="Times New Roman" w:cs="Times New Roman"/>
              </w:rPr>
              <w:t xml:space="preserve">                  </w:t>
            </w:r>
            <w:r w:rsidRPr="006409AD">
              <w:rPr>
                <w:rFonts w:ascii="Times New Roman" w:hAnsi="Times New Roman" w:cs="Times New Roman"/>
              </w:rPr>
              <w:t xml:space="preserve"> и 1 для мужчин)</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lastRenderedPageBreak/>
              <w:t>Обеспечен</w:t>
            </w:r>
            <w:r w:rsidR="006409AD">
              <w:rPr>
                <w:rFonts w:ascii="Times New Roman" w:hAnsi="Times New Roman" w:cs="Times New Roman"/>
              </w:rPr>
              <w:t>-</w:t>
            </w:r>
            <w:r w:rsidRPr="006409AD">
              <w:rPr>
                <w:rFonts w:ascii="Times New Roman" w:hAnsi="Times New Roman" w:cs="Times New Roman"/>
              </w:rPr>
              <w:lastRenderedPageBreak/>
              <w:t>ность населения туалетами в общественных пространствах, ед. на 1 тыс. чел.</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lastRenderedPageBreak/>
              <w:t>5</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 xml:space="preserve">Радиус </w:t>
            </w:r>
            <w:r w:rsidRPr="006409AD">
              <w:rPr>
                <w:rFonts w:ascii="Times New Roman" w:hAnsi="Times New Roman" w:cs="Times New Roman"/>
              </w:rPr>
              <w:lastRenderedPageBreak/>
              <w:t>обслужива</w:t>
            </w:r>
            <w:r w:rsidR="006409AD">
              <w:rPr>
                <w:rFonts w:ascii="Times New Roman" w:hAnsi="Times New Roman" w:cs="Times New Roman"/>
              </w:rPr>
              <w:t>-</w:t>
            </w:r>
            <w:r w:rsidRPr="006409AD">
              <w:rPr>
                <w:rFonts w:ascii="Times New Roman" w:hAnsi="Times New Roman" w:cs="Times New Roman"/>
              </w:rPr>
              <w:t>ния, м</w:t>
            </w:r>
          </w:p>
        </w:tc>
      </w:tr>
    </w:tbl>
    <w:p w:rsidR="00892AB7" w:rsidRPr="002A6B60" w:rsidRDefault="00892AB7" w:rsidP="006819DB">
      <w:pPr>
        <w:pStyle w:val="a6"/>
        <w:ind w:firstLine="318"/>
        <w:rPr>
          <w:rFonts w:ascii="Times New Roman" w:eastAsia="Calibri" w:hAnsi="Times New Roman"/>
          <w:sz w:val="28"/>
          <w:szCs w:val="28"/>
          <w:lang w:val="ru-RU"/>
        </w:rPr>
      </w:pPr>
    </w:p>
    <w:p w:rsidR="00CE1980" w:rsidRDefault="00CE1980" w:rsidP="004B2FC0">
      <w:pPr>
        <w:pStyle w:val="S21"/>
      </w:pPr>
      <w:bookmarkStart w:id="13" w:name="_Toc106370711"/>
      <w:r>
        <w:t xml:space="preserve">1.2.1.8. </w:t>
      </w:r>
      <w:r w:rsidR="00357131" w:rsidRPr="00246F33">
        <w:t xml:space="preserve">Расчетные показатели, устанавливаемые для объектов </w:t>
      </w:r>
    </w:p>
    <w:p w:rsidR="00357131" w:rsidRDefault="00357131" w:rsidP="004B2FC0">
      <w:pPr>
        <w:pStyle w:val="S21"/>
      </w:pPr>
      <w:r w:rsidRPr="00246F33">
        <w:t>в области объектов культуры</w:t>
      </w:r>
      <w:bookmarkEnd w:id="13"/>
    </w:p>
    <w:p w:rsidR="002A6B60" w:rsidRPr="00246F33" w:rsidRDefault="002A6B60" w:rsidP="002A6B60">
      <w:pPr>
        <w:pStyle w:val="S21"/>
      </w:pPr>
    </w:p>
    <w:p w:rsidR="00357131" w:rsidRDefault="00357131" w:rsidP="002A6B60">
      <w:pPr>
        <w:keepNext/>
        <w:spacing w:line="240" w:lineRule="auto"/>
        <w:jc w:val="right"/>
        <w:rPr>
          <w:sz w:val="28"/>
          <w:szCs w:val="28"/>
        </w:rPr>
      </w:pPr>
      <w:r w:rsidRPr="002A6B60">
        <w:rPr>
          <w:sz w:val="28"/>
          <w:szCs w:val="28"/>
        </w:rPr>
        <w:t xml:space="preserve">Таблица </w:t>
      </w:r>
      <w:r w:rsidR="00454DF4" w:rsidRPr="002A6B60">
        <w:rPr>
          <w:rFonts w:eastAsia="Times New Roman"/>
          <w:sz w:val="28"/>
          <w:szCs w:val="28"/>
        </w:rPr>
        <w:t>1.</w:t>
      </w:r>
      <w:r w:rsidRPr="002A6B60">
        <w:rPr>
          <w:sz w:val="28"/>
          <w:szCs w:val="28"/>
        </w:rPr>
        <w:t>8</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162"/>
        <w:gridCol w:w="1354"/>
        <w:gridCol w:w="1340"/>
        <w:gridCol w:w="1417"/>
        <w:gridCol w:w="1701"/>
        <w:gridCol w:w="1134"/>
        <w:gridCol w:w="1559"/>
      </w:tblGrid>
      <w:tr w:rsidR="002A6B60" w:rsidRPr="002A6B60" w:rsidTr="00747448">
        <w:trPr>
          <w:tblHeader/>
        </w:trPr>
        <w:tc>
          <w:tcPr>
            <w:tcW w:w="116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Области норми</w:t>
            </w:r>
            <w:r w:rsidR="009D7871">
              <w:rPr>
                <w:b/>
                <w:sz w:val="24"/>
              </w:rPr>
              <w:t>-</w:t>
            </w:r>
            <w:r w:rsidRPr="002A6B60">
              <w:rPr>
                <w:b/>
                <w:sz w:val="24"/>
              </w:rPr>
              <w:t>рования</w:t>
            </w:r>
          </w:p>
        </w:tc>
        <w:tc>
          <w:tcPr>
            <w:tcW w:w="135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Показатель (название)</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Перечень возможных объектов</w:t>
            </w:r>
          </w:p>
        </w:tc>
        <w:tc>
          <w:tcPr>
            <w:tcW w:w="581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Значение расчетного показателя</w:t>
            </w:r>
          </w:p>
        </w:tc>
      </w:tr>
      <w:tr w:rsidR="002A6B60" w:rsidRPr="002A6B60" w:rsidTr="00747448">
        <w:trPr>
          <w:tblHeader/>
        </w:trPr>
        <w:tc>
          <w:tcPr>
            <w:tcW w:w="116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p>
        </w:tc>
        <w:tc>
          <w:tcPr>
            <w:tcW w:w="1354"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p>
        </w:tc>
        <w:tc>
          <w:tcPr>
            <w:tcW w:w="1340"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Показатель минималь</w:t>
            </w:r>
            <w:r w:rsidR="009D7871">
              <w:rPr>
                <w:b/>
                <w:sz w:val="24"/>
              </w:rPr>
              <w:t>-</w:t>
            </w:r>
            <w:r w:rsidRPr="002A6B60">
              <w:rPr>
                <w:b/>
                <w:sz w:val="24"/>
              </w:rPr>
              <w:t>ной обеспечен</w:t>
            </w:r>
            <w:r w:rsidR="009D7871">
              <w:rPr>
                <w:b/>
                <w:sz w:val="24"/>
              </w:rPr>
              <w:t>-</w:t>
            </w:r>
            <w:r w:rsidRPr="002A6B60">
              <w:rPr>
                <w:b/>
                <w:sz w:val="24"/>
              </w:rPr>
              <w:t>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Показатель, 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w:t>
            </w:r>
            <w:r w:rsidR="009D7871">
              <w:rPr>
                <w:b/>
                <w:sz w:val="24"/>
              </w:rPr>
              <w:t>-</w:t>
            </w:r>
            <w:r w:rsidRPr="002A6B60">
              <w:rPr>
                <w:b/>
                <w:sz w:val="24"/>
              </w:rPr>
              <w:t>тель максима</w:t>
            </w:r>
            <w:r w:rsidR="009D7871">
              <w:rPr>
                <w:b/>
                <w:sz w:val="24"/>
              </w:rPr>
              <w:t>-</w:t>
            </w:r>
            <w:r w:rsidRPr="002A6B60">
              <w:rPr>
                <w:b/>
                <w:sz w:val="24"/>
              </w:rPr>
              <w:t>льной доступно</w:t>
            </w:r>
            <w:r w:rsidR="009D7871">
              <w:rPr>
                <w:b/>
                <w:sz w:val="24"/>
              </w:rPr>
              <w:t>-</w:t>
            </w:r>
            <w:r w:rsidRPr="002A6B60">
              <w:rPr>
                <w:b/>
                <w:sz w:val="24"/>
              </w:rPr>
              <w:t>сти</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Показатель, единица измерения</w:t>
            </w:r>
          </w:p>
        </w:tc>
      </w:tr>
    </w:tbl>
    <w:p w:rsidR="002A6B60" w:rsidRPr="002A6B60" w:rsidRDefault="002A6B60" w:rsidP="00865388">
      <w:pPr>
        <w:keepNext/>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162"/>
        <w:gridCol w:w="1354"/>
        <w:gridCol w:w="1340"/>
        <w:gridCol w:w="1417"/>
        <w:gridCol w:w="1701"/>
        <w:gridCol w:w="1134"/>
        <w:gridCol w:w="1559"/>
      </w:tblGrid>
      <w:tr w:rsidR="002A6B60" w:rsidRPr="00246F33" w:rsidTr="00747448">
        <w:trPr>
          <w:tblHeader/>
        </w:trPr>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A6B60" w:rsidRPr="002A6B60" w:rsidRDefault="002A6B60" w:rsidP="00494CBE">
            <w:pPr>
              <w:pStyle w:val="Sb"/>
              <w:rPr>
                <w:sz w:val="24"/>
              </w:rPr>
            </w:pPr>
            <w:r>
              <w:rPr>
                <w:sz w:val="24"/>
              </w:rPr>
              <w:t>1</w:t>
            </w:r>
          </w:p>
        </w:tc>
        <w:tc>
          <w:tcPr>
            <w:tcW w:w="8505"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A6B60" w:rsidRPr="002A6B60" w:rsidRDefault="002A6B60" w:rsidP="002A6B60">
            <w:pPr>
              <w:pStyle w:val="Sb"/>
              <w:rPr>
                <w:sz w:val="24"/>
              </w:rPr>
            </w:pPr>
            <w:r>
              <w:rPr>
                <w:sz w:val="24"/>
              </w:rPr>
              <w:t>2</w:t>
            </w:r>
          </w:p>
        </w:tc>
      </w:tr>
      <w:tr w:rsidR="00AA257D"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494CBE">
            <w:pPr>
              <w:pStyle w:val="Sb"/>
              <w:rPr>
                <w:sz w:val="24"/>
              </w:rPr>
            </w:pPr>
            <w:r w:rsidRPr="002A6B60">
              <w:rPr>
                <w:sz w:val="24"/>
              </w:rPr>
              <w:t>1</w:t>
            </w:r>
          </w:p>
        </w:tc>
        <w:tc>
          <w:tcPr>
            <w:tcW w:w="8505"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9D7871">
            <w:pPr>
              <w:pStyle w:val="Sb"/>
              <w:rPr>
                <w:sz w:val="24"/>
              </w:rPr>
            </w:pPr>
            <w:r w:rsidRPr="002A6B60">
              <w:rPr>
                <w:sz w:val="24"/>
              </w:rPr>
              <w:t>Организации библиотечного обслуживания</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Объекты библио</w:t>
            </w:r>
            <w:r w:rsidR="009D7871">
              <w:rPr>
                <w:sz w:val="24"/>
              </w:rPr>
              <w:t>-</w:t>
            </w:r>
            <w:r w:rsidRPr="002A6B60">
              <w:rPr>
                <w:sz w:val="24"/>
              </w:rPr>
              <w:t>течного обслужи</w:t>
            </w:r>
            <w:r w:rsidR="009D7871">
              <w:rPr>
                <w:sz w:val="24"/>
              </w:rPr>
              <w:t>-</w:t>
            </w:r>
            <w:r w:rsidRPr="002A6B60">
              <w:rPr>
                <w:sz w:val="24"/>
              </w:rPr>
              <w:t>вания</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Обеспечен</w:t>
            </w:r>
            <w:r w:rsidR="009D7871">
              <w:rPr>
                <w:sz w:val="24"/>
              </w:rPr>
              <w:t>-</w:t>
            </w:r>
            <w:r w:rsidRPr="002A6B60">
              <w:rPr>
                <w:sz w:val="24"/>
              </w:rPr>
              <w:t xml:space="preserve">ность населения </w:t>
            </w:r>
            <w:r w:rsidR="00C060CE" w:rsidRPr="002A6B60">
              <w:rPr>
                <w:sz w:val="24"/>
              </w:rPr>
              <w:t xml:space="preserve">городскими массовыми </w:t>
            </w:r>
            <w:r w:rsidRPr="002A6B60">
              <w:rPr>
                <w:sz w:val="24"/>
              </w:rPr>
              <w:t>библиотека</w:t>
            </w:r>
            <w:r w:rsidR="009D7871">
              <w:rPr>
                <w:sz w:val="24"/>
              </w:rPr>
              <w:t>-</w:t>
            </w:r>
            <w:r w:rsidRPr="002A6B60">
              <w:rPr>
                <w:sz w:val="24"/>
              </w:rPr>
              <w:t>ми</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Неспециа</w:t>
            </w:r>
            <w:r w:rsidR="009D7871">
              <w:rPr>
                <w:sz w:val="24"/>
              </w:rPr>
              <w:t>-</w:t>
            </w:r>
            <w:r w:rsidRPr="002A6B60">
              <w:rPr>
                <w:sz w:val="24"/>
              </w:rPr>
              <w:t>лизирован</w:t>
            </w:r>
            <w:r w:rsidR="009D7871">
              <w:rPr>
                <w:sz w:val="24"/>
              </w:rPr>
              <w:t>-</w:t>
            </w:r>
            <w:r w:rsidRPr="002A6B60">
              <w:rPr>
                <w:sz w:val="24"/>
              </w:rPr>
              <w:t>ные библиотеки муниципа</w:t>
            </w:r>
            <w:r w:rsidR="009D7871">
              <w:rPr>
                <w:sz w:val="24"/>
              </w:rPr>
              <w:t>-</w:t>
            </w:r>
            <w:r w:rsidRPr="002A6B60">
              <w:rPr>
                <w:sz w:val="24"/>
              </w:rPr>
              <w:t>льной сети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C060CE" w:rsidP="009D7871">
            <w:pPr>
              <w:pStyle w:val="Sb"/>
              <w:rPr>
                <w:sz w:val="24"/>
              </w:rPr>
            </w:pPr>
            <w:r w:rsidRPr="002A6B60">
              <w:rPr>
                <w:sz w:val="24"/>
              </w:rPr>
              <w:t>Св. 5 до 10  тыс. чел. – 4,5/3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Уровень обеспечен</w:t>
            </w:r>
            <w:r w:rsidR="009D7871">
              <w:rPr>
                <w:sz w:val="24"/>
              </w:rPr>
              <w:t>-</w:t>
            </w:r>
            <w:r w:rsidRPr="002A6B60">
              <w:rPr>
                <w:sz w:val="24"/>
              </w:rPr>
              <w:t xml:space="preserve">ности населения </w:t>
            </w:r>
            <w:r w:rsidR="00C060CE" w:rsidRPr="002A6B60">
              <w:rPr>
                <w:sz w:val="24"/>
              </w:rPr>
              <w:t>городскими массовым</w:t>
            </w:r>
            <w:r w:rsidR="009D7871">
              <w:rPr>
                <w:sz w:val="24"/>
              </w:rPr>
              <w:t>и библиотеками, количест</w:t>
            </w:r>
            <w:r w:rsidRPr="002A6B60">
              <w:rPr>
                <w:sz w:val="24"/>
              </w:rPr>
              <w:t>во единиц хранения</w:t>
            </w:r>
            <w:r w:rsidR="00C060CE" w:rsidRPr="002A6B60">
              <w:rPr>
                <w:sz w:val="24"/>
              </w:rPr>
              <w:t>/чита</w:t>
            </w:r>
            <w:r w:rsidR="009D7871">
              <w:rPr>
                <w:sz w:val="24"/>
              </w:rPr>
              <w:t>-</w:t>
            </w:r>
            <w:r w:rsidR="00C060CE" w:rsidRPr="002A6B60">
              <w:rPr>
                <w:sz w:val="24"/>
              </w:rPr>
              <w:t>тельское место</w:t>
            </w:r>
            <w:r w:rsidRPr="002A6B60">
              <w:rPr>
                <w:sz w:val="24"/>
              </w:rPr>
              <w:t xml:space="preserve"> на 1</w:t>
            </w:r>
            <w:r w:rsidR="00C060CE" w:rsidRPr="002A6B60">
              <w:rPr>
                <w:sz w:val="24"/>
              </w:rPr>
              <w:t xml:space="preserve"> тыс.</w:t>
            </w:r>
            <w:r w:rsidRPr="002A6B60">
              <w:rPr>
                <w:sz w:val="24"/>
              </w:rPr>
              <w:t xml:space="preserve"> чел.</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5C326C" w:rsidP="009D7871">
            <w:pPr>
              <w:pStyle w:val="Sb"/>
              <w:rPr>
                <w:sz w:val="24"/>
              </w:rPr>
            </w:pPr>
            <w:r w:rsidRPr="002A6B60">
              <w:rPr>
                <w:sz w:val="24"/>
              </w:rPr>
              <w:t>3</w:t>
            </w:r>
            <w:r w:rsidR="00F84A40" w:rsidRPr="002A6B60">
              <w:rPr>
                <w:sz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Пешеходная доступность, комбиниро</w:t>
            </w:r>
            <w:r w:rsidR="009D7871">
              <w:rPr>
                <w:sz w:val="24"/>
              </w:rPr>
              <w:t>-</w:t>
            </w:r>
            <w:r w:rsidRPr="002A6B60">
              <w:rPr>
                <w:sz w:val="24"/>
              </w:rPr>
              <w:t>ванная доступность, мин</w:t>
            </w:r>
            <w:r w:rsidR="009D7871">
              <w:rPr>
                <w:sz w:val="24"/>
              </w:rPr>
              <w:t>.</w:t>
            </w:r>
          </w:p>
        </w:tc>
      </w:tr>
      <w:tr w:rsidR="00AA257D"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494CBE">
            <w:pPr>
              <w:pStyle w:val="Sb"/>
              <w:rPr>
                <w:sz w:val="24"/>
              </w:rPr>
            </w:pPr>
            <w:r w:rsidRPr="002A6B60">
              <w:rPr>
                <w:sz w:val="24"/>
              </w:rPr>
              <w:t>2</w:t>
            </w:r>
          </w:p>
        </w:tc>
        <w:tc>
          <w:tcPr>
            <w:tcW w:w="8505"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Музеи</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Музеи</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Обеспечен</w:t>
            </w:r>
            <w:r w:rsidR="009D7871">
              <w:rPr>
                <w:sz w:val="24"/>
              </w:rPr>
              <w:t>-</w:t>
            </w:r>
            <w:r w:rsidRPr="002A6B60">
              <w:rPr>
                <w:sz w:val="24"/>
              </w:rPr>
              <w:t>ность населения музеями</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Объекты специали</w:t>
            </w:r>
            <w:r w:rsidR="009D7871">
              <w:rPr>
                <w:sz w:val="24"/>
              </w:rPr>
              <w:t>-</w:t>
            </w:r>
            <w:r w:rsidRPr="002A6B60">
              <w:rPr>
                <w:sz w:val="24"/>
              </w:rPr>
              <w:t>зированных организа</w:t>
            </w:r>
            <w:r w:rsidR="009D7871">
              <w:rPr>
                <w:sz w:val="24"/>
              </w:rPr>
              <w:t>-</w:t>
            </w:r>
            <w:r w:rsidRPr="002A6B60">
              <w:rPr>
                <w:sz w:val="24"/>
              </w:rPr>
              <w:t>ций, осуществ</w:t>
            </w:r>
            <w:r w:rsidR="009D7871">
              <w:rPr>
                <w:sz w:val="24"/>
              </w:rPr>
              <w:t>-</w:t>
            </w:r>
            <w:r w:rsidRPr="002A6B60">
              <w:rPr>
                <w:sz w:val="24"/>
              </w:rPr>
              <w:t>ляющие функции по хранению, сохранно</w:t>
            </w:r>
            <w:r w:rsidR="009D7871">
              <w:rPr>
                <w:sz w:val="24"/>
              </w:rPr>
              <w:t>-</w:t>
            </w:r>
            <w:r w:rsidRPr="002A6B60">
              <w:rPr>
                <w:sz w:val="24"/>
              </w:rPr>
              <w:t>сти и популяри</w:t>
            </w:r>
            <w:r w:rsidR="009D7871">
              <w:rPr>
                <w:sz w:val="24"/>
              </w:rPr>
              <w:t>-</w:t>
            </w:r>
            <w:r w:rsidRPr="002A6B60">
              <w:rPr>
                <w:sz w:val="24"/>
              </w:rPr>
              <w:t xml:space="preserve">зации предметов и коллекций, отнесенных </w:t>
            </w:r>
            <w:r w:rsidRPr="002A6B60">
              <w:rPr>
                <w:sz w:val="24"/>
              </w:rPr>
              <w:lastRenderedPageBreak/>
              <w:t>к культурно</w:t>
            </w:r>
            <w:r w:rsidR="009D7871">
              <w:rPr>
                <w:sz w:val="24"/>
              </w:rPr>
              <w:t>-</w:t>
            </w:r>
            <w:r w:rsidR="00747448">
              <w:rPr>
                <w:sz w:val="24"/>
              </w:rPr>
              <w:t>му наследию М</w:t>
            </w:r>
            <w:r w:rsidR="009D7871">
              <w:rPr>
                <w:sz w:val="24"/>
              </w:rPr>
              <w:t>узейного ф</w:t>
            </w:r>
            <w:r w:rsidRPr="002A6B60">
              <w:rPr>
                <w:sz w:val="24"/>
              </w:rPr>
              <w:t>онда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972ACA" w:rsidP="009D7871">
            <w:pPr>
              <w:pStyle w:val="Sb"/>
              <w:rPr>
                <w:sz w:val="24"/>
              </w:rPr>
            </w:pPr>
            <w:r w:rsidRPr="002A6B60">
              <w:rPr>
                <w:sz w:val="24"/>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 xml:space="preserve">Уровень обеспеченности населения музеями, количество на </w:t>
            </w:r>
            <w:r w:rsidR="00972ACA" w:rsidRPr="002A6B60">
              <w:rPr>
                <w:sz w:val="24"/>
              </w:rPr>
              <w:t>поселение</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972ACA" w:rsidP="009D7871">
            <w:pPr>
              <w:pStyle w:val="Sb"/>
              <w:rPr>
                <w:sz w:val="24"/>
              </w:rPr>
            </w:pPr>
            <w:r w:rsidRPr="002A6B60">
              <w:rPr>
                <w:sz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Комбиниро</w:t>
            </w:r>
            <w:r w:rsidR="009D7871">
              <w:rPr>
                <w:sz w:val="24"/>
              </w:rPr>
              <w:t>-</w:t>
            </w:r>
            <w:r w:rsidRPr="002A6B60">
              <w:rPr>
                <w:sz w:val="24"/>
              </w:rPr>
              <w:t>ванная доступность или транспортная - личным транспортом, мин</w:t>
            </w:r>
            <w:r w:rsidR="009D7871">
              <w:rPr>
                <w:sz w:val="24"/>
              </w:rPr>
              <w:t>.</w:t>
            </w:r>
          </w:p>
        </w:tc>
      </w:tr>
      <w:tr w:rsidR="00AA257D"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494CBE">
            <w:pPr>
              <w:pStyle w:val="Sb"/>
              <w:rPr>
                <w:sz w:val="24"/>
              </w:rPr>
            </w:pPr>
            <w:r w:rsidRPr="002A6B60">
              <w:rPr>
                <w:sz w:val="24"/>
              </w:rPr>
              <w:lastRenderedPageBreak/>
              <w:t>3</w:t>
            </w:r>
          </w:p>
        </w:tc>
        <w:tc>
          <w:tcPr>
            <w:tcW w:w="8505"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747448">
            <w:pPr>
              <w:pStyle w:val="Sb"/>
              <w:rPr>
                <w:sz w:val="24"/>
              </w:rPr>
            </w:pPr>
            <w:r w:rsidRPr="002A6B60">
              <w:rPr>
                <w:sz w:val="24"/>
              </w:rPr>
              <w:t>Организации в сферах культуры и искусства</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shd w:val="clear" w:color="auto" w:fill="FFFFFF"/>
              </w:rPr>
              <w:t>Помеще</w:t>
            </w:r>
            <w:r w:rsidR="00747448">
              <w:rPr>
                <w:sz w:val="24"/>
                <w:shd w:val="clear" w:color="auto" w:fill="FFFFFF"/>
              </w:rPr>
              <w:t>-</w:t>
            </w:r>
            <w:r w:rsidRPr="002A6B60">
              <w:rPr>
                <w:sz w:val="24"/>
                <w:shd w:val="clear" w:color="auto" w:fill="FFFFFF"/>
              </w:rPr>
              <w:t>ния для культур</w:t>
            </w:r>
            <w:r w:rsidR="00747448">
              <w:rPr>
                <w:sz w:val="24"/>
                <w:shd w:val="clear" w:color="auto" w:fill="FFFFFF"/>
              </w:rPr>
              <w:t>-</w:t>
            </w:r>
            <w:r w:rsidRPr="002A6B60">
              <w:rPr>
                <w:sz w:val="24"/>
                <w:shd w:val="clear" w:color="auto" w:fill="FFFFFF"/>
              </w:rPr>
              <w:t>но-массовой и политико-воспита</w:t>
            </w:r>
            <w:r w:rsidR="00747448">
              <w:rPr>
                <w:sz w:val="24"/>
                <w:shd w:val="clear" w:color="auto" w:fill="FFFFFF"/>
              </w:rPr>
              <w:t>-</w:t>
            </w:r>
            <w:r w:rsidRPr="002A6B60">
              <w:rPr>
                <w:sz w:val="24"/>
                <w:shd w:val="clear" w:color="auto" w:fill="FFFFFF"/>
              </w:rPr>
              <w:t xml:space="preserve">тельной работы </w:t>
            </w:r>
            <w:r w:rsidR="00747448">
              <w:rPr>
                <w:sz w:val="24"/>
                <w:shd w:val="clear" w:color="auto" w:fill="FFFFFF"/>
              </w:rPr>
              <w:t>---</w:t>
            </w:r>
            <w:r w:rsidRPr="002A6B60">
              <w:rPr>
                <w:sz w:val="24"/>
                <w:shd w:val="clear" w:color="auto" w:fill="FFFFFF"/>
              </w:rPr>
              <w:t>с населени</w:t>
            </w:r>
            <w:r w:rsidR="00747448">
              <w:rPr>
                <w:sz w:val="24"/>
                <w:shd w:val="clear" w:color="auto" w:fill="FFFFFF"/>
              </w:rPr>
              <w:t>-</w:t>
            </w:r>
            <w:r w:rsidRPr="002A6B60">
              <w:rPr>
                <w:sz w:val="24"/>
                <w:shd w:val="clear" w:color="auto" w:fill="FFFFFF"/>
              </w:rPr>
              <w:t>ем, досу</w:t>
            </w:r>
            <w:r w:rsidR="00747448">
              <w:rPr>
                <w:sz w:val="24"/>
                <w:shd w:val="clear" w:color="auto" w:fill="FFFFFF"/>
              </w:rPr>
              <w:t>-</w:t>
            </w:r>
            <w:r w:rsidRPr="002A6B60">
              <w:rPr>
                <w:sz w:val="24"/>
                <w:shd w:val="clear" w:color="auto" w:fill="FFFFFF"/>
              </w:rPr>
              <w:t>га и любитель</w:t>
            </w:r>
            <w:r w:rsidR="00747448">
              <w:rPr>
                <w:sz w:val="24"/>
                <w:shd w:val="clear" w:color="auto" w:fill="FFFFFF"/>
              </w:rPr>
              <w:t>-</w:t>
            </w:r>
            <w:r w:rsidRPr="002A6B60">
              <w:rPr>
                <w:sz w:val="24"/>
                <w:shd w:val="clear" w:color="auto" w:fill="FFFFFF"/>
              </w:rPr>
              <w:t>ской деятель</w:t>
            </w:r>
            <w:r w:rsidR="00747448">
              <w:rPr>
                <w:sz w:val="24"/>
                <w:shd w:val="clear" w:color="auto" w:fill="FFFFFF"/>
              </w:rPr>
              <w:t>-</w:t>
            </w:r>
            <w:r w:rsidRPr="002A6B60">
              <w:rPr>
                <w:sz w:val="24"/>
                <w:shd w:val="clear" w:color="auto" w:fill="FFFFFF"/>
              </w:rPr>
              <w:t>ности</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населения помещения</w:t>
            </w:r>
            <w:r w:rsidR="00747448">
              <w:rPr>
                <w:sz w:val="24"/>
              </w:rPr>
              <w:t>-</w:t>
            </w:r>
            <w:r w:rsidRPr="002A6B60">
              <w:rPr>
                <w:sz w:val="24"/>
              </w:rPr>
              <w:t>ми для культурно-массовой и политико-воспитате</w:t>
            </w:r>
            <w:r w:rsidR="00747448">
              <w:rPr>
                <w:sz w:val="24"/>
              </w:rPr>
              <w:t>-</w:t>
            </w:r>
            <w:r w:rsidRPr="002A6B60">
              <w:rPr>
                <w:sz w:val="24"/>
              </w:rPr>
              <w:t>льной работы</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shd w:val="clear" w:color="auto" w:fill="FFFFFF"/>
              </w:rPr>
              <w:t>Помещения для культурно-массовой и политико-воспитательной работы с населением, досуга и любитель</w:t>
            </w:r>
            <w:r w:rsidR="00747448">
              <w:rPr>
                <w:sz w:val="24"/>
                <w:shd w:val="clear" w:color="auto" w:fill="FFFFFF"/>
              </w:rPr>
              <w:t>-</w:t>
            </w:r>
            <w:r w:rsidRPr="002A6B60">
              <w:rPr>
                <w:sz w:val="24"/>
                <w:shd w:val="clear" w:color="auto" w:fill="FFFFFF"/>
              </w:rPr>
              <w:t>ской деятельно</w:t>
            </w:r>
            <w:r w:rsidR="00747448">
              <w:rPr>
                <w:sz w:val="24"/>
                <w:shd w:val="clear" w:color="auto" w:fill="FFFFFF"/>
              </w:rPr>
              <w:t>-</w:t>
            </w:r>
            <w:r w:rsidRPr="002A6B60">
              <w:rPr>
                <w:sz w:val="24"/>
                <w:shd w:val="clear" w:color="auto" w:fill="FFFFFF"/>
              </w:rPr>
              <w:t>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50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shd w:val="clear" w:color="auto" w:fill="FFFFFF"/>
              </w:rPr>
              <w:t>Помещения для культурно-массовой и политико-воспитательной работы с населением, досуга и любительской деятельности, м</w:t>
            </w:r>
            <w:r w:rsidRPr="002A6B60">
              <w:rPr>
                <w:sz w:val="24"/>
                <w:shd w:val="clear" w:color="auto" w:fill="FFFFFF"/>
                <w:vertAlign w:val="superscript"/>
              </w:rPr>
              <w:t>2</w:t>
            </w:r>
            <w:r w:rsidRPr="002A6B60">
              <w:rPr>
                <w:sz w:val="24"/>
                <w:shd w:val="clear" w:color="auto" w:fill="FFFFFF"/>
              </w:rPr>
              <w:t xml:space="preserve"> площади пола на</w:t>
            </w:r>
            <w:r w:rsidR="00747448">
              <w:rPr>
                <w:sz w:val="24"/>
                <w:shd w:val="clear" w:color="auto" w:fill="FFFFFF"/>
              </w:rPr>
              <w:t xml:space="preserve">                          </w:t>
            </w:r>
            <w:r w:rsidRPr="002A6B60">
              <w:rPr>
                <w:sz w:val="24"/>
                <w:shd w:val="clear" w:color="auto" w:fill="FFFFFF"/>
              </w:rPr>
              <w:t xml:space="preserve"> 1 тыс. чел.</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Пешеходная доступность, комбинирова</w:t>
            </w:r>
            <w:r w:rsidR="00747448">
              <w:rPr>
                <w:sz w:val="24"/>
              </w:rPr>
              <w:t>-</w:t>
            </w:r>
            <w:r w:rsidRPr="002A6B60">
              <w:rPr>
                <w:sz w:val="24"/>
              </w:rPr>
              <w:t>нная доступность, мин</w:t>
            </w:r>
            <w:r w:rsidR="00747448">
              <w:rPr>
                <w:sz w:val="24"/>
              </w:rPr>
              <w:t>.</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Учрежде</w:t>
            </w:r>
            <w:r w:rsidR="00747448">
              <w:rPr>
                <w:sz w:val="24"/>
              </w:rPr>
              <w:t>-</w:t>
            </w:r>
            <w:r w:rsidRPr="002A6B60">
              <w:rPr>
                <w:sz w:val="24"/>
              </w:rPr>
              <w:t>ния культуры клубного типа</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населения учреждени</w:t>
            </w:r>
            <w:r w:rsidR="00747448">
              <w:rPr>
                <w:sz w:val="24"/>
              </w:rPr>
              <w:t>-</w:t>
            </w:r>
            <w:r w:rsidRPr="002A6B60">
              <w:rPr>
                <w:sz w:val="24"/>
              </w:rPr>
              <w:t>ями культуры клубного типа</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Центр народного творчества; дворец культуры, дом культуры (филиал), сельский дом культуры; центр культурного развития, националь</w:t>
            </w:r>
            <w:r w:rsidR="00747448">
              <w:rPr>
                <w:sz w:val="24"/>
              </w:rPr>
              <w:t>-</w:t>
            </w:r>
            <w:r w:rsidRPr="002A6B60">
              <w:rPr>
                <w:sz w:val="24"/>
              </w:rPr>
              <w:t>но-культурный центр</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80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учреждениями культуры клубного типа, мест на</w:t>
            </w:r>
            <w:r w:rsidR="00747448">
              <w:rPr>
                <w:sz w:val="24"/>
              </w:rPr>
              <w:t xml:space="preserve">                          </w:t>
            </w:r>
            <w:r w:rsidRPr="002A6B60">
              <w:rPr>
                <w:sz w:val="24"/>
              </w:rPr>
              <w:t xml:space="preserve"> 1</w:t>
            </w:r>
            <w:r w:rsidR="005D5951" w:rsidRPr="002A6B60">
              <w:rPr>
                <w:sz w:val="24"/>
              </w:rPr>
              <w:t xml:space="preserve"> тыс.</w:t>
            </w:r>
            <w:r w:rsidRPr="002A6B60">
              <w:rPr>
                <w:sz w:val="24"/>
              </w:rPr>
              <w:t xml:space="preserve"> чел</w:t>
            </w:r>
            <w:r w:rsidR="005D5951" w:rsidRPr="002A6B60">
              <w:rPr>
                <w:sz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Пешеходная доступность, комбиниро</w:t>
            </w:r>
            <w:r w:rsidR="00747448">
              <w:rPr>
                <w:sz w:val="24"/>
              </w:rPr>
              <w:t>-</w:t>
            </w:r>
            <w:r w:rsidRPr="002A6B60">
              <w:rPr>
                <w:sz w:val="24"/>
              </w:rPr>
              <w:t>ванная доступность, мин</w:t>
            </w:r>
            <w:r w:rsidR="00747448">
              <w:rPr>
                <w:sz w:val="24"/>
              </w:rPr>
              <w:t>.</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Парки культуры и отдыха</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населения парками культуры и отдыха</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 xml:space="preserve">Городской парк культуры и отдыха, парки культуры и отдыха </w:t>
            </w:r>
            <w:r w:rsidRPr="002A6B60">
              <w:rPr>
                <w:sz w:val="24"/>
              </w:rPr>
              <w:lastRenderedPageBreak/>
              <w:t>поселения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747448" w:rsidP="00747448">
            <w:pPr>
              <w:pStyle w:val="Sb"/>
              <w:rPr>
                <w:sz w:val="24"/>
              </w:rPr>
            </w:pPr>
            <w:r>
              <w:rPr>
                <w:sz w:val="24"/>
              </w:rPr>
              <w:t>Уровень обеспеченности п</w:t>
            </w:r>
            <w:r w:rsidR="0036628F" w:rsidRPr="002A6B60">
              <w:rPr>
                <w:sz w:val="24"/>
              </w:rPr>
              <w:t xml:space="preserve">арками культуры и отдыха, объектов на население </w:t>
            </w:r>
            <w:r w:rsidR="0036628F" w:rsidRPr="002A6B60">
              <w:rPr>
                <w:sz w:val="24"/>
              </w:rPr>
              <w:lastRenderedPageBreak/>
              <w:t>более 30 тыс. чел.</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lastRenderedPageBreak/>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747448" w:rsidP="00747448">
            <w:pPr>
              <w:pStyle w:val="Sb"/>
              <w:rPr>
                <w:sz w:val="24"/>
              </w:rPr>
            </w:pPr>
            <w:r>
              <w:rPr>
                <w:sz w:val="24"/>
              </w:rPr>
              <w:t>П</w:t>
            </w:r>
            <w:r w:rsidR="0036628F" w:rsidRPr="002A6B60">
              <w:rPr>
                <w:sz w:val="24"/>
              </w:rPr>
              <w:t>ешеходная доступность, комбиниро</w:t>
            </w:r>
            <w:r>
              <w:rPr>
                <w:sz w:val="24"/>
              </w:rPr>
              <w:t>-</w:t>
            </w:r>
            <w:r w:rsidR="0036628F" w:rsidRPr="002A6B60">
              <w:rPr>
                <w:sz w:val="24"/>
              </w:rPr>
              <w:t>ванная доступность, мин</w:t>
            </w:r>
            <w:r>
              <w:rPr>
                <w:sz w:val="24"/>
              </w:rPr>
              <w:t>.</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lastRenderedPageBreak/>
              <w:t>Киноте</w:t>
            </w:r>
            <w:r w:rsidR="00747448">
              <w:rPr>
                <w:sz w:val="24"/>
              </w:rPr>
              <w:t>-</w:t>
            </w:r>
            <w:r w:rsidRPr="002A6B60">
              <w:rPr>
                <w:sz w:val="24"/>
              </w:rPr>
              <w:t>атры и кинозалы</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населения кинозалами (кинотеат</w:t>
            </w:r>
            <w:r w:rsidR="00747448">
              <w:rPr>
                <w:sz w:val="24"/>
              </w:rPr>
              <w:t>-</w:t>
            </w:r>
            <w:r w:rsidRPr="002A6B60">
              <w:rPr>
                <w:sz w:val="24"/>
              </w:rPr>
              <w:t>рами)</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Площадки кинопоказа всех форм собствен</w:t>
            </w:r>
            <w:r w:rsidR="00747448">
              <w:rPr>
                <w:sz w:val="24"/>
              </w:rPr>
              <w:t>-</w:t>
            </w:r>
            <w:r w:rsidRPr="002A6B60">
              <w:rPr>
                <w:sz w:val="24"/>
              </w:rPr>
              <w:t>ности: зал в кинотеатре; зал в учрежде</w:t>
            </w:r>
            <w:r w:rsidR="00747448">
              <w:rPr>
                <w:sz w:val="24"/>
              </w:rPr>
              <w:t>-</w:t>
            </w:r>
            <w:r w:rsidRPr="002A6B60">
              <w:rPr>
                <w:sz w:val="24"/>
              </w:rPr>
              <w:t>ниях культуры</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30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 xml:space="preserve">ность населения кинозалами, объектов </w:t>
            </w:r>
            <w:r w:rsidR="00747448">
              <w:rPr>
                <w:sz w:val="24"/>
              </w:rPr>
              <w:t xml:space="preserve">                 </w:t>
            </w:r>
            <w:r w:rsidRPr="002A6B60">
              <w:rPr>
                <w:sz w:val="24"/>
              </w:rPr>
              <w:t>на 10</w:t>
            </w:r>
            <w:r w:rsidR="005D5951" w:rsidRPr="002A6B60">
              <w:rPr>
                <w:sz w:val="24"/>
              </w:rPr>
              <w:t xml:space="preserve"> тыс</w:t>
            </w:r>
            <w:r w:rsidRPr="002A6B60">
              <w:rPr>
                <w:sz w:val="24"/>
              </w:rPr>
              <w:t xml:space="preserve"> чел</w:t>
            </w:r>
            <w:r w:rsidR="005D5951" w:rsidRPr="002A6B60">
              <w:rPr>
                <w:sz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Комбиниро</w:t>
            </w:r>
            <w:r w:rsidR="00747448">
              <w:rPr>
                <w:sz w:val="24"/>
              </w:rPr>
              <w:t>-</w:t>
            </w:r>
            <w:r w:rsidRPr="002A6B60">
              <w:rPr>
                <w:sz w:val="24"/>
              </w:rPr>
              <w:t>ванная доступность (обществен</w:t>
            </w:r>
            <w:r w:rsidR="00747448">
              <w:rPr>
                <w:sz w:val="24"/>
              </w:rPr>
              <w:t>-ный транспорт -</w:t>
            </w:r>
            <w:r w:rsidRPr="002A6B60">
              <w:rPr>
                <w:sz w:val="24"/>
              </w:rPr>
              <w:t>пешеходная доступность)</w:t>
            </w:r>
          </w:p>
        </w:tc>
      </w:tr>
    </w:tbl>
    <w:p w:rsidR="00892AB7" w:rsidRPr="00246F33" w:rsidRDefault="00892AB7" w:rsidP="006819DB">
      <w:pPr>
        <w:pStyle w:val="a6"/>
        <w:ind w:firstLine="318"/>
        <w:rPr>
          <w:rFonts w:ascii="Times New Roman" w:eastAsia="Calibri" w:hAnsi="Times New Roman"/>
          <w:sz w:val="23"/>
          <w:szCs w:val="23"/>
          <w:lang w:val="ru-RU"/>
        </w:rPr>
      </w:pPr>
    </w:p>
    <w:p w:rsidR="00357131" w:rsidRDefault="00CE1980" w:rsidP="004B2FC0">
      <w:pPr>
        <w:pStyle w:val="S21"/>
      </w:pPr>
      <w:bookmarkStart w:id="14" w:name="_Toc106370712"/>
      <w:r>
        <w:t xml:space="preserve">1.2.1.9. </w:t>
      </w:r>
      <w:r w:rsidR="00357131" w:rsidRPr="00246F33">
        <w:t>Расчетные показатели, устанавливаемые для объектов в области объектов туризма и отдыха, массового отдыха населения</w:t>
      </w:r>
      <w:bookmarkEnd w:id="14"/>
    </w:p>
    <w:p w:rsidR="00A65FAA" w:rsidRPr="00246F33" w:rsidRDefault="00A65FAA" w:rsidP="00CE1980">
      <w:pPr>
        <w:pStyle w:val="S21"/>
      </w:pPr>
    </w:p>
    <w:p w:rsidR="00357131" w:rsidRDefault="00357131" w:rsidP="00CE1980">
      <w:pPr>
        <w:keepNext/>
        <w:spacing w:line="240" w:lineRule="auto"/>
        <w:jc w:val="right"/>
        <w:rPr>
          <w:sz w:val="28"/>
          <w:szCs w:val="28"/>
        </w:rPr>
      </w:pPr>
      <w:r w:rsidRPr="002A6B60">
        <w:rPr>
          <w:sz w:val="28"/>
          <w:szCs w:val="28"/>
        </w:rPr>
        <w:t xml:space="preserve">Таблица </w:t>
      </w:r>
      <w:r w:rsidR="00454DF4" w:rsidRPr="002A6B60">
        <w:rPr>
          <w:rFonts w:eastAsia="Times New Roman"/>
          <w:sz w:val="28"/>
          <w:szCs w:val="28"/>
        </w:rPr>
        <w:t>1.</w:t>
      </w:r>
      <w:r w:rsidRPr="002A6B60">
        <w:rPr>
          <w:sz w:val="28"/>
          <w:szCs w:val="28"/>
        </w:rPr>
        <w:t>9</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549"/>
        <w:gridCol w:w="1462"/>
        <w:gridCol w:w="1383"/>
      </w:tblGrid>
      <w:tr w:rsidR="00A65FAA" w:rsidRPr="002A6B60" w:rsidTr="00A65FAA">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Области норми</w:t>
            </w:r>
            <w:r>
              <w:rPr>
                <w:b/>
                <w:sz w:val="24"/>
              </w:rPr>
              <w:t>-</w:t>
            </w:r>
            <w:r w:rsidRPr="002A6B60">
              <w:rPr>
                <w:b/>
                <w:sz w:val="24"/>
              </w:rPr>
              <w:t>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Перечень возмож</w:t>
            </w:r>
            <w:r>
              <w:rPr>
                <w:b/>
                <w:sz w:val="24"/>
              </w:rPr>
              <w:t>-</w:t>
            </w:r>
            <w:r w:rsidRPr="002A6B60">
              <w:rPr>
                <w:b/>
                <w:sz w:val="24"/>
              </w:rPr>
              <w:t>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Значение расчетного показателя</w:t>
            </w:r>
          </w:p>
        </w:tc>
      </w:tr>
      <w:tr w:rsidR="00A65FAA" w:rsidRPr="002A6B60" w:rsidTr="00A65FAA">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минималь</w:t>
            </w:r>
            <w:r>
              <w:rPr>
                <w:b/>
                <w:sz w:val="24"/>
              </w:rPr>
              <w:t>-</w:t>
            </w:r>
            <w:r w:rsidRPr="002A6B60">
              <w:rPr>
                <w:b/>
                <w:sz w:val="24"/>
              </w:rPr>
              <w:t>ной обеспечен</w:t>
            </w:r>
            <w:r>
              <w:rPr>
                <w:b/>
                <w:sz w:val="24"/>
              </w:rPr>
              <w:t>-</w:t>
            </w:r>
            <w:r w:rsidRPr="002A6B60">
              <w:rPr>
                <w:b/>
                <w:sz w:val="24"/>
              </w:rPr>
              <w:t>ности</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единица измерения</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максималь</w:t>
            </w:r>
            <w:r>
              <w:rPr>
                <w:b/>
                <w:sz w:val="24"/>
              </w:rPr>
              <w:t>-</w:t>
            </w:r>
            <w:r w:rsidRPr="002A6B60">
              <w:rPr>
                <w:b/>
                <w:sz w:val="24"/>
              </w:rPr>
              <w:t>ной доступности</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w:t>
            </w:r>
            <w:r>
              <w:rPr>
                <w:b/>
                <w:sz w:val="24"/>
              </w:rPr>
              <w:t>-</w:t>
            </w:r>
            <w:r w:rsidRPr="002A6B60">
              <w:rPr>
                <w:b/>
                <w:sz w:val="24"/>
              </w:rPr>
              <w:t>тель, единица измерения</w:t>
            </w:r>
          </w:p>
        </w:tc>
      </w:tr>
    </w:tbl>
    <w:p w:rsidR="00A65FAA" w:rsidRPr="00A65FAA" w:rsidRDefault="00A65FAA" w:rsidP="00A33B81">
      <w:pPr>
        <w:keepNext/>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549"/>
        <w:gridCol w:w="1462"/>
        <w:gridCol w:w="1383"/>
      </w:tblGrid>
      <w:tr w:rsidR="00A65FAA" w:rsidRPr="002A6B60" w:rsidTr="00A65FAA">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3</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4</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5</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6</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7</w:t>
            </w:r>
          </w:p>
        </w:tc>
      </w:tr>
      <w:tr w:rsidR="00246F33" w:rsidRPr="002A6B60" w:rsidTr="00747448">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Объекты массово</w:t>
            </w:r>
            <w:r w:rsidR="00747448">
              <w:rPr>
                <w:sz w:val="24"/>
              </w:rPr>
              <w:t>-</w:t>
            </w:r>
            <w:r w:rsidRPr="002A6B60">
              <w:rPr>
                <w:sz w:val="24"/>
              </w:rPr>
              <w:t>го отдыха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Обеспечен</w:t>
            </w:r>
            <w:r w:rsidR="00747448">
              <w:rPr>
                <w:sz w:val="24"/>
              </w:rPr>
              <w:t>-</w:t>
            </w:r>
            <w:r w:rsidRPr="002A6B60">
              <w:rPr>
                <w:sz w:val="24"/>
              </w:rPr>
              <w:t>ность населения объектами</w:t>
            </w:r>
            <w:r w:rsidR="00747448">
              <w:rPr>
                <w:sz w:val="24"/>
              </w:rPr>
              <w:t xml:space="preserve">                     </w:t>
            </w:r>
            <w:r w:rsidRPr="002A6B60">
              <w:rPr>
                <w:sz w:val="24"/>
              </w:rPr>
              <w:t xml:space="preserve"> в местах массового отдыха</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Пригород</w:t>
            </w:r>
            <w:r w:rsidR="00747448">
              <w:rPr>
                <w:sz w:val="24"/>
              </w:rPr>
              <w:t>-</w:t>
            </w:r>
            <w:r w:rsidRPr="002A6B60">
              <w:rPr>
                <w:sz w:val="24"/>
              </w:rPr>
              <w:t>ные рекреаци</w:t>
            </w:r>
            <w:r w:rsidR="00747448">
              <w:rPr>
                <w:sz w:val="24"/>
              </w:rPr>
              <w:t>-</w:t>
            </w:r>
            <w:r w:rsidRPr="002A6B60">
              <w:rPr>
                <w:sz w:val="24"/>
              </w:rPr>
              <w:t>онные зоны, зоны проведе</w:t>
            </w:r>
            <w:r w:rsidR="00747448">
              <w:rPr>
                <w:sz w:val="24"/>
              </w:rPr>
              <w:t>-</w:t>
            </w:r>
            <w:r w:rsidRPr="002A6B60">
              <w:rPr>
                <w:sz w:val="24"/>
              </w:rPr>
              <w:t>ния организо</w:t>
            </w:r>
            <w:r w:rsidR="00747448">
              <w:rPr>
                <w:sz w:val="24"/>
              </w:rPr>
              <w:t>-</w:t>
            </w:r>
            <w:r w:rsidRPr="002A6B60">
              <w:rPr>
                <w:sz w:val="24"/>
              </w:rPr>
              <w:t>ванных массовых мероприя</w:t>
            </w:r>
            <w:r w:rsidR="00747448">
              <w:rPr>
                <w:sz w:val="24"/>
              </w:rPr>
              <w:t>-</w:t>
            </w:r>
            <w:r w:rsidRPr="002A6B60">
              <w:rPr>
                <w:sz w:val="24"/>
              </w:rPr>
              <w:t>тий</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853C4E" w:rsidP="00747448">
            <w:pPr>
              <w:pStyle w:val="Sb"/>
              <w:rPr>
                <w:sz w:val="24"/>
              </w:rPr>
            </w:pPr>
            <w:r w:rsidRPr="002A6B60">
              <w:rPr>
                <w:sz w:val="24"/>
              </w:rPr>
              <w:t>500</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Уровень обеспечен</w:t>
            </w:r>
            <w:r w:rsidR="00747448">
              <w:rPr>
                <w:sz w:val="24"/>
              </w:rPr>
              <w:t>-</w:t>
            </w:r>
            <w:r w:rsidRPr="002A6B60">
              <w:rPr>
                <w:sz w:val="24"/>
              </w:rPr>
              <w:t xml:space="preserve">ности населения объектами в местах массового отдыха, кв. м на </w:t>
            </w:r>
            <w:r w:rsidR="005D5951" w:rsidRPr="002A6B60">
              <w:rPr>
                <w:sz w:val="24"/>
              </w:rPr>
              <w:t xml:space="preserve">1 </w:t>
            </w:r>
            <w:r w:rsidRPr="002A6B60">
              <w:rPr>
                <w:sz w:val="24"/>
              </w:rPr>
              <w:t>чел.</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36598E" w:rsidP="00747448">
            <w:pPr>
              <w:pStyle w:val="Sb"/>
              <w:rPr>
                <w:sz w:val="24"/>
              </w:rPr>
            </w:pPr>
            <w:r w:rsidRPr="002A6B60">
              <w:rPr>
                <w:sz w:val="24"/>
              </w:rPr>
              <w:t>1,5</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853C4E" w:rsidP="00747448">
            <w:pPr>
              <w:pStyle w:val="Sb"/>
              <w:rPr>
                <w:sz w:val="24"/>
              </w:rPr>
            </w:pPr>
            <w:r w:rsidRPr="002A6B60">
              <w:rPr>
                <w:sz w:val="24"/>
              </w:rPr>
              <w:t>Д</w:t>
            </w:r>
            <w:r w:rsidR="00637C9C" w:rsidRPr="002A6B60">
              <w:rPr>
                <w:sz w:val="24"/>
              </w:rPr>
              <w:t xml:space="preserve">оступность </w:t>
            </w:r>
            <w:r w:rsidRPr="002A6B60">
              <w:rPr>
                <w:sz w:val="24"/>
              </w:rPr>
              <w:t>обществен</w:t>
            </w:r>
            <w:r w:rsidR="00747448">
              <w:rPr>
                <w:sz w:val="24"/>
              </w:rPr>
              <w:t>-</w:t>
            </w:r>
            <w:r w:rsidRPr="002A6B60">
              <w:rPr>
                <w:sz w:val="24"/>
              </w:rPr>
              <w:t>ным транспор</w:t>
            </w:r>
            <w:r w:rsidR="00747448">
              <w:rPr>
                <w:sz w:val="24"/>
              </w:rPr>
              <w:t>-</w:t>
            </w:r>
            <w:r w:rsidRPr="002A6B60">
              <w:rPr>
                <w:sz w:val="24"/>
              </w:rPr>
              <w:t>том</w:t>
            </w:r>
            <w:r w:rsidR="00637C9C" w:rsidRPr="002A6B60">
              <w:rPr>
                <w:sz w:val="24"/>
              </w:rPr>
              <w:t xml:space="preserve">, </w:t>
            </w:r>
            <w:r w:rsidR="0036598E" w:rsidRPr="002A6B60">
              <w:rPr>
                <w:sz w:val="24"/>
              </w:rPr>
              <w:t>час</w:t>
            </w:r>
          </w:p>
        </w:tc>
      </w:tr>
      <w:tr w:rsidR="00246F33" w:rsidRPr="002A6B60" w:rsidTr="00747448">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Объекты организа</w:t>
            </w:r>
            <w:r w:rsidR="00747448">
              <w:rPr>
                <w:sz w:val="24"/>
              </w:rPr>
              <w:t>-</w:t>
            </w:r>
            <w:r w:rsidRPr="002A6B60">
              <w:rPr>
                <w:sz w:val="24"/>
              </w:rPr>
              <w:t>ции отдыха и оздоровления детей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Обеспечен</w:t>
            </w:r>
            <w:r w:rsidR="00747448">
              <w:rPr>
                <w:sz w:val="24"/>
              </w:rPr>
              <w:t>-</w:t>
            </w:r>
            <w:r w:rsidRPr="002A6B60">
              <w:rPr>
                <w:sz w:val="24"/>
              </w:rPr>
              <w:t>ность детей объектами отдыха и оздоровле</w:t>
            </w:r>
            <w:r w:rsidR="00747448">
              <w:rPr>
                <w:sz w:val="24"/>
              </w:rPr>
              <w:t>-</w:t>
            </w:r>
            <w:r w:rsidRPr="002A6B60">
              <w:rPr>
                <w:sz w:val="24"/>
              </w:rPr>
              <w:t>ния детей</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Организа</w:t>
            </w:r>
            <w:r w:rsidR="00747448">
              <w:rPr>
                <w:sz w:val="24"/>
              </w:rPr>
              <w:t>-</w:t>
            </w:r>
            <w:r w:rsidRPr="002A6B60">
              <w:rPr>
                <w:sz w:val="24"/>
              </w:rPr>
              <w:t>ции отдыха детей и их оздоровле</w:t>
            </w:r>
            <w:r w:rsidR="00747448">
              <w:rPr>
                <w:sz w:val="24"/>
              </w:rPr>
              <w:t>-</w:t>
            </w:r>
            <w:r w:rsidRPr="002A6B60">
              <w:rPr>
                <w:sz w:val="24"/>
              </w:rPr>
              <w:t>ния</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DB3BEE" w:rsidP="00747448">
            <w:pPr>
              <w:pStyle w:val="Sb"/>
              <w:rPr>
                <w:sz w:val="24"/>
              </w:rPr>
            </w:pPr>
            <w:r w:rsidRPr="002A6B60">
              <w:rPr>
                <w:sz w:val="24"/>
                <w:shd w:val="clear" w:color="auto" w:fill="FFFFFF"/>
              </w:rPr>
              <w:t>По заданию на проектирова</w:t>
            </w:r>
            <w:r w:rsidR="00747448">
              <w:rPr>
                <w:sz w:val="24"/>
                <w:shd w:val="clear" w:color="auto" w:fill="FFFFFF"/>
              </w:rPr>
              <w:t>-</w:t>
            </w:r>
            <w:r w:rsidRPr="002A6B60">
              <w:rPr>
                <w:sz w:val="24"/>
                <w:shd w:val="clear" w:color="auto" w:fill="FFFFFF"/>
              </w:rPr>
              <w:t>ние</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Уровень обеспечен</w:t>
            </w:r>
            <w:r w:rsidR="00747448">
              <w:rPr>
                <w:sz w:val="24"/>
              </w:rPr>
              <w:t>-</w:t>
            </w:r>
            <w:r w:rsidRPr="002A6B60">
              <w:rPr>
                <w:sz w:val="24"/>
              </w:rPr>
              <w:t xml:space="preserve">ности детей </w:t>
            </w:r>
            <w:r w:rsidR="00747448">
              <w:rPr>
                <w:sz w:val="24"/>
              </w:rPr>
              <w:t xml:space="preserve">          </w:t>
            </w:r>
            <w:r w:rsidRPr="002A6B60">
              <w:rPr>
                <w:sz w:val="24"/>
              </w:rPr>
              <w:t xml:space="preserve">(3 - 18 лет) объектами отдыха и оздоровления детей, количество мест </w:t>
            </w:r>
            <w:r w:rsidR="00747448">
              <w:rPr>
                <w:sz w:val="24"/>
              </w:rPr>
              <w:t xml:space="preserve">                        </w:t>
            </w:r>
            <w:r w:rsidRPr="002A6B60">
              <w:rPr>
                <w:sz w:val="24"/>
              </w:rPr>
              <w:t>на 1</w:t>
            </w:r>
            <w:r w:rsidR="00DB3BEE" w:rsidRPr="002A6B60">
              <w:rPr>
                <w:sz w:val="24"/>
              </w:rPr>
              <w:t xml:space="preserve"> тыс. чел.</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Не установлена, рекомендуется не более 120 мин</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Комбиниро</w:t>
            </w:r>
            <w:r w:rsidR="00747448">
              <w:rPr>
                <w:sz w:val="24"/>
              </w:rPr>
              <w:t>-</w:t>
            </w:r>
            <w:r w:rsidRPr="002A6B60">
              <w:rPr>
                <w:sz w:val="24"/>
              </w:rPr>
              <w:t>ванная доступность или транспорт</w:t>
            </w:r>
            <w:r w:rsidR="00747448">
              <w:rPr>
                <w:sz w:val="24"/>
              </w:rPr>
              <w:t>-</w:t>
            </w:r>
            <w:r w:rsidRPr="002A6B60">
              <w:rPr>
                <w:sz w:val="24"/>
              </w:rPr>
              <w:t>ная личным транспор</w:t>
            </w:r>
            <w:r w:rsidR="00747448">
              <w:rPr>
                <w:sz w:val="24"/>
              </w:rPr>
              <w:t>-</w:t>
            </w:r>
            <w:r w:rsidRPr="002A6B60">
              <w:rPr>
                <w:sz w:val="24"/>
              </w:rPr>
              <w:t>том, мин</w:t>
            </w:r>
            <w:r w:rsidR="00747448">
              <w:rPr>
                <w:sz w:val="24"/>
              </w:rPr>
              <w:t>.</w:t>
            </w:r>
          </w:p>
        </w:tc>
      </w:tr>
      <w:tr w:rsidR="00AA257D" w:rsidRPr="002A6B60" w:rsidTr="00747448">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Объекты развития и поддер</w:t>
            </w:r>
            <w:r w:rsidR="00747448">
              <w:rPr>
                <w:sz w:val="24"/>
              </w:rPr>
              <w:t>-</w:t>
            </w:r>
            <w:r w:rsidRPr="002A6B60">
              <w:rPr>
                <w:sz w:val="24"/>
              </w:rPr>
              <w:t xml:space="preserve">жки </w:t>
            </w:r>
            <w:r w:rsidRPr="002A6B60">
              <w:rPr>
                <w:sz w:val="24"/>
              </w:rPr>
              <w:lastRenderedPageBreak/>
              <w:t>туризма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lastRenderedPageBreak/>
              <w:t>Обеспечен</w:t>
            </w:r>
            <w:r w:rsidR="00747448">
              <w:rPr>
                <w:sz w:val="24"/>
              </w:rPr>
              <w:t>-</w:t>
            </w:r>
            <w:r w:rsidRPr="002A6B60">
              <w:rPr>
                <w:sz w:val="24"/>
              </w:rPr>
              <w:t>ность объектами туристиче</w:t>
            </w:r>
            <w:r w:rsidR="00747448">
              <w:rPr>
                <w:sz w:val="24"/>
              </w:rPr>
              <w:t>-</w:t>
            </w:r>
            <w:r w:rsidRPr="002A6B60">
              <w:rPr>
                <w:sz w:val="24"/>
              </w:rPr>
              <w:lastRenderedPageBreak/>
              <w:t>ской инфраструк</w:t>
            </w:r>
            <w:r w:rsidR="00A65FAA">
              <w:rPr>
                <w:sz w:val="24"/>
              </w:rPr>
              <w:t>-</w:t>
            </w:r>
            <w:r w:rsidRPr="002A6B60">
              <w:rPr>
                <w:sz w:val="24"/>
              </w:rPr>
              <w:t>туры</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lastRenderedPageBreak/>
              <w:t>Кемпинг; мотель; туристиче</w:t>
            </w:r>
            <w:r w:rsidR="00A65FAA">
              <w:rPr>
                <w:sz w:val="24"/>
              </w:rPr>
              <w:t xml:space="preserve">-ские </w:t>
            </w:r>
            <w:r w:rsidR="00A65FAA">
              <w:rPr>
                <w:sz w:val="24"/>
              </w:rPr>
              <w:lastRenderedPageBreak/>
              <w:t>гостиницы и комплексы</w:t>
            </w:r>
            <w:r w:rsidRPr="002A6B60">
              <w:rPr>
                <w:sz w:val="24"/>
              </w:rPr>
              <w:t>объекты информа</w:t>
            </w:r>
            <w:r w:rsidR="0045791D">
              <w:rPr>
                <w:sz w:val="24"/>
              </w:rPr>
              <w:t>-</w:t>
            </w:r>
            <w:r w:rsidRPr="002A6B60">
              <w:rPr>
                <w:sz w:val="24"/>
              </w:rPr>
              <w:t>ционно-справочн</w:t>
            </w:r>
            <w:r w:rsidR="0045791D">
              <w:rPr>
                <w:sz w:val="24"/>
              </w:rPr>
              <w:t>-</w:t>
            </w:r>
            <w:r w:rsidRPr="002A6B60">
              <w:rPr>
                <w:sz w:val="24"/>
              </w:rPr>
              <w:t>ого обслужи</w:t>
            </w:r>
            <w:r w:rsidR="0045791D">
              <w:rPr>
                <w:sz w:val="24"/>
              </w:rPr>
              <w:t>-</w:t>
            </w:r>
            <w:r w:rsidRPr="002A6B60">
              <w:rPr>
                <w:sz w:val="24"/>
              </w:rPr>
              <w:t>вания туристов</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shd w:val="clear" w:color="auto" w:fill="FFFFFF"/>
              </w:rPr>
              <w:lastRenderedPageBreak/>
              <w:t>По заданию на проектирова</w:t>
            </w:r>
            <w:r w:rsidR="00A65FAA">
              <w:rPr>
                <w:sz w:val="24"/>
                <w:shd w:val="clear" w:color="auto" w:fill="FFFFFF"/>
              </w:rPr>
              <w:t>-</w:t>
            </w:r>
            <w:r w:rsidRPr="002A6B60">
              <w:rPr>
                <w:sz w:val="24"/>
                <w:shd w:val="clear" w:color="auto" w:fill="FFFFFF"/>
              </w:rPr>
              <w:t>ние</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Уровень обеспечен</w:t>
            </w:r>
            <w:r w:rsidR="00A65FAA">
              <w:rPr>
                <w:sz w:val="24"/>
              </w:rPr>
              <w:t>-</w:t>
            </w:r>
            <w:r w:rsidRPr="002A6B60">
              <w:rPr>
                <w:sz w:val="24"/>
              </w:rPr>
              <w:t xml:space="preserve">ности рекреантов </w:t>
            </w:r>
            <w:r w:rsidRPr="002A6B60">
              <w:rPr>
                <w:sz w:val="24"/>
              </w:rPr>
              <w:lastRenderedPageBreak/>
              <w:t>объектами туристиче</w:t>
            </w:r>
            <w:r w:rsidR="0045791D">
              <w:rPr>
                <w:sz w:val="24"/>
              </w:rPr>
              <w:t>-</w:t>
            </w:r>
            <w:r w:rsidRPr="002A6B60">
              <w:rPr>
                <w:sz w:val="24"/>
              </w:rPr>
              <w:t>ской инфраструк</w:t>
            </w:r>
            <w:r w:rsidR="0045791D">
              <w:rPr>
                <w:sz w:val="24"/>
              </w:rPr>
              <w:t>-</w:t>
            </w:r>
            <w:r w:rsidRPr="002A6B60">
              <w:rPr>
                <w:sz w:val="24"/>
              </w:rPr>
              <w:t xml:space="preserve">туры, в том числе - местами размещения, количество мест на </w:t>
            </w:r>
            <w:r w:rsidR="0045791D">
              <w:rPr>
                <w:sz w:val="24"/>
              </w:rPr>
              <w:t xml:space="preserve">            </w:t>
            </w:r>
            <w:r w:rsidRPr="002A6B60">
              <w:rPr>
                <w:sz w:val="24"/>
              </w:rPr>
              <w:t>1000 рекреантов</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lastRenderedPageBreak/>
              <w:t>Не устанавливается</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w:t>
            </w:r>
          </w:p>
        </w:tc>
      </w:tr>
      <w:tr w:rsidR="00AA257D" w:rsidRPr="002A6B60" w:rsidTr="00747448">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637C9C">
            <w:pPr>
              <w:pStyle w:val="Sb"/>
              <w:rPr>
                <w:sz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Обеспечен</w:t>
            </w:r>
            <w:r w:rsidR="0045791D">
              <w:rPr>
                <w:sz w:val="24"/>
              </w:rPr>
              <w:t>-</w:t>
            </w:r>
            <w:r w:rsidRPr="002A6B60">
              <w:rPr>
                <w:sz w:val="24"/>
              </w:rPr>
              <w:t>ность объектами туристиче</w:t>
            </w:r>
            <w:r w:rsidR="0045791D">
              <w:rPr>
                <w:sz w:val="24"/>
              </w:rPr>
              <w:t>-</w:t>
            </w:r>
            <w:r w:rsidRPr="002A6B60">
              <w:rPr>
                <w:sz w:val="24"/>
              </w:rPr>
              <w:t>ской инфраструк</w:t>
            </w:r>
            <w:r w:rsidR="00834F55">
              <w:rPr>
                <w:sz w:val="24"/>
              </w:rPr>
              <w:t>-</w:t>
            </w:r>
            <w:r w:rsidRPr="002A6B60">
              <w:rPr>
                <w:sz w:val="24"/>
              </w:rPr>
              <w:t>туры</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Объекты информационно-справоч</w:t>
            </w:r>
            <w:r w:rsidR="00834F55">
              <w:rPr>
                <w:sz w:val="24"/>
              </w:rPr>
              <w:t>-</w:t>
            </w:r>
            <w:r w:rsidRPr="002A6B60">
              <w:rPr>
                <w:sz w:val="24"/>
              </w:rPr>
              <w:t>ного обслужи</w:t>
            </w:r>
            <w:r w:rsidR="00834F55">
              <w:rPr>
                <w:sz w:val="24"/>
              </w:rPr>
              <w:t>-</w:t>
            </w:r>
            <w:r w:rsidRPr="002A6B60">
              <w:rPr>
                <w:sz w:val="24"/>
              </w:rPr>
              <w:t>вания туристов</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Не менее одного в городах менее 50000 жителей, не менее 2-х в городах более 50000 жителей</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Уровень обеспечен</w:t>
            </w:r>
            <w:r w:rsidR="00834F55">
              <w:rPr>
                <w:sz w:val="24"/>
              </w:rPr>
              <w:t>-</w:t>
            </w:r>
            <w:r w:rsidRPr="002A6B60">
              <w:rPr>
                <w:sz w:val="24"/>
              </w:rPr>
              <w:t>ности объектами туристиче</w:t>
            </w:r>
            <w:r w:rsidR="00834F55">
              <w:rPr>
                <w:sz w:val="24"/>
              </w:rPr>
              <w:t>-</w:t>
            </w:r>
            <w:r w:rsidRPr="002A6B60">
              <w:rPr>
                <w:sz w:val="24"/>
              </w:rPr>
              <w:t>ской инфраструк</w:t>
            </w:r>
            <w:r w:rsidR="00834F55">
              <w:rPr>
                <w:sz w:val="24"/>
              </w:rPr>
              <w:t>-</w:t>
            </w:r>
            <w:r w:rsidRPr="002A6B60">
              <w:rPr>
                <w:sz w:val="24"/>
              </w:rPr>
              <w:t>туры, ед.</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Не установлена, рекоменду</w:t>
            </w:r>
            <w:r w:rsidR="00834F55">
              <w:rPr>
                <w:sz w:val="24"/>
              </w:rPr>
              <w:t>-</w:t>
            </w:r>
            <w:r w:rsidRPr="002A6B60">
              <w:rPr>
                <w:sz w:val="24"/>
              </w:rPr>
              <w:t>ется не более 30 мин</w:t>
            </w:r>
            <w:r w:rsidR="00834F55">
              <w:rPr>
                <w:sz w:val="24"/>
              </w:rPr>
              <w:t>.</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834F55" w:rsidP="00747448">
            <w:pPr>
              <w:pStyle w:val="Sb"/>
              <w:rPr>
                <w:sz w:val="24"/>
              </w:rPr>
            </w:pPr>
            <w:r>
              <w:rPr>
                <w:sz w:val="24"/>
              </w:rPr>
              <w:t>Пешеходная доступность</w:t>
            </w:r>
            <w:r w:rsidR="00AA257D" w:rsidRPr="002A6B60">
              <w:rPr>
                <w:sz w:val="24"/>
              </w:rPr>
              <w:t>мин</w:t>
            </w:r>
            <w:r>
              <w:rPr>
                <w:sz w:val="24"/>
              </w:rPr>
              <w:t>.</w:t>
            </w:r>
          </w:p>
        </w:tc>
      </w:tr>
    </w:tbl>
    <w:p w:rsidR="00892AB7" w:rsidRPr="002A6B60" w:rsidRDefault="00892AB7" w:rsidP="006819DB">
      <w:pPr>
        <w:pStyle w:val="a6"/>
        <w:ind w:firstLine="318"/>
        <w:rPr>
          <w:rFonts w:ascii="Times New Roman" w:eastAsia="Calibri" w:hAnsi="Times New Roman"/>
          <w:szCs w:val="24"/>
          <w:lang w:val="ru-RU"/>
        </w:rPr>
      </w:pPr>
    </w:p>
    <w:p w:rsidR="00357131" w:rsidRDefault="00CE1980" w:rsidP="004B2FC0">
      <w:pPr>
        <w:pStyle w:val="S21"/>
      </w:pPr>
      <w:bookmarkStart w:id="15" w:name="_Toc106370713"/>
      <w:r>
        <w:t xml:space="preserve">1.2.1.10. </w:t>
      </w:r>
      <w:r w:rsidR="00357131" w:rsidRPr="00246F33">
        <w:t xml:space="preserve">Расчетные показатели, устанавливаемые для объектов в области объектов </w:t>
      </w:r>
      <w:r w:rsidR="00EB4BDA" w:rsidRPr="00246F33">
        <w:t>пассажирского автомобильного транспорта</w:t>
      </w:r>
      <w:bookmarkEnd w:id="15"/>
    </w:p>
    <w:p w:rsidR="00CE1980" w:rsidRPr="00246F33" w:rsidRDefault="00CE1980" w:rsidP="00CE1980">
      <w:pPr>
        <w:pStyle w:val="S21"/>
      </w:pPr>
    </w:p>
    <w:p w:rsidR="00357131" w:rsidRDefault="00357131" w:rsidP="00CE1980">
      <w:pPr>
        <w:keepNext/>
        <w:spacing w:line="240" w:lineRule="auto"/>
        <w:jc w:val="right"/>
        <w:rPr>
          <w:sz w:val="28"/>
          <w:szCs w:val="28"/>
        </w:rPr>
      </w:pPr>
      <w:r w:rsidRPr="002A6B60">
        <w:rPr>
          <w:sz w:val="28"/>
          <w:szCs w:val="28"/>
        </w:rPr>
        <w:t xml:space="preserve">Таблица </w:t>
      </w:r>
      <w:r w:rsidR="00454DF4" w:rsidRPr="002A6B60">
        <w:rPr>
          <w:rFonts w:eastAsia="Times New Roman"/>
          <w:sz w:val="28"/>
          <w:szCs w:val="28"/>
        </w:rPr>
        <w:t>1.</w:t>
      </w:r>
      <w:r w:rsidRPr="002A6B60">
        <w:rPr>
          <w:sz w:val="28"/>
          <w:szCs w:val="28"/>
        </w:rPr>
        <w:t>10</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276"/>
        <w:gridCol w:w="1593"/>
        <w:gridCol w:w="1373"/>
        <w:gridCol w:w="1462"/>
        <w:gridCol w:w="1383"/>
      </w:tblGrid>
      <w:tr w:rsidR="00A65FAA" w:rsidRPr="002A6B60" w:rsidTr="00A65FAA">
        <w:trPr>
          <w:tblHeader/>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Области норми</w:t>
            </w:r>
            <w:r>
              <w:rPr>
                <w:b/>
                <w:sz w:val="24"/>
              </w:rPr>
              <w:t>-</w:t>
            </w:r>
            <w:r w:rsidRPr="002A6B60">
              <w:rPr>
                <w:b/>
                <w:sz w:val="24"/>
              </w:rPr>
              <w:t>рования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w:t>
            </w:r>
            <w:r>
              <w:rPr>
                <w:b/>
                <w:sz w:val="24"/>
              </w:rPr>
              <w:t>-</w:t>
            </w:r>
            <w:r w:rsidRPr="002A6B60">
              <w:rPr>
                <w:b/>
                <w:sz w:val="24"/>
              </w:rPr>
              <w:t>тель (название)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Перечень возмож</w:t>
            </w:r>
            <w:r>
              <w:rPr>
                <w:b/>
                <w:sz w:val="24"/>
              </w:rPr>
              <w:t>-</w:t>
            </w:r>
            <w:r w:rsidRPr="002A6B60">
              <w:rPr>
                <w:b/>
                <w:sz w:val="24"/>
              </w:rPr>
              <w:t>ных объектов</w:t>
            </w:r>
          </w:p>
        </w:tc>
        <w:tc>
          <w:tcPr>
            <w:tcW w:w="581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Значение расчетного показателя</w:t>
            </w:r>
          </w:p>
        </w:tc>
      </w:tr>
      <w:tr w:rsidR="00A65FAA" w:rsidRPr="002A6B60" w:rsidTr="00A65FAA">
        <w:trPr>
          <w:tblHeader/>
        </w:trPr>
        <w:tc>
          <w:tcPr>
            <w:tcW w:w="1304"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минимальной обеспечен</w:t>
            </w:r>
            <w:r>
              <w:rPr>
                <w:b/>
                <w:sz w:val="24"/>
              </w:rPr>
              <w:t>-</w:t>
            </w:r>
            <w:r w:rsidRPr="002A6B60">
              <w:rPr>
                <w:b/>
                <w:sz w:val="24"/>
              </w:rPr>
              <w:t>ности</w:t>
            </w:r>
          </w:p>
        </w:tc>
        <w:tc>
          <w:tcPr>
            <w:tcW w:w="137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w:t>
            </w:r>
            <w:r>
              <w:rPr>
                <w:b/>
                <w:sz w:val="24"/>
              </w:rPr>
              <w:t>-</w:t>
            </w:r>
            <w:r w:rsidRPr="002A6B60">
              <w:rPr>
                <w:b/>
                <w:sz w:val="24"/>
              </w:rPr>
              <w:t>тель, единица измерения</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максималь</w:t>
            </w:r>
            <w:r>
              <w:rPr>
                <w:b/>
                <w:sz w:val="24"/>
              </w:rPr>
              <w:t>-</w:t>
            </w:r>
            <w:r w:rsidRPr="002A6B60">
              <w:rPr>
                <w:b/>
                <w:sz w:val="24"/>
              </w:rPr>
              <w:t>ной доступности</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w:t>
            </w:r>
            <w:r>
              <w:rPr>
                <w:b/>
                <w:sz w:val="24"/>
              </w:rPr>
              <w:t>-</w:t>
            </w:r>
            <w:r w:rsidRPr="002A6B60">
              <w:rPr>
                <w:b/>
                <w:sz w:val="24"/>
              </w:rPr>
              <w:t>тель, единица измерения</w:t>
            </w:r>
          </w:p>
        </w:tc>
      </w:tr>
    </w:tbl>
    <w:p w:rsidR="00A65FAA" w:rsidRPr="00A65FAA" w:rsidRDefault="00A65FAA" w:rsidP="00A33B81">
      <w:pPr>
        <w:keepNext/>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276"/>
        <w:gridCol w:w="1593"/>
        <w:gridCol w:w="1373"/>
        <w:gridCol w:w="1462"/>
        <w:gridCol w:w="1383"/>
      </w:tblGrid>
      <w:tr w:rsidR="00A65FAA" w:rsidRPr="00246F33" w:rsidTr="00A65FAA">
        <w:trPr>
          <w:tblHeader/>
        </w:trPr>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shd w:val="clear" w:color="auto" w:fill="FFFFFF"/>
              </w:rPr>
            </w:pPr>
            <w:r>
              <w:rPr>
                <w:sz w:val="24"/>
                <w:shd w:val="clear" w:color="auto" w:fill="FFFFFF"/>
              </w:rPr>
              <w:t>4</w:t>
            </w:r>
          </w:p>
        </w:tc>
        <w:tc>
          <w:tcPr>
            <w:tcW w:w="137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5</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6</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spacing w:line="240" w:lineRule="auto"/>
              <w:ind w:firstLine="0"/>
              <w:jc w:val="center"/>
              <w:rPr>
                <w:szCs w:val="24"/>
              </w:rPr>
            </w:pPr>
            <w:r>
              <w:rPr>
                <w:szCs w:val="24"/>
              </w:rPr>
              <w:t>7</w:t>
            </w:r>
          </w:p>
        </w:tc>
      </w:tr>
      <w:tr w:rsidR="00246F33" w:rsidRPr="00246F33" w:rsidTr="00A65FAA">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940EEC" w:rsidP="00A65FAA">
            <w:pPr>
              <w:pStyle w:val="Sb"/>
              <w:rPr>
                <w:sz w:val="24"/>
              </w:rPr>
            </w:pPr>
            <w:r w:rsidRPr="002A6B60">
              <w:rPr>
                <w:sz w:val="24"/>
              </w:rPr>
              <w:t>Остановки обществен</w:t>
            </w:r>
            <w:r w:rsidR="00A65FAA">
              <w:rPr>
                <w:sz w:val="24"/>
              </w:rPr>
              <w:t>-</w:t>
            </w:r>
            <w:r w:rsidRPr="002A6B60">
              <w:rPr>
                <w:sz w:val="24"/>
              </w:rPr>
              <w:t>ного пассажир</w:t>
            </w:r>
            <w:r w:rsidR="00A65FAA">
              <w:rPr>
                <w:sz w:val="24"/>
              </w:rPr>
              <w:t>-</w:t>
            </w:r>
            <w:r w:rsidRPr="002A6B60">
              <w:rPr>
                <w:sz w:val="24"/>
              </w:rPr>
              <w:t>ского транспорта населенных пунктов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D63D0D" w:rsidP="00A65FAA">
            <w:pPr>
              <w:pStyle w:val="Sb"/>
              <w:rPr>
                <w:sz w:val="24"/>
              </w:rPr>
            </w:pPr>
            <w:r w:rsidRPr="002A6B60">
              <w:rPr>
                <w:sz w:val="24"/>
              </w:rPr>
              <w:t>Расстояния между остановоч</w:t>
            </w:r>
            <w:r w:rsidR="00A65FAA">
              <w:rPr>
                <w:sz w:val="24"/>
              </w:rPr>
              <w:t>-</w:t>
            </w:r>
            <w:r w:rsidRPr="002A6B60">
              <w:rPr>
                <w:sz w:val="24"/>
              </w:rPr>
              <w:t>ными пунктами обществен</w:t>
            </w:r>
            <w:r w:rsidR="00A65FAA">
              <w:rPr>
                <w:sz w:val="24"/>
              </w:rPr>
              <w:t>-</w:t>
            </w:r>
            <w:r w:rsidRPr="002A6B60">
              <w:rPr>
                <w:sz w:val="24"/>
              </w:rPr>
              <w:t>ного пассажир</w:t>
            </w:r>
            <w:r w:rsidR="00A65FAA">
              <w:rPr>
                <w:sz w:val="24"/>
              </w:rPr>
              <w:t>-</w:t>
            </w:r>
            <w:r w:rsidRPr="002A6B60">
              <w:rPr>
                <w:sz w:val="24"/>
              </w:rPr>
              <w:t>ского транспорта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940EEC" w:rsidP="00A65FAA">
            <w:pPr>
              <w:pStyle w:val="Sb"/>
              <w:rPr>
                <w:sz w:val="24"/>
              </w:rPr>
            </w:pPr>
            <w:r w:rsidRPr="002A6B60">
              <w:rPr>
                <w:sz w:val="24"/>
              </w:rPr>
              <w:t>Остановки обществен</w:t>
            </w:r>
            <w:r w:rsidR="00A65FAA">
              <w:rPr>
                <w:sz w:val="24"/>
              </w:rPr>
              <w:t>-</w:t>
            </w:r>
            <w:r w:rsidRPr="002A6B60">
              <w:rPr>
                <w:sz w:val="24"/>
              </w:rPr>
              <w:t>ного пассажир</w:t>
            </w:r>
            <w:r w:rsidR="00A65FAA">
              <w:rPr>
                <w:sz w:val="24"/>
              </w:rPr>
              <w:t>-</w:t>
            </w:r>
            <w:r w:rsidRPr="002A6B60">
              <w:rPr>
                <w:sz w:val="24"/>
              </w:rPr>
              <w:t>ского транспорта</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F7D80" w:rsidRPr="002A6B60" w:rsidRDefault="00DF7D80" w:rsidP="00A65FAA">
            <w:pPr>
              <w:pStyle w:val="Sb"/>
              <w:rPr>
                <w:sz w:val="24"/>
                <w:shd w:val="clear" w:color="auto" w:fill="FFFFFF"/>
              </w:rPr>
            </w:pPr>
            <w:r w:rsidRPr="002A6B60">
              <w:rPr>
                <w:sz w:val="24"/>
                <w:shd w:val="clear" w:color="auto" w:fill="FFFFFF"/>
              </w:rPr>
              <w:t>400 - 600,</w:t>
            </w:r>
          </w:p>
          <w:p w:rsidR="00940EEC" w:rsidRPr="002A6B60" w:rsidRDefault="00DF7D80" w:rsidP="00A65FAA">
            <w:pPr>
              <w:pStyle w:val="Sb"/>
              <w:rPr>
                <w:sz w:val="24"/>
              </w:rPr>
            </w:pPr>
            <w:r w:rsidRPr="002A6B60">
              <w:rPr>
                <w:sz w:val="24"/>
                <w:shd w:val="clear" w:color="auto" w:fill="FFFFFF"/>
              </w:rPr>
              <w:t xml:space="preserve">в пределах центрального ядра </w:t>
            </w:r>
            <w:r w:rsidR="00744756" w:rsidRPr="002A6B60">
              <w:rPr>
                <w:sz w:val="24"/>
                <w:shd w:val="clear" w:color="auto" w:fill="FFFFFF"/>
              </w:rPr>
              <w:t>– 300</w:t>
            </w:r>
          </w:p>
        </w:tc>
        <w:tc>
          <w:tcPr>
            <w:tcW w:w="137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D63D0D" w:rsidP="00A65FAA">
            <w:pPr>
              <w:pStyle w:val="Sb"/>
              <w:rPr>
                <w:sz w:val="24"/>
              </w:rPr>
            </w:pPr>
            <w:r w:rsidRPr="002A6B60">
              <w:rPr>
                <w:sz w:val="24"/>
              </w:rPr>
              <w:t>Расстояния между остановоч</w:t>
            </w:r>
            <w:r w:rsidR="00A65FAA">
              <w:rPr>
                <w:sz w:val="24"/>
              </w:rPr>
              <w:t>-</w:t>
            </w:r>
            <w:r w:rsidRPr="002A6B60">
              <w:rPr>
                <w:sz w:val="24"/>
              </w:rPr>
              <w:t>ными пунктами обществен</w:t>
            </w:r>
            <w:r w:rsidR="00A65FAA">
              <w:rPr>
                <w:sz w:val="24"/>
              </w:rPr>
              <w:t>-</w:t>
            </w:r>
            <w:r w:rsidRPr="002A6B60">
              <w:rPr>
                <w:sz w:val="24"/>
              </w:rPr>
              <w:t>ного пассажир</w:t>
            </w:r>
            <w:r w:rsidR="00A65FAA">
              <w:rPr>
                <w:sz w:val="24"/>
              </w:rPr>
              <w:t>-</w:t>
            </w:r>
            <w:r w:rsidRPr="002A6B60">
              <w:rPr>
                <w:sz w:val="24"/>
              </w:rPr>
              <w:t>ского транспорта, м</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744756" w:rsidP="00A65FAA">
            <w:pPr>
              <w:pStyle w:val="Sb"/>
              <w:rPr>
                <w:sz w:val="24"/>
              </w:rPr>
            </w:pPr>
            <w:r w:rsidRPr="002A6B60">
              <w:rPr>
                <w:sz w:val="24"/>
              </w:rPr>
              <w:t>500</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744756" w:rsidP="00A65FAA">
            <w:pPr>
              <w:spacing w:line="240" w:lineRule="auto"/>
              <w:ind w:firstLine="0"/>
              <w:jc w:val="center"/>
              <w:rPr>
                <w:szCs w:val="24"/>
              </w:rPr>
            </w:pPr>
            <w:r w:rsidRPr="002A6B60">
              <w:rPr>
                <w:szCs w:val="24"/>
              </w:rPr>
              <w:t>Дальность пешеходных подходов до ближайшей остановки обществен</w:t>
            </w:r>
            <w:r w:rsidR="00A65FAA">
              <w:rPr>
                <w:szCs w:val="24"/>
              </w:rPr>
              <w:t>-</w:t>
            </w:r>
            <w:r w:rsidRPr="002A6B60">
              <w:rPr>
                <w:szCs w:val="24"/>
              </w:rPr>
              <w:t>ного пассажир</w:t>
            </w:r>
            <w:r w:rsidR="00A65FAA">
              <w:rPr>
                <w:szCs w:val="24"/>
              </w:rPr>
              <w:t>-</w:t>
            </w:r>
            <w:r w:rsidRPr="002A6B60">
              <w:rPr>
                <w:szCs w:val="24"/>
              </w:rPr>
              <w:t>ского транспорта, м</w:t>
            </w:r>
          </w:p>
        </w:tc>
      </w:tr>
      <w:tr w:rsidR="00744756" w:rsidRPr="00246F33" w:rsidTr="00A65FAA">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6E6FE7" w:rsidP="00A65FAA">
            <w:pPr>
              <w:pStyle w:val="Sb"/>
              <w:rPr>
                <w:sz w:val="24"/>
              </w:rPr>
            </w:pPr>
            <w:r w:rsidRPr="002A6B60">
              <w:rPr>
                <w:sz w:val="24"/>
                <w:shd w:val="clear" w:color="auto" w:fill="FFFFFF"/>
              </w:rPr>
              <w:t>Сеть обществен</w:t>
            </w:r>
            <w:r w:rsidR="00A65FAA">
              <w:rPr>
                <w:sz w:val="24"/>
                <w:shd w:val="clear" w:color="auto" w:fill="FFFFFF"/>
              </w:rPr>
              <w:t>-</w:t>
            </w:r>
            <w:r w:rsidRPr="002A6B60">
              <w:rPr>
                <w:sz w:val="24"/>
                <w:shd w:val="clear" w:color="auto" w:fill="FFFFFF"/>
              </w:rPr>
              <w:t xml:space="preserve">ного </w:t>
            </w:r>
            <w:r w:rsidRPr="002A6B60">
              <w:rPr>
                <w:rStyle w:val="searchresult"/>
                <w:rFonts w:eastAsiaTheme="majorEastAsia"/>
                <w:sz w:val="24"/>
                <w:bdr w:val="none" w:sz="0" w:space="0" w:color="auto" w:frame="1"/>
              </w:rPr>
              <w:t>пассаж</w:t>
            </w:r>
            <w:r w:rsidRPr="002A6B60">
              <w:rPr>
                <w:sz w:val="24"/>
                <w:shd w:val="clear" w:color="auto" w:fill="FFFFFF"/>
              </w:rPr>
              <w:t>ир</w:t>
            </w:r>
            <w:r w:rsidR="00A65FAA">
              <w:rPr>
                <w:sz w:val="24"/>
                <w:shd w:val="clear" w:color="auto" w:fill="FFFFFF"/>
              </w:rPr>
              <w:t>-</w:t>
            </w:r>
            <w:r w:rsidRPr="002A6B60">
              <w:rPr>
                <w:sz w:val="24"/>
                <w:shd w:val="clear" w:color="auto" w:fill="FFFFFF"/>
              </w:rPr>
              <w:t>ского транспорта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744756" w:rsidP="00A65FAA">
            <w:pPr>
              <w:pStyle w:val="Sb"/>
              <w:rPr>
                <w:sz w:val="24"/>
              </w:rPr>
            </w:pPr>
            <w:r w:rsidRPr="002A6B60">
              <w:rPr>
                <w:sz w:val="24"/>
              </w:rPr>
              <w:t>Плотность сети линий наземного обществен</w:t>
            </w:r>
            <w:r w:rsidR="00A65FAA">
              <w:rPr>
                <w:sz w:val="24"/>
              </w:rPr>
              <w:t>-</w:t>
            </w:r>
            <w:r w:rsidRPr="002A6B60">
              <w:rPr>
                <w:sz w:val="24"/>
              </w:rPr>
              <w:t>ного пассажир</w:t>
            </w:r>
            <w:r w:rsidR="00A65FAA">
              <w:rPr>
                <w:sz w:val="24"/>
              </w:rPr>
              <w:t>-</w:t>
            </w:r>
            <w:r w:rsidRPr="002A6B60">
              <w:rPr>
                <w:sz w:val="24"/>
              </w:rPr>
              <w:t xml:space="preserve">ского транспорта </w:t>
            </w:r>
            <w:r w:rsidRPr="002A6B60">
              <w:rPr>
                <w:sz w:val="24"/>
              </w:rPr>
              <w:lastRenderedPageBreak/>
              <w:t>на застроен</w:t>
            </w:r>
            <w:r w:rsidR="00A65FAA">
              <w:rPr>
                <w:sz w:val="24"/>
              </w:rPr>
              <w:t>-</w:t>
            </w:r>
            <w:r w:rsidRPr="002A6B60">
              <w:rPr>
                <w:sz w:val="24"/>
              </w:rPr>
              <w:t>ных террито</w:t>
            </w:r>
            <w:r w:rsidR="00A65FAA">
              <w:rPr>
                <w:sz w:val="24"/>
              </w:rPr>
              <w:t>-</w:t>
            </w:r>
            <w:r w:rsidRPr="002A6B60">
              <w:rPr>
                <w:sz w:val="24"/>
              </w:rPr>
              <w:t>риях</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6E6FE7" w:rsidP="00A65FAA">
            <w:pPr>
              <w:pStyle w:val="Sb"/>
              <w:rPr>
                <w:sz w:val="24"/>
              </w:rPr>
            </w:pPr>
            <w:r w:rsidRPr="002A6B60">
              <w:rPr>
                <w:sz w:val="24"/>
              </w:rPr>
              <w:lastRenderedPageBreak/>
              <w:t>Пассажир</w:t>
            </w:r>
            <w:r w:rsidR="00A65FAA">
              <w:rPr>
                <w:sz w:val="24"/>
              </w:rPr>
              <w:t>-</w:t>
            </w:r>
            <w:r w:rsidRPr="002A6B60">
              <w:rPr>
                <w:sz w:val="24"/>
              </w:rPr>
              <w:t>ский транспорт</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744756" w:rsidP="00A65FAA">
            <w:pPr>
              <w:pStyle w:val="Sb"/>
              <w:rPr>
                <w:sz w:val="24"/>
                <w:shd w:val="clear" w:color="auto" w:fill="FFFFFF"/>
              </w:rPr>
            </w:pPr>
            <w:r w:rsidRPr="002A6B60">
              <w:rPr>
                <w:sz w:val="24"/>
                <w:shd w:val="clear" w:color="auto" w:fill="FFFFFF"/>
              </w:rPr>
              <w:t>1,5-2,5</w:t>
            </w:r>
          </w:p>
        </w:tc>
        <w:tc>
          <w:tcPr>
            <w:tcW w:w="137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744756" w:rsidP="00A65FAA">
            <w:pPr>
              <w:pStyle w:val="Sb"/>
              <w:rPr>
                <w:sz w:val="24"/>
              </w:rPr>
            </w:pPr>
            <w:r w:rsidRPr="002A6B60">
              <w:rPr>
                <w:sz w:val="24"/>
              </w:rPr>
              <w:t>Плотность сети линий наземного обществен</w:t>
            </w:r>
            <w:r w:rsidR="00A65FAA">
              <w:rPr>
                <w:sz w:val="24"/>
              </w:rPr>
              <w:t>-</w:t>
            </w:r>
            <w:r w:rsidRPr="002A6B60">
              <w:rPr>
                <w:sz w:val="24"/>
              </w:rPr>
              <w:t>ного пассажир</w:t>
            </w:r>
            <w:r w:rsidR="00A65FAA">
              <w:rPr>
                <w:sz w:val="24"/>
              </w:rPr>
              <w:t>-</w:t>
            </w:r>
            <w:r w:rsidRPr="002A6B60">
              <w:rPr>
                <w:sz w:val="24"/>
              </w:rPr>
              <w:t xml:space="preserve">ского транспорта </w:t>
            </w:r>
            <w:r w:rsidRPr="002A6B60">
              <w:rPr>
                <w:sz w:val="24"/>
              </w:rPr>
              <w:lastRenderedPageBreak/>
              <w:t>на застроенных террито</w:t>
            </w:r>
            <w:r w:rsidR="00A65FAA">
              <w:rPr>
                <w:sz w:val="24"/>
              </w:rPr>
              <w:t>-</w:t>
            </w:r>
            <w:r w:rsidRPr="002A6B60">
              <w:rPr>
                <w:sz w:val="24"/>
              </w:rPr>
              <w:t>риях,</w:t>
            </w:r>
            <w:r w:rsidR="00A65FAA">
              <w:rPr>
                <w:sz w:val="24"/>
              </w:rPr>
              <w:t xml:space="preserve">             </w:t>
            </w:r>
            <w:r w:rsidRPr="002A6B60">
              <w:rPr>
                <w:sz w:val="24"/>
              </w:rPr>
              <w:t xml:space="preserve"> км/кв. км</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744756" w:rsidP="00A65FAA">
            <w:pPr>
              <w:pStyle w:val="Sb"/>
              <w:rPr>
                <w:sz w:val="24"/>
              </w:rPr>
            </w:pPr>
            <w:r w:rsidRPr="002A6B60">
              <w:rPr>
                <w:sz w:val="24"/>
              </w:rPr>
              <w:lastRenderedPageBreak/>
              <w:t>Не устанавлива</w:t>
            </w:r>
            <w:r w:rsidR="00A65FAA">
              <w:rPr>
                <w:sz w:val="24"/>
              </w:rPr>
              <w:t>-</w:t>
            </w:r>
            <w:r w:rsidRPr="002A6B60">
              <w:rPr>
                <w:sz w:val="24"/>
              </w:rPr>
              <w:t>ется</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AA257D" w:rsidP="00A65FAA">
            <w:pPr>
              <w:spacing w:line="240" w:lineRule="auto"/>
              <w:ind w:firstLine="0"/>
              <w:jc w:val="center"/>
              <w:rPr>
                <w:szCs w:val="24"/>
              </w:rPr>
            </w:pPr>
            <w:r w:rsidRPr="002A6B60">
              <w:rPr>
                <w:szCs w:val="24"/>
              </w:rPr>
              <w:t>–</w:t>
            </w:r>
          </w:p>
        </w:tc>
      </w:tr>
    </w:tbl>
    <w:p w:rsidR="00357131" w:rsidRPr="00A65FAA" w:rsidRDefault="00357131" w:rsidP="006819DB">
      <w:pPr>
        <w:pStyle w:val="a6"/>
        <w:ind w:firstLine="318"/>
        <w:rPr>
          <w:rFonts w:ascii="Times New Roman" w:eastAsia="Calibri" w:hAnsi="Times New Roman"/>
          <w:sz w:val="28"/>
          <w:szCs w:val="28"/>
          <w:lang w:val="ru-RU"/>
        </w:rPr>
      </w:pPr>
    </w:p>
    <w:p w:rsidR="00EB4BDA" w:rsidRDefault="00095BED" w:rsidP="004B2FC0">
      <w:pPr>
        <w:pStyle w:val="S21"/>
      </w:pPr>
      <w:bookmarkStart w:id="16" w:name="_Toc106370714"/>
      <w:r>
        <w:t xml:space="preserve">1.2.1.11. </w:t>
      </w:r>
      <w:r w:rsidR="00EB4BDA" w:rsidRPr="00A65FAA">
        <w:t xml:space="preserve">Расчетные показатели, устанавливаемые для объектов в области </w:t>
      </w:r>
      <w:r w:rsidR="00BD0809" w:rsidRPr="00A65FAA">
        <w:t>содержания мест захоронения, организация ритуальных услуг</w:t>
      </w:r>
      <w:bookmarkEnd w:id="16"/>
    </w:p>
    <w:p w:rsidR="00A65FAA" w:rsidRPr="00A65FAA" w:rsidRDefault="00A65FAA" w:rsidP="004B2FC0">
      <w:pPr>
        <w:pStyle w:val="S21"/>
      </w:pPr>
    </w:p>
    <w:p w:rsidR="00EB4BDA" w:rsidRPr="00A65FAA" w:rsidRDefault="00EB4BDA" w:rsidP="00095BED">
      <w:pPr>
        <w:keepNext/>
        <w:spacing w:line="240" w:lineRule="auto"/>
        <w:jc w:val="right"/>
        <w:rPr>
          <w:sz w:val="28"/>
          <w:szCs w:val="28"/>
        </w:rPr>
      </w:pPr>
      <w:r w:rsidRPr="00A65FAA">
        <w:rPr>
          <w:sz w:val="28"/>
          <w:szCs w:val="28"/>
        </w:rPr>
        <w:t xml:space="preserve">Таблица </w:t>
      </w:r>
      <w:r w:rsidR="00454DF4" w:rsidRPr="00A65FAA">
        <w:rPr>
          <w:rFonts w:eastAsia="Times New Roman"/>
          <w:sz w:val="28"/>
          <w:szCs w:val="28"/>
        </w:rPr>
        <w:t>1.</w:t>
      </w:r>
      <w:r w:rsidRPr="00A65FAA">
        <w:rPr>
          <w:sz w:val="28"/>
          <w:szCs w:val="28"/>
        </w:rPr>
        <w:t>11</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276"/>
        <w:gridCol w:w="1417"/>
        <w:gridCol w:w="1549"/>
        <w:gridCol w:w="1428"/>
        <w:gridCol w:w="1417"/>
      </w:tblGrid>
      <w:tr w:rsidR="00940EEC" w:rsidRPr="00A65FAA" w:rsidTr="00A65FAA">
        <w:trPr>
          <w:tblHeader/>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Области нормиро</w:t>
            </w:r>
            <w:r w:rsidR="00A65FAA">
              <w:rPr>
                <w:b/>
                <w:sz w:val="24"/>
              </w:rPr>
              <w:t>-</w:t>
            </w:r>
            <w:r w:rsidRPr="00A65FAA">
              <w:rPr>
                <w:b/>
                <w:sz w:val="24"/>
              </w:rPr>
              <w:t>вания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w:t>
            </w:r>
            <w:r w:rsidR="00A65FAA">
              <w:rPr>
                <w:b/>
                <w:sz w:val="24"/>
              </w:rPr>
              <w:t>-</w:t>
            </w:r>
            <w:r w:rsidRPr="00A65FAA">
              <w:rPr>
                <w:b/>
                <w:sz w:val="24"/>
              </w:rPr>
              <w:t>тель (название)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Перечень возмож</w:t>
            </w:r>
            <w:r w:rsidR="00A65FAA">
              <w:rPr>
                <w:b/>
                <w:sz w:val="24"/>
              </w:rPr>
              <w:t>-</w:t>
            </w:r>
            <w:r w:rsidRPr="00A65FAA">
              <w:rPr>
                <w:b/>
                <w:sz w:val="24"/>
              </w:rPr>
              <w:t>ных объектов</w:t>
            </w:r>
          </w:p>
        </w:tc>
        <w:tc>
          <w:tcPr>
            <w:tcW w:w="581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79410E" w:rsidP="00A65FAA">
            <w:pPr>
              <w:pStyle w:val="Sb"/>
              <w:keepNext/>
              <w:rPr>
                <w:b/>
                <w:sz w:val="24"/>
              </w:rPr>
            </w:pPr>
            <w:r w:rsidRPr="00A65FAA">
              <w:rPr>
                <w:b/>
                <w:sz w:val="24"/>
              </w:rPr>
              <w:t>Значение расчетного показателя</w:t>
            </w:r>
          </w:p>
        </w:tc>
      </w:tr>
      <w:tr w:rsidR="00940EEC" w:rsidRPr="00A65FAA" w:rsidTr="00834F55">
        <w:trPr>
          <w:tblHeader/>
        </w:trPr>
        <w:tc>
          <w:tcPr>
            <w:tcW w:w="1304"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Показатель минималь</w:t>
            </w:r>
            <w:r w:rsidR="00A65FAA">
              <w:rPr>
                <w:b/>
                <w:sz w:val="24"/>
              </w:rPr>
              <w:t>-</w:t>
            </w:r>
            <w:r w:rsidRPr="00A65FAA">
              <w:rPr>
                <w:b/>
                <w:sz w:val="24"/>
              </w:rPr>
              <w:t>ной обеспечен</w:t>
            </w:r>
            <w:r w:rsidR="00A65FAA">
              <w:rPr>
                <w:b/>
                <w:sz w:val="24"/>
              </w:rPr>
              <w:t>-</w:t>
            </w:r>
            <w:r w:rsidRPr="00A65FAA">
              <w:rPr>
                <w:b/>
                <w:sz w:val="24"/>
              </w:rPr>
              <w:t>ности</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Показатель, единица измерения</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Показатель максималь</w:t>
            </w:r>
            <w:r w:rsidR="00A65FAA">
              <w:rPr>
                <w:b/>
                <w:sz w:val="24"/>
              </w:rPr>
              <w:t>-</w:t>
            </w:r>
            <w:r w:rsidRPr="00A65FAA">
              <w:rPr>
                <w:b/>
                <w:sz w:val="24"/>
              </w:rPr>
              <w:t>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Показатель, единица измерения</w:t>
            </w:r>
          </w:p>
        </w:tc>
      </w:tr>
      <w:tr w:rsidR="00A65FAA" w:rsidRPr="00A65FAA" w:rsidTr="00834F55">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rFonts w:eastAsia="Calibri"/>
                <w:sz w:val="24"/>
                <w:lang w:eastAsia="en-US"/>
              </w:rPr>
            </w:pPr>
            <w:r>
              <w:rPr>
                <w:rFonts w:eastAsia="Calibri"/>
                <w:sz w:val="24"/>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4</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rFonts w:eastAsia="Calibri"/>
                <w:sz w:val="24"/>
                <w:lang w:eastAsia="en-US"/>
              </w:rPr>
            </w:pPr>
            <w:r>
              <w:rPr>
                <w:rFonts w:eastAsia="Calibri"/>
                <w:sz w:val="24"/>
                <w:lang w:eastAsia="en-US"/>
              </w:rPr>
              <w:t>5</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7</w:t>
            </w:r>
          </w:p>
        </w:tc>
      </w:tr>
      <w:tr w:rsidR="00246F33" w:rsidRPr="00A65FAA" w:rsidTr="00095BED">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6D6ACF" w:rsidP="00A65FAA">
            <w:pPr>
              <w:pStyle w:val="Sb"/>
              <w:rPr>
                <w:sz w:val="24"/>
              </w:rPr>
            </w:pPr>
            <w:r w:rsidRPr="00A65FAA">
              <w:rPr>
                <w:rFonts w:eastAsia="Calibri"/>
                <w:sz w:val="24"/>
                <w:lang w:eastAsia="en-US"/>
              </w:rPr>
              <w:t>Кладбища традицион</w:t>
            </w:r>
            <w:r w:rsidR="00A65FAA">
              <w:rPr>
                <w:rFonts w:eastAsia="Calibri"/>
                <w:sz w:val="24"/>
                <w:lang w:eastAsia="en-US"/>
              </w:rPr>
              <w:t>-</w:t>
            </w:r>
            <w:r w:rsidRPr="00A65FAA">
              <w:rPr>
                <w:rFonts w:eastAsia="Calibri"/>
                <w:sz w:val="24"/>
                <w:lang w:eastAsia="en-US"/>
              </w:rPr>
              <w:t>ного захороне</w:t>
            </w:r>
            <w:r w:rsidR="00A65FAA">
              <w:rPr>
                <w:rFonts w:eastAsia="Calibri"/>
                <w:sz w:val="24"/>
                <w:lang w:eastAsia="en-US"/>
              </w:rPr>
              <w:t>-</w:t>
            </w:r>
            <w:r w:rsidRPr="00A65FAA">
              <w:rPr>
                <w:rFonts w:eastAsia="Calibri"/>
                <w:sz w:val="24"/>
                <w:lang w:eastAsia="en-US"/>
              </w:rPr>
              <w:t>ния</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rPr>
                <w:sz w:val="24"/>
              </w:rPr>
            </w:pPr>
            <w:r w:rsidRPr="00A65FAA">
              <w:rPr>
                <w:sz w:val="24"/>
              </w:rPr>
              <w:t>Обеспечен</w:t>
            </w:r>
            <w:r w:rsidR="00A65FAA">
              <w:rPr>
                <w:sz w:val="24"/>
              </w:rPr>
              <w:t>-</w:t>
            </w:r>
            <w:r w:rsidRPr="00A65FAA">
              <w:rPr>
                <w:sz w:val="24"/>
              </w:rPr>
              <w:t>ность населения местами захороне</w:t>
            </w:r>
            <w:r w:rsidR="00A65FAA">
              <w:rPr>
                <w:sz w:val="24"/>
              </w:rPr>
              <w:t>-</w:t>
            </w:r>
            <w:r w:rsidRPr="00A65FAA">
              <w:rPr>
                <w:sz w:val="24"/>
              </w:rPr>
              <w:t>ния умерших</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rPr>
                <w:sz w:val="24"/>
              </w:rPr>
            </w:pPr>
            <w:r w:rsidRPr="00A65FAA">
              <w:rPr>
                <w:sz w:val="24"/>
              </w:rPr>
              <w:t>Места на клад</w:t>
            </w:r>
            <w:r w:rsidR="006D6ACF" w:rsidRPr="00A65FAA">
              <w:rPr>
                <w:sz w:val="24"/>
              </w:rPr>
              <w:t>бищах, доступные к захороне</w:t>
            </w:r>
            <w:r w:rsidR="00834F55">
              <w:rPr>
                <w:sz w:val="24"/>
              </w:rPr>
              <w:t>-</w:t>
            </w:r>
            <w:r w:rsidR="006D6ACF" w:rsidRPr="00A65FAA">
              <w:rPr>
                <w:sz w:val="24"/>
              </w:rPr>
              <w:t>нию</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512749" w:rsidP="00A65FAA">
            <w:pPr>
              <w:pStyle w:val="Sb"/>
              <w:rPr>
                <w:sz w:val="24"/>
              </w:rPr>
            </w:pPr>
            <w:r w:rsidRPr="00A65FAA">
              <w:rPr>
                <w:sz w:val="24"/>
              </w:rPr>
              <w:t>0,24</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6D6ACF" w:rsidP="00A65FAA">
            <w:pPr>
              <w:pStyle w:val="Sb"/>
              <w:rPr>
                <w:sz w:val="24"/>
              </w:rPr>
            </w:pPr>
            <w:r w:rsidRPr="00A65FAA">
              <w:rPr>
                <w:rFonts w:eastAsia="Calibri"/>
                <w:sz w:val="24"/>
                <w:lang w:eastAsia="en-US"/>
              </w:rPr>
              <w:t>Размер земельного участка</w:t>
            </w:r>
            <w:r w:rsidRPr="00A65FAA">
              <w:rPr>
                <w:sz w:val="24"/>
              </w:rPr>
              <w:t>, га на 1 тыс. чел</w:t>
            </w:r>
            <w:r w:rsidR="00834F55">
              <w:rPr>
                <w:sz w:val="24"/>
              </w:rPr>
              <w:t>.</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rPr>
                <w:sz w:val="24"/>
              </w:rPr>
            </w:pPr>
            <w:r w:rsidRPr="00A65FAA">
              <w:rPr>
                <w:sz w:val="24"/>
              </w:rPr>
              <w:t>Не установлена, рекомендуется не более 45 мин</w:t>
            </w:r>
            <w:r w:rsidR="00834F55">
              <w:rPr>
                <w:sz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Default="00940EEC" w:rsidP="00A65FAA">
            <w:pPr>
              <w:pStyle w:val="Sb"/>
              <w:rPr>
                <w:sz w:val="24"/>
              </w:rPr>
            </w:pPr>
            <w:r w:rsidRPr="00A65FAA">
              <w:rPr>
                <w:sz w:val="24"/>
              </w:rPr>
              <w:t>Пешеходная доступность, комбиниро</w:t>
            </w:r>
            <w:r w:rsidR="003232D4">
              <w:rPr>
                <w:sz w:val="24"/>
              </w:rPr>
              <w:t>-</w:t>
            </w:r>
            <w:r w:rsidRPr="00A65FAA">
              <w:rPr>
                <w:sz w:val="24"/>
              </w:rPr>
              <w:t>ванная доступность или транспорт</w:t>
            </w:r>
            <w:r w:rsidR="00A65FAA">
              <w:rPr>
                <w:sz w:val="24"/>
              </w:rPr>
              <w:t>-</w:t>
            </w:r>
            <w:r w:rsidRPr="00A65FAA">
              <w:rPr>
                <w:sz w:val="24"/>
              </w:rPr>
              <w:t xml:space="preserve">ная </w:t>
            </w:r>
            <w:r w:rsidR="00A65FAA">
              <w:rPr>
                <w:sz w:val="24"/>
              </w:rPr>
              <w:t>–</w:t>
            </w:r>
            <w:r w:rsidRPr="00A65FAA">
              <w:rPr>
                <w:sz w:val="24"/>
              </w:rPr>
              <w:t xml:space="preserve"> обществен</w:t>
            </w:r>
            <w:r w:rsidR="00A65FAA">
              <w:rPr>
                <w:sz w:val="24"/>
              </w:rPr>
              <w:t>-</w:t>
            </w:r>
            <w:r w:rsidRPr="00A65FAA">
              <w:rPr>
                <w:sz w:val="24"/>
              </w:rPr>
              <w:t>ным транспор</w:t>
            </w:r>
            <w:r w:rsidR="00A65FAA">
              <w:rPr>
                <w:sz w:val="24"/>
              </w:rPr>
              <w:t>-</w:t>
            </w:r>
            <w:r w:rsidRPr="00A65FAA">
              <w:rPr>
                <w:sz w:val="24"/>
              </w:rPr>
              <w:t>том,</w:t>
            </w:r>
          </w:p>
          <w:p w:rsidR="00940EEC" w:rsidRPr="00A65FAA" w:rsidRDefault="00834F55" w:rsidP="00A65FAA">
            <w:pPr>
              <w:pStyle w:val="Sb"/>
              <w:rPr>
                <w:sz w:val="24"/>
              </w:rPr>
            </w:pPr>
            <w:r>
              <w:rPr>
                <w:sz w:val="24"/>
              </w:rPr>
              <w:t>м</w:t>
            </w:r>
            <w:r w:rsidR="00940EEC" w:rsidRPr="00A65FAA">
              <w:rPr>
                <w:sz w:val="24"/>
              </w:rPr>
              <w:t>ин</w:t>
            </w:r>
            <w:r>
              <w:rPr>
                <w:sz w:val="24"/>
              </w:rPr>
              <w:t>.</w:t>
            </w:r>
          </w:p>
        </w:tc>
      </w:tr>
      <w:tr w:rsidR="00413197" w:rsidRPr="00A65FAA" w:rsidTr="00095BED">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413197" w:rsidP="00A65FAA">
            <w:pPr>
              <w:pStyle w:val="Sb"/>
              <w:rPr>
                <w:sz w:val="24"/>
              </w:rPr>
            </w:pPr>
            <w:r w:rsidRPr="00A65FAA">
              <w:rPr>
                <w:sz w:val="24"/>
                <w:shd w:val="clear" w:color="auto" w:fill="FFFFFF"/>
              </w:rPr>
              <w:t>Кладбище урновых захороне</w:t>
            </w:r>
            <w:r w:rsidR="00A65FAA">
              <w:rPr>
                <w:sz w:val="24"/>
                <w:shd w:val="clear" w:color="auto" w:fill="FFFFFF"/>
              </w:rPr>
              <w:t>-</w:t>
            </w:r>
            <w:r w:rsidRPr="00A65FAA">
              <w:rPr>
                <w:sz w:val="24"/>
                <w:shd w:val="clear" w:color="auto" w:fill="FFFFFF"/>
              </w:rPr>
              <w:t xml:space="preserve">ний после </w:t>
            </w:r>
            <w:r w:rsidRPr="00A65FAA">
              <w:rPr>
                <w:rStyle w:val="searchresult"/>
                <w:rFonts w:eastAsiaTheme="majorEastAsia"/>
                <w:sz w:val="24"/>
                <w:bdr w:val="none" w:sz="0" w:space="0" w:color="auto" w:frame="1"/>
              </w:rPr>
              <w:t>кремац</w:t>
            </w:r>
            <w:r w:rsidRPr="00A65FAA">
              <w:rPr>
                <w:sz w:val="24"/>
                <w:shd w:val="clear" w:color="auto" w:fill="FFFFFF"/>
              </w:rPr>
              <w:t>ии</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6D6ACF" w:rsidP="00A65FAA">
            <w:pPr>
              <w:pStyle w:val="Sb"/>
              <w:rPr>
                <w:sz w:val="24"/>
              </w:rPr>
            </w:pPr>
            <w:r w:rsidRPr="00A65FAA">
              <w:rPr>
                <w:sz w:val="24"/>
              </w:rPr>
              <w:t>Обеспечен</w:t>
            </w:r>
            <w:r w:rsidR="00A65FAA">
              <w:rPr>
                <w:sz w:val="24"/>
              </w:rPr>
              <w:t>-</w:t>
            </w:r>
            <w:r w:rsidRPr="00A65FAA">
              <w:rPr>
                <w:sz w:val="24"/>
              </w:rPr>
              <w:t>ность населения местами урновых захороне</w:t>
            </w:r>
            <w:r w:rsidR="00A65FAA">
              <w:rPr>
                <w:sz w:val="24"/>
              </w:rPr>
              <w:t>-</w:t>
            </w:r>
            <w:r w:rsidRPr="00A65FAA">
              <w:rPr>
                <w:sz w:val="24"/>
              </w:rPr>
              <w:t>ний</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6D6ACF" w:rsidP="00A65FAA">
            <w:pPr>
              <w:pStyle w:val="Sb"/>
              <w:rPr>
                <w:sz w:val="24"/>
              </w:rPr>
            </w:pPr>
            <w:r w:rsidRPr="00A65FAA">
              <w:rPr>
                <w:sz w:val="24"/>
              </w:rPr>
              <w:t>Места, доступные для захороне</w:t>
            </w:r>
            <w:r w:rsidR="00A65FAA">
              <w:rPr>
                <w:sz w:val="24"/>
              </w:rPr>
              <w:t>-</w:t>
            </w:r>
            <w:r w:rsidRPr="00A65FAA">
              <w:rPr>
                <w:sz w:val="24"/>
              </w:rPr>
              <w:t>ния урнами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6D6ACF" w:rsidP="00A65FAA">
            <w:pPr>
              <w:pStyle w:val="Sb"/>
              <w:rPr>
                <w:sz w:val="24"/>
              </w:rPr>
            </w:pPr>
            <w:r w:rsidRPr="00A65FAA">
              <w:rPr>
                <w:sz w:val="24"/>
              </w:rPr>
              <w:t>0,02</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6D6ACF" w:rsidP="00A65FAA">
            <w:pPr>
              <w:pStyle w:val="Sb"/>
              <w:rPr>
                <w:sz w:val="24"/>
              </w:rPr>
            </w:pPr>
            <w:r w:rsidRPr="00A65FAA">
              <w:rPr>
                <w:rFonts w:eastAsia="Calibri"/>
                <w:sz w:val="24"/>
                <w:lang w:eastAsia="en-US"/>
              </w:rPr>
              <w:t>Размер земельного участка</w:t>
            </w:r>
            <w:r w:rsidRPr="00A65FAA">
              <w:rPr>
                <w:sz w:val="24"/>
              </w:rPr>
              <w:t xml:space="preserve">, га </w:t>
            </w:r>
            <w:r w:rsidR="00095BED">
              <w:rPr>
                <w:sz w:val="24"/>
              </w:rPr>
              <w:t xml:space="preserve">                              </w:t>
            </w:r>
            <w:r w:rsidRPr="00A65FAA">
              <w:rPr>
                <w:sz w:val="24"/>
              </w:rPr>
              <w:t>на 1 тыс. чел</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413197" w:rsidP="00A65FAA">
            <w:pPr>
              <w:pStyle w:val="Sb"/>
              <w:rPr>
                <w:sz w:val="24"/>
              </w:rPr>
            </w:pPr>
            <w:r w:rsidRPr="00A65FAA">
              <w:rPr>
                <w:sz w:val="24"/>
              </w:rPr>
              <w:t>Не установлена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AA257D" w:rsidP="00A65FAA">
            <w:pPr>
              <w:pStyle w:val="Sb"/>
              <w:rPr>
                <w:sz w:val="24"/>
              </w:rPr>
            </w:pPr>
            <w:r w:rsidRPr="00A65FAA">
              <w:rPr>
                <w:sz w:val="24"/>
              </w:rPr>
              <w:t>–</w:t>
            </w:r>
          </w:p>
        </w:tc>
      </w:tr>
    </w:tbl>
    <w:p w:rsidR="00357131" w:rsidRPr="003232D4" w:rsidRDefault="00357131" w:rsidP="006819DB">
      <w:pPr>
        <w:pStyle w:val="a6"/>
        <w:ind w:firstLine="318"/>
        <w:rPr>
          <w:rFonts w:ascii="Times New Roman" w:eastAsia="Calibri" w:hAnsi="Times New Roman"/>
          <w:sz w:val="28"/>
          <w:szCs w:val="28"/>
          <w:lang w:val="ru-RU"/>
        </w:rPr>
      </w:pPr>
    </w:p>
    <w:p w:rsidR="00BD0809" w:rsidRDefault="00095BED" w:rsidP="004B2FC0">
      <w:pPr>
        <w:pStyle w:val="S21"/>
      </w:pPr>
      <w:bookmarkStart w:id="17" w:name="_Toc106370715"/>
      <w:r>
        <w:t xml:space="preserve">1.2.1.12. </w:t>
      </w:r>
      <w:r w:rsidR="00BD0809" w:rsidRPr="003232D4">
        <w:t xml:space="preserve">Расчетные показатели, устанавливаемые для объектов в области </w:t>
      </w:r>
      <w:r w:rsidR="00357ADC" w:rsidRPr="003232D4">
        <w:t xml:space="preserve">объектов </w:t>
      </w:r>
      <w:r w:rsidR="00872616" w:rsidRPr="003232D4">
        <w:t xml:space="preserve">торговли, </w:t>
      </w:r>
      <w:r w:rsidR="00357ADC" w:rsidRPr="003232D4">
        <w:t>общественного питания и бытового обслуживания</w:t>
      </w:r>
      <w:bookmarkEnd w:id="17"/>
    </w:p>
    <w:p w:rsidR="003232D4" w:rsidRPr="003232D4" w:rsidRDefault="003232D4" w:rsidP="004B2FC0">
      <w:pPr>
        <w:pStyle w:val="S21"/>
      </w:pPr>
    </w:p>
    <w:p w:rsidR="00BD0809" w:rsidRDefault="00BD0809" w:rsidP="00E44EF1">
      <w:pPr>
        <w:keepNext/>
        <w:spacing w:line="240" w:lineRule="auto"/>
        <w:jc w:val="right"/>
        <w:rPr>
          <w:sz w:val="28"/>
          <w:szCs w:val="28"/>
        </w:rPr>
      </w:pPr>
      <w:r w:rsidRPr="003232D4">
        <w:rPr>
          <w:sz w:val="28"/>
          <w:szCs w:val="28"/>
        </w:rPr>
        <w:t xml:space="preserve">Таблица </w:t>
      </w:r>
      <w:r w:rsidR="00454DF4" w:rsidRPr="003232D4">
        <w:rPr>
          <w:rFonts w:eastAsia="Times New Roman"/>
          <w:sz w:val="28"/>
          <w:szCs w:val="28"/>
        </w:rPr>
        <w:t>1.</w:t>
      </w:r>
      <w:r w:rsidRPr="003232D4">
        <w:rPr>
          <w:sz w:val="28"/>
          <w:szCs w:val="28"/>
        </w:rPr>
        <w:t>12</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418"/>
        <w:gridCol w:w="1559"/>
        <w:gridCol w:w="1417"/>
      </w:tblGrid>
      <w:tr w:rsidR="00E44EF1" w:rsidRPr="003232D4" w:rsidTr="00E44EF1">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Области нормиро</w:t>
            </w:r>
            <w:r>
              <w:rPr>
                <w:b/>
                <w:sz w:val="24"/>
              </w:rPr>
              <w:t>-</w:t>
            </w:r>
            <w:r w:rsidRPr="003232D4">
              <w:rPr>
                <w:b/>
                <w:sz w:val="24"/>
              </w:rPr>
              <w:t>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Перечень возмож</w:t>
            </w:r>
            <w:r>
              <w:rPr>
                <w:b/>
                <w:sz w:val="24"/>
              </w:rPr>
              <w:t>-</w:t>
            </w:r>
            <w:r w:rsidRPr="003232D4">
              <w:rPr>
                <w:b/>
                <w:sz w:val="24"/>
              </w:rPr>
              <w:t>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Значение расчетного показателя</w:t>
            </w:r>
          </w:p>
        </w:tc>
      </w:tr>
      <w:tr w:rsidR="00E44EF1" w:rsidRPr="003232D4" w:rsidTr="00E44EF1">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минималь</w:t>
            </w:r>
            <w:r>
              <w:rPr>
                <w:b/>
                <w:sz w:val="24"/>
              </w:rPr>
              <w:t>-</w:t>
            </w:r>
            <w:r w:rsidRPr="003232D4">
              <w:rPr>
                <w:b/>
                <w:sz w:val="24"/>
              </w:rPr>
              <w:t>ной обеспечен</w:t>
            </w:r>
            <w:r>
              <w:rPr>
                <w:b/>
                <w:sz w:val="24"/>
              </w:rPr>
              <w:t>-</w:t>
            </w:r>
            <w:r w:rsidRPr="003232D4">
              <w:rPr>
                <w:b/>
                <w:sz w:val="24"/>
              </w:rPr>
              <w:t>ности</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максималь</w:t>
            </w:r>
            <w:r>
              <w:rPr>
                <w:b/>
                <w:sz w:val="24"/>
              </w:rPr>
              <w:t>-</w:t>
            </w:r>
            <w:r w:rsidRPr="003232D4">
              <w:rPr>
                <w:b/>
                <w:sz w:val="24"/>
              </w:rPr>
              <w:t>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единица измерения</w:t>
            </w:r>
          </w:p>
        </w:tc>
      </w:tr>
    </w:tbl>
    <w:p w:rsidR="00E44EF1" w:rsidRPr="00E44EF1" w:rsidRDefault="00E44EF1" w:rsidP="001B5859">
      <w:pPr>
        <w:keepNext/>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418"/>
        <w:gridCol w:w="1593"/>
        <w:gridCol w:w="1383"/>
      </w:tblGrid>
      <w:tr w:rsidR="00E44EF1" w:rsidRPr="003232D4" w:rsidTr="00E44EF1">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422534">
            <w:pPr>
              <w:pStyle w:val="Sb"/>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013C11">
            <w:pPr>
              <w:pStyle w:val="Sb"/>
              <w:rPr>
                <w:sz w:val="24"/>
              </w:rPr>
            </w:pPr>
            <w:r>
              <w:rPr>
                <w:sz w:val="24"/>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3254C7">
            <w:pPr>
              <w:pStyle w:val="Sb"/>
              <w:rPr>
                <w:sz w:val="24"/>
              </w:rPr>
            </w:pPr>
            <w:r>
              <w:rPr>
                <w:sz w:val="24"/>
              </w:rPr>
              <w:t>3</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940EEC">
            <w:pPr>
              <w:pStyle w:val="Sb"/>
              <w:rPr>
                <w:sz w:val="24"/>
              </w:rPr>
            </w:pPr>
            <w:r>
              <w:rPr>
                <w:sz w:val="24"/>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013C11">
            <w:pPr>
              <w:pStyle w:val="Sb"/>
              <w:rPr>
                <w:sz w:val="24"/>
              </w:rPr>
            </w:pPr>
            <w:r>
              <w:rPr>
                <w:sz w:val="24"/>
              </w:rPr>
              <w:t>5</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FB686C">
            <w:pPr>
              <w:spacing w:line="240" w:lineRule="auto"/>
              <w:ind w:firstLine="0"/>
              <w:jc w:val="center"/>
              <w:textAlignment w:val="baseline"/>
              <w:rPr>
                <w:rFonts w:eastAsia="Times New Roman"/>
                <w:szCs w:val="24"/>
                <w:lang w:eastAsia="ru-RU"/>
              </w:rPr>
            </w:pPr>
            <w:r>
              <w:rPr>
                <w:rFonts w:eastAsia="Times New Roman"/>
                <w:szCs w:val="24"/>
                <w:lang w:eastAsia="ru-RU"/>
              </w:rPr>
              <w:t>6</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FB686C">
            <w:pPr>
              <w:pStyle w:val="Sb"/>
              <w:rPr>
                <w:sz w:val="24"/>
                <w:shd w:val="clear" w:color="auto" w:fill="FFFFFF"/>
              </w:rPr>
            </w:pPr>
            <w:r>
              <w:rPr>
                <w:sz w:val="24"/>
                <w:shd w:val="clear" w:color="auto" w:fill="FFFFFF"/>
              </w:rPr>
              <w:t>7</w:t>
            </w:r>
          </w:p>
        </w:tc>
      </w:tr>
      <w:tr w:rsidR="00246F33" w:rsidRPr="003232D4" w:rsidTr="00E44EF1">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013C11" w:rsidP="00422534">
            <w:pPr>
              <w:pStyle w:val="Sb"/>
              <w:rPr>
                <w:sz w:val="24"/>
              </w:rPr>
            </w:pPr>
            <w:r w:rsidRPr="003232D4">
              <w:rPr>
                <w:sz w:val="24"/>
              </w:rPr>
              <w:t>Предприя</w:t>
            </w:r>
            <w:r w:rsidRPr="003232D4">
              <w:rPr>
                <w:sz w:val="24"/>
              </w:rPr>
              <w:lastRenderedPageBreak/>
              <w:t>тия</w:t>
            </w:r>
            <w:r w:rsidR="00422534" w:rsidRPr="003232D4">
              <w:rPr>
                <w:sz w:val="24"/>
              </w:rPr>
              <w:t xml:space="preserve"> торговли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422534" w:rsidP="00013C11">
            <w:pPr>
              <w:pStyle w:val="Sb"/>
              <w:rPr>
                <w:sz w:val="24"/>
              </w:rPr>
            </w:pPr>
            <w:r w:rsidRPr="003232D4">
              <w:rPr>
                <w:sz w:val="24"/>
              </w:rPr>
              <w:lastRenderedPageBreak/>
              <w:t>Обеспечен</w:t>
            </w:r>
            <w:r w:rsidR="00E44EF1">
              <w:rPr>
                <w:sz w:val="24"/>
              </w:rPr>
              <w:t>-</w:t>
            </w:r>
            <w:r w:rsidRPr="003232D4">
              <w:rPr>
                <w:sz w:val="24"/>
              </w:rPr>
              <w:lastRenderedPageBreak/>
              <w:t xml:space="preserve">ность населения </w:t>
            </w:r>
            <w:r w:rsidR="00013C11" w:rsidRPr="003232D4">
              <w:rPr>
                <w:sz w:val="24"/>
              </w:rPr>
              <w:t>предприяти</w:t>
            </w:r>
            <w:r w:rsidR="00D10024">
              <w:rPr>
                <w:sz w:val="24"/>
              </w:rPr>
              <w:t>-</w:t>
            </w:r>
            <w:r w:rsidR="00013C11" w:rsidRPr="003232D4">
              <w:rPr>
                <w:sz w:val="24"/>
              </w:rPr>
              <w:t>ями</w:t>
            </w:r>
            <w:r w:rsidRPr="003232D4">
              <w:rPr>
                <w:sz w:val="24"/>
              </w:rPr>
              <w:t xml:space="preserve"> торговли</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5B5868" w:rsidP="003254C7">
            <w:pPr>
              <w:pStyle w:val="Sb"/>
              <w:rPr>
                <w:sz w:val="24"/>
              </w:rPr>
            </w:pPr>
            <w:r w:rsidRPr="003232D4">
              <w:rPr>
                <w:sz w:val="24"/>
              </w:rPr>
              <w:lastRenderedPageBreak/>
              <w:t xml:space="preserve">Магазины, </w:t>
            </w:r>
            <w:r w:rsidRPr="003232D4">
              <w:rPr>
                <w:sz w:val="24"/>
              </w:rPr>
              <w:lastRenderedPageBreak/>
              <w:t>торговые центры, торговые комплексы</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256529" w:rsidP="00940EEC">
            <w:pPr>
              <w:pStyle w:val="Sb"/>
              <w:rPr>
                <w:sz w:val="24"/>
              </w:rPr>
            </w:pPr>
            <w:r w:rsidRPr="003232D4">
              <w:rPr>
                <w:sz w:val="24"/>
              </w:rPr>
              <w:lastRenderedPageBreak/>
              <w:t xml:space="preserve">280, в том </w:t>
            </w:r>
            <w:r w:rsidRPr="003232D4">
              <w:rPr>
                <w:sz w:val="24"/>
              </w:rPr>
              <w:lastRenderedPageBreak/>
              <w:t>числе:</w:t>
            </w:r>
          </w:p>
          <w:p w:rsidR="00AD0D10" w:rsidRPr="003232D4" w:rsidRDefault="00834F55" w:rsidP="00940EEC">
            <w:pPr>
              <w:pStyle w:val="Sb"/>
              <w:rPr>
                <w:sz w:val="24"/>
              </w:rPr>
            </w:pPr>
            <w:r>
              <w:rPr>
                <w:sz w:val="24"/>
              </w:rPr>
              <w:t>п</w:t>
            </w:r>
            <w:r w:rsidR="00AD0D10" w:rsidRPr="003232D4">
              <w:rPr>
                <w:sz w:val="24"/>
              </w:rPr>
              <w:t>родоволь</w:t>
            </w:r>
            <w:r w:rsidR="00D10024">
              <w:rPr>
                <w:sz w:val="24"/>
              </w:rPr>
              <w:t>-</w:t>
            </w:r>
            <w:r w:rsidR="00AD0D10" w:rsidRPr="003232D4">
              <w:rPr>
                <w:sz w:val="24"/>
              </w:rPr>
              <w:t>ственных товаров – 180, непродов</w:t>
            </w:r>
            <w:r w:rsidR="00D10024">
              <w:rPr>
                <w:sz w:val="24"/>
              </w:rPr>
              <w:t>оль-ственных товаров – 100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422534" w:rsidP="00013C11">
            <w:pPr>
              <w:pStyle w:val="Sb"/>
              <w:rPr>
                <w:sz w:val="24"/>
              </w:rPr>
            </w:pPr>
            <w:r w:rsidRPr="003232D4">
              <w:rPr>
                <w:sz w:val="24"/>
              </w:rPr>
              <w:lastRenderedPageBreak/>
              <w:t xml:space="preserve">Уровень </w:t>
            </w:r>
            <w:r w:rsidRPr="003232D4">
              <w:rPr>
                <w:sz w:val="24"/>
              </w:rPr>
              <w:lastRenderedPageBreak/>
              <w:t>обеспечен</w:t>
            </w:r>
            <w:r w:rsidR="00E44EF1">
              <w:rPr>
                <w:sz w:val="24"/>
              </w:rPr>
              <w:t>-</w:t>
            </w:r>
            <w:r w:rsidRPr="003232D4">
              <w:rPr>
                <w:sz w:val="24"/>
              </w:rPr>
              <w:t xml:space="preserve">ности населения </w:t>
            </w:r>
            <w:r w:rsidR="00013C11" w:rsidRPr="003232D4">
              <w:rPr>
                <w:sz w:val="24"/>
              </w:rPr>
              <w:t>предприятиями</w:t>
            </w:r>
            <w:r w:rsidRPr="003232D4">
              <w:rPr>
                <w:sz w:val="24"/>
              </w:rPr>
              <w:t xml:space="preserve"> торговли, кв. м</w:t>
            </w:r>
            <w:r w:rsidR="00013C11" w:rsidRPr="003232D4">
              <w:rPr>
                <w:sz w:val="24"/>
              </w:rPr>
              <w:t xml:space="preserve"> на </w:t>
            </w:r>
            <w:r w:rsidR="00D10024">
              <w:rPr>
                <w:sz w:val="24"/>
              </w:rPr>
              <w:t xml:space="preserve">                 </w:t>
            </w:r>
            <w:r w:rsidR="00013C11" w:rsidRPr="003232D4">
              <w:rPr>
                <w:sz w:val="24"/>
              </w:rPr>
              <w:t>1 тыс. чел.</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E44EF1" w:rsidP="00FB686C">
            <w:pPr>
              <w:spacing w:line="240" w:lineRule="auto"/>
              <w:ind w:firstLine="0"/>
              <w:jc w:val="center"/>
              <w:textAlignment w:val="baseline"/>
              <w:rPr>
                <w:rFonts w:eastAsia="Times New Roman"/>
                <w:szCs w:val="24"/>
                <w:lang w:eastAsia="ru-RU"/>
              </w:rPr>
            </w:pPr>
            <w:r>
              <w:rPr>
                <w:rFonts w:eastAsia="Times New Roman"/>
                <w:szCs w:val="24"/>
                <w:lang w:eastAsia="ru-RU"/>
              </w:rPr>
              <w:lastRenderedPageBreak/>
              <w:t>В</w:t>
            </w:r>
            <w:r w:rsidR="00422534" w:rsidRPr="003232D4">
              <w:rPr>
                <w:rFonts w:eastAsia="Times New Roman"/>
                <w:szCs w:val="24"/>
                <w:lang w:eastAsia="ru-RU"/>
              </w:rPr>
              <w:t xml:space="preserve"> городах при </w:t>
            </w:r>
            <w:r w:rsidR="00422534" w:rsidRPr="003232D4">
              <w:rPr>
                <w:rFonts w:eastAsia="Times New Roman"/>
                <w:szCs w:val="24"/>
                <w:lang w:eastAsia="ru-RU"/>
              </w:rPr>
              <w:lastRenderedPageBreak/>
              <w:t>застройке:</w:t>
            </w:r>
          </w:p>
          <w:p w:rsidR="00422534" w:rsidRPr="003232D4" w:rsidRDefault="00E44EF1" w:rsidP="00FB686C">
            <w:pPr>
              <w:spacing w:line="240" w:lineRule="auto"/>
              <w:ind w:firstLine="0"/>
              <w:jc w:val="center"/>
              <w:textAlignment w:val="baseline"/>
              <w:rPr>
                <w:rFonts w:eastAsia="Times New Roman"/>
                <w:szCs w:val="24"/>
                <w:lang w:eastAsia="ru-RU"/>
              </w:rPr>
            </w:pPr>
            <w:r>
              <w:rPr>
                <w:rFonts w:eastAsia="Times New Roman"/>
                <w:szCs w:val="24"/>
                <w:lang w:eastAsia="ru-RU"/>
              </w:rPr>
              <w:t>м</w:t>
            </w:r>
            <w:r w:rsidR="00422534" w:rsidRPr="003232D4">
              <w:rPr>
                <w:rFonts w:eastAsia="Times New Roman"/>
                <w:szCs w:val="24"/>
                <w:lang w:eastAsia="ru-RU"/>
              </w:rPr>
              <w:t>ногоэтажной – 500 м;</w:t>
            </w:r>
          </w:p>
          <w:p w:rsidR="00422534" w:rsidRPr="003232D4" w:rsidRDefault="00422534" w:rsidP="0002331A">
            <w:pPr>
              <w:spacing w:line="240" w:lineRule="auto"/>
              <w:ind w:firstLine="0"/>
              <w:jc w:val="center"/>
              <w:textAlignment w:val="baseline"/>
              <w:rPr>
                <w:rFonts w:eastAsia="Times New Roman"/>
                <w:szCs w:val="24"/>
                <w:lang w:eastAsia="ru-RU"/>
              </w:rPr>
            </w:pPr>
            <w:r w:rsidRPr="003232D4">
              <w:rPr>
                <w:rFonts w:eastAsia="Times New Roman"/>
                <w:szCs w:val="24"/>
                <w:lang w:eastAsia="ru-RU"/>
              </w:rPr>
              <w:t>одно-, двухэтажной</w:t>
            </w:r>
            <w:r w:rsidR="0002331A" w:rsidRPr="003232D4">
              <w:rPr>
                <w:rFonts w:eastAsia="Times New Roman"/>
                <w:szCs w:val="24"/>
                <w:lang w:eastAsia="ru-RU"/>
              </w:rPr>
              <w:t xml:space="preserve"> – 800 м</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422534" w:rsidP="00FB686C">
            <w:pPr>
              <w:pStyle w:val="Sb"/>
              <w:rPr>
                <w:sz w:val="24"/>
              </w:rPr>
            </w:pPr>
            <w:r w:rsidRPr="003232D4">
              <w:rPr>
                <w:sz w:val="24"/>
                <w:shd w:val="clear" w:color="auto" w:fill="FFFFFF"/>
              </w:rPr>
              <w:lastRenderedPageBreak/>
              <w:t xml:space="preserve">Радиус </w:t>
            </w:r>
            <w:r w:rsidRPr="003232D4">
              <w:rPr>
                <w:sz w:val="24"/>
                <w:shd w:val="clear" w:color="auto" w:fill="FFFFFF"/>
              </w:rPr>
              <w:lastRenderedPageBreak/>
              <w:t>обслужива</w:t>
            </w:r>
            <w:r w:rsidR="00E44EF1">
              <w:rPr>
                <w:sz w:val="24"/>
                <w:shd w:val="clear" w:color="auto" w:fill="FFFFFF"/>
              </w:rPr>
              <w:t>-</w:t>
            </w:r>
            <w:r w:rsidRPr="003232D4">
              <w:rPr>
                <w:sz w:val="24"/>
                <w:shd w:val="clear" w:color="auto" w:fill="FFFFFF"/>
              </w:rPr>
              <w:t>ния, м</w:t>
            </w:r>
          </w:p>
        </w:tc>
      </w:tr>
      <w:tr w:rsidR="00246F33" w:rsidRPr="003232D4" w:rsidTr="00D1002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940EEC" w:rsidP="00D10024">
            <w:pPr>
              <w:pStyle w:val="Sb"/>
              <w:rPr>
                <w:sz w:val="24"/>
              </w:rPr>
            </w:pPr>
            <w:r w:rsidRPr="003232D4">
              <w:rPr>
                <w:sz w:val="24"/>
              </w:rPr>
              <w:lastRenderedPageBreak/>
              <w:t>Предпри</w:t>
            </w:r>
            <w:r w:rsidR="00D10024">
              <w:rPr>
                <w:sz w:val="24"/>
              </w:rPr>
              <w:t>-</w:t>
            </w:r>
            <w:r w:rsidRPr="003232D4">
              <w:rPr>
                <w:sz w:val="24"/>
              </w:rPr>
              <w:t>ятия общест</w:t>
            </w:r>
            <w:r w:rsidR="00D10024">
              <w:rPr>
                <w:sz w:val="24"/>
              </w:rPr>
              <w:t>-</w:t>
            </w:r>
            <w:r w:rsidRPr="003232D4">
              <w:rPr>
                <w:sz w:val="24"/>
              </w:rPr>
              <w:t>венного питания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940EEC" w:rsidP="00D10024">
            <w:pPr>
              <w:pStyle w:val="Sb"/>
              <w:rPr>
                <w:sz w:val="24"/>
              </w:rPr>
            </w:pPr>
            <w:r w:rsidRPr="003232D4">
              <w:rPr>
                <w:sz w:val="24"/>
              </w:rPr>
              <w:t>Обеспечен</w:t>
            </w:r>
            <w:r w:rsidR="00D10024">
              <w:rPr>
                <w:sz w:val="24"/>
              </w:rPr>
              <w:t>-</w:t>
            </w:r>
            <w:r w:rsidRPr="003232D4">
              <w:rPr>
                <w:sz w:val="24"/>
              </w:rPr>
              <w:t>ность населения предприяти</w:t>
            </w:r>
            <w:r w:rsidR="00D10024">
              <w:rPr>
                <w:sz w:val="24"/>
              </w:rPr>
              <w:t>-</w:t>
            </w:r>
            <w:r w:rsidRPr="003232D4">
              <w:rPr>
                <w:sz w:val="24"/>
              </w:rPr>
              <w:t>ями обществен</w:t>
            </w:r>
            <w:r w:rsidR="00D10024">
              <w:rPr>
                <w:sz w:val="24"/>
              </w:rPr>
              <w:t>-</w:t>
            </w:r>
            <w:r w:rsidRPr="003232D4">
              <w:rPr>
                <w:sz w:val="24"/>
              </w:rPr>
              <w:t>ного питания</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940EEC" w:rsidP="00D10024">
            <w:pPr>
              <w:pStyle w:val="Sb"/>
              <w:rPr>
                <w:sz w:val="24"/>
              </w:rPr>
            </w:pPr>
            <w:r w:rsidRPr="003232D4">
              <w:rPr>
                <w:sz w:val="24"/>
              </w:rPr>
              <w:t>Столовые; кафе; рестораны; иные предприя</w:t>
            </w:r>
            <w:r w:rsidR="00D10024">
              <w:rPr>
                <w:sz w:val="24"/>
              </w:rPr>
              <w:t>-</w:t>
            </w:r>
            <w:r w:rsidRPr="003232D4">
              <w:rPr>
                <w:sz w:val="24"/>
              </w:rPr>
              <w:t>тия обществен</w:t>
            </w:r>
            <w:r w:rsidR="00D10024">
              <w:rPr>
                <w:sz w:val="24"/>
              </w:rPr>
              <w:t>-</w:t>
            </w:r>
            <w:r w:rsidRPr="003232D4">
              <w:rPr>
                <w:sz w:val="24"/>
              </w:rPr>
              <w:t>ного питания, доступные без ограниче</w:t>
            </w:r>
            <w:r w:rsidR="00D10024">
              <w:rPr>
                <w:sz w:val="24"/>
              </w:rPr>
              <w:t>-</w:t>
            </w:r>
            <w:r w:rsidRPr="003232D4">
              <w:rPr>
                <w:sz w:val="24"/>
              </w:rPr>
              <w:t>ний</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D34038" w:rsidP="00D10024">
            <w:pPr>
              <w:pStyle w:val="Sb"/>
              <w:rPr>
                <w:sz w:val="24"/>
              </w:rPr>
            </w:pPr>
            <w:r w:rsidRPr="003232D4">
              <w:rPr>
                <w:sz w:val="24"/>
              </w:rPr>
              <w:t>40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940EEC" w:rsidP="00D10024">
            <w:pPr>
              <w:pStyle w:val="Sb"/>
              <w:rPr>
                <w:sz w:val="24"/>
              </w:rPr>
            </w:pPr>
            <w:r w:rsidRPr="003232D4">
              <w:rPr>
                <w:sz w:val="24"/>
              </w:rPr>
              <w:t>Уровень обеспечен</w:t>
            </w:r>
            <w:r w:rsidR="00D10024">
              <w:rPr>
                <w:sz w:val="24"/>
              </w:rPr>
              <w:t>-</w:t>
            </w:r>
            <w:r w:rsidRPr="003232D4">
              <w:rPr>
                <w:sz w:val="24"/>
              </w:rPr>
              <w:t>ности населения предприя</w:t>
            </w:r>
            <w:r w:rsidR="00D10024">
              <w:rPr>
                <w:sz w:val="24"/>
              </w:rPr>
              <w:t>-</w:t>
            </w:r>
            <w:r w:rsidR="00DA0A5A">
              <w:rPr>
                <w:sz w:val="24"/>
              </w:rPr>
              <w:t>ти</w:t>
            </w:r>
            <w:r w:rsidRPr="003232D4">
              <w:rPr>
                <w:sz w:val="24"/>
              </w:rPr>
              <w:t>ями обществен</w:t>
            </w:r>
            <w:r w:rsidR="00D10024">
              <w:rPr>
                <w:sz w:val="24"/>
              </w:rPr>
              <w:t>-</w:t>
            </w:r>
            <w:r w:rsidRPr="003232D4">
              <w:rPr>
                <w:sz w:val="24"/>
              </w:rPr>
              <w:t xml:space="preserve">ного питания, </w:t>
            </w:r>
            <w:r w:rsidR="00D34038" w:rsidRPr="003232D4">
              <w:rPr>
                <w:sz w:val="24"/>
              </w:rPr>
              <w:t>мест на 1 тыс. чел.</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D10024" w:rsidP="00D10024">
            <w:pPr>
              <w:spacing w:line="240" w:lineRule="auto"/>
              <w:ind w:firstLine="0"/>
              <w:jc w:val="center"/>
              <w:textAlignment w:val="baseline"/>
              <w:rPr>
                <w:rFonts w:eastAsia="Times New Roman"/>
                <w:szCs w:val="24"/>
                <w:lang w:eastAsia="ru-RU"/>
              </w:rPr>
            </w:pPr>
            <w:r>
              <w:rPr>
                <w:rFonts w:eastAsia="Times New Roman"/>
                <w:szCs w:val="24"/>
                <w:lang w:eastAsia="ru-RU"/>
              </w:rPr>
              <w:t>В</w:t>
            </w:r>
            <w:r w:rsidR="00422534" w:rsidRPr="003232D4">
              <w:rPr>
                <w:rFonts w:eastAsia="Times New Roman"/>
                <w:szCs w:val="24"/>
                <w:lang w:eastAsia="ru-RU"/>
              </w:rPr>
              <w:t xml:space="preserve"> городах при застройке:</w:t>
            </w:r>
          </w:p>
          <w:p w:rsidR="00422534" w:rsidRPr="003232D4" w:rsidRDefault="00D10024" w:rsidP="00D10024">
            <w:pPr>
              <w:spacing w:line="240" w:lineRule="auto"/>
              <w:ind w:firstLine="0"/>
              <w:jc w:val="center"/>
              <w:textAlignment w:val="baseline"/>
              <w:rPr>
                <w:rFonts w:eastAsia="Times New Roman"/>
                <w:szCs w:val="24"/>
                <w:lang w:eastAsia="ru-RU"/>
              </w:rPr>
            </w:pPr>
            <w:r>
              <w:rPr>
                <w:rFonts w:eastAsia="Times New Roman"/>
                <w:szCs w:val="24"/>
                <w:lang w:eastAsia="ru-RU"/>
              </w:rPr>
              <w:t>м</w:t>
            </w:r>
            <w:r w:rsidR="00422534" w:rsidRPr="003232D4">
              <w:rPr>
                <w:rFonts w:eastAsia="Times New Roman"/>
                <w:szCs w:val="24"/>
                <w:lang w:eastAsia="ru-RU"/>
              </w:rPr>
              <w:t>ногоэтажной – 500 м;</w:t>
            </w:r>
          </w:p>
          <w:p w:rsidR="00940EEC" w:rsidRPr="003232D4" w:rsidRDefault="00422534" w:rsidP="00D10024">
            <w:pPr>
              <w:spacing w:line="240" w:lineRule="auto"/>
              <w:ind w:firstLine="0"/>
              <w:jc w:val="center"/>
              <w:textAlignment w:val="baseline"/>
              <w:rPr>
                <w:rFonts w:eastAsia="Times New Roman"/>
                <w:szCs w:val="24"/>
                <w:lang w:eastAsia="ru-RU"/>
              </w:rPr>
            </w:pPr>
            <w:r w:rsidRPr="003232D4">
              <w:rPr>
                <w:rFonts w:eastAsia="Times New Roman"/>
                <w:szCs w:val="24"/>
                <w:lang w:eastAsia="ru-RU"/>
              </w:rPr>
              <w:t>одно-, двухэтажной – 800 м;</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422534" w:rsidP="00D10024">
            <w:pPr>
              <w:pStyle w:val="Sb"/>
              <w:rPr>
                <w:sz w:val="24"/>
              </w:rPr>
            </w:pPr>
            <w:r w:rsidRPr="003232D4">
              <w:rPr>
                <w:sz w:val="24"/>
                <w:shd w:val="clear" w:color="auto" w:fill="FFFFFF"/>
              </w:rPr>
              <w:t>Радиус обслужива</w:t>
            </w:r>
            <w:r w:rsidR="00D10024">
              <w:rPr>
                <w:sz w:val="24"/>
                <w:shd w:val="clear" w:color="auto" w:fill="FFFFFF"/>
              </w:rPr>
              <w:t>-</w:t>
            </w:r>
            <w:r w:rsidRPr="003232D4">
              <w:rPr>
                <w:sz w:val="24"/>
                <w:shd w:val="clear" w:color="auto" w:fill="FFFFFF"/>
              </w:rPr>
              <w:t>ния, м</w:t>
            </w:r>
          </w:p>
        </w:tc>
      </w:tr>
      <w:tr w:rsidR="00246F33" w:rsidRPr="003232D4" w:rsidTr="00D1002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013C11" w:rsidP="00D10024">
            <w:pPr>
              <w:pStyle w:val="Sb"/>
              <w:rPr>
                <w:sz w:val="24"/>
              </w:rPr>
            </w:pPr>
            <w:r w:rsidRPr="003232D4">
              <w:rPr>
                <w:sz w:val="24"/>
              </w:rPr>
              <w:t>Предпри</w:t>
            </w:r>
            <w:r w:rsidR="00D10024">
              <w:rPr>
                <w:sz w:val="24"/>
              </w:rPr>
              <w:t>-</w:t>
            </w:r>
            <w:r w:rsidRPr="003232D4">
              <w:rPr>
                <w:sz w:val="24"/>
              </w:rPr>
              <w:t>ятия</w:t>
            </w:r>
            <w:r w:rsidR="00422534" w:rsidRPr="003232D4">
              <w:rPr>
                <w:sz w:val="24"/>
              </w:rPr>
              <w:t xml:space="preserve"> бытового обслужи</w:t>
            </w:r>
            <w:r w:rsidR="00D10024">
              <w:rPr>
                <w:sz w:val="24"/>
              </w:rPr>
              <w:t>-</w:t>
            </w:r>
            <w:r w:rsidR="00422534" w:rsidRPr="003232D4">
              <w:rPr>
                <w:sz w:val="24"/>
              </w:rPr>
              <w:t>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422534" w:rsidP="00D10024">
            <w:pPr>
              <w:pStyle w:val="Sb"/>
              <w:rPr>
                <w:sz w:val="24"/>
              </w:rPr>
            </w:pPr>
            <w:r w:rsidRPr="003232D4">
              <w:rPr>
                <w:sz w:val="24"/>
              </w:rPr>
              <w:t>Обеспечен</w:t>
            </w:r>
            <w:r w:rsidR="00D10024">
              <w:rPr>
                <w:sz w:val="24"/>
              </w:rPr>
              <w:t>-</w:t>
            </w:r>
            <w:r w:rsidRPr="003232D4">
              <w:rPr>
                <w:sz w:val="24"/>
              </w:rPr>
              <w:t xml:space="preserve">ность населения </w:t>
            </w:r>
            <w:r w:rsidR="00013C11" w:rsidRPr="003232D4">
              <w:rPr>
                <w:sz w:val="24"/>
              </w:rPr>
              <w:t>предприяти</w:t>
            </w:r>
            <w:r w:rsidR="00D10024">
              <w:rPr>
                <w:sz w:val="24"/>
              </w:rPr>
              <w:t>-</w:t>
            </w:r>
            <w:r w:rsidR="00013C11" w:rsidRPr="003232D4">
              <w:rPr>
                <w:sz w:val="24"/>
              </w:rPr>
              <w:t>ями</w:t>
            </w:r>
            <w:r w:rsidRPr="003232D4">
              <w:rPr>
                <w:sz w:val="24"/>
              </w:rPr>
              <w:t xml:space="preserve"> бытового обслужива</w:t>
            </w:r>
            <w:r w:rsidR="00D10024">
              <w:rPr>
                <w:sz w:val="24"/>
              </w:rPr>
              <w:t>-</w:t>
            </w:r>
            <w:r w:rsidRPr="003232D4">
              <w:rPr>
                <w:sz w:val="24"/>
              </w:rPr>
              <w:t>ния</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3254C7" w:rsidP="00D10024">
            <w:pPr>
              <w:pStyle w:val="Sb"/>
              <w:rPr>
                <w:sz w:val="24"/>
              </w:rPr>
            </w:pPr>
            <w:r w:rsidRPr="003232D4">
              <w:rPr>
                <w:sz w:val="24"/>
              </w:rPr>
              <w:t>Предприя</w:t>
            </w:r>
            <w:r w:rsidR="00D10024">
              <w:rPr>
                <w:sz w:val="24"/>
              </w:rPr>
              <w:t>-</w:t>
            </w:r>
            <w:r w:rsidRPr="003232D4">
              <w:rPr>
                <w:sz w:val="24"/>
              </w:rPr>
              <w:t>тия</w:t>
            </w:r>
            <w:r w:rsidR="00E47B7D" w:rsidRPr="003232D4">
              <w:rPr>
                <w:sz w:val="24"/>
              </w:rPr>
              <w:t xml:space="preserve"> бытового обслужи</w:t>
            </w:r>
            <w:r w:rsidR="00D10024">
              <w:rPr>
                <w:sz w:val="24"/>
              </w:rPr>
              <w:t>-</w:t>
            </w:r>
            <w:r w:rsidR="00E47B7D" w:rsidRPr="003232D4">
              <w:rPr>
                <w:sz w:val="24"/>
              </w:rPr>
              <w:t>вания</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E47B7D" w:rsidP="00D10024">
            <w:pPr>
              <w:pStyle w:val="Sb"/>
              <w:rPr>
                <w:sz w:val="24"/>
              </w:rPr>
            </w:pPr>
            <w:r w:rsidRPr="003232D4">
              <w:rPr>
                <w:sz w:val="24"/>
              </w:rPr>
              <w:t>9</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422534" w:rsidP="00D10024">
            <w:pPr>
              <w:pStyle w:val="Sb"/>
              <w:rPr>
                <w:sz w:val="24"/>
              </w:rPr>
            </w:pPr>
            <w:r w:rsidRPr="003232D4">
              <w:rPr>
                <w:sz w:val="24"/>
              </w:rPr>
              <w:t>Уровень обеспечен</w:t>
            </w:r>
            <w:r w:rsidR="00D10024">
              <w:rPr>
                <w:sz w:val="24"/>
              </w:rPr>
              <w:t>-</w:t>
            </w:r>
            <w:r w:rsidRPr="003232D4">
              <w:rPr>
                <w:sz w:val="24"/>
              </w:rPr>
              <w:t>ности населения предприя</w:t>
            </w:r>
            <w:r w:rsidR="00D10024">
              <w:rPr>
                <w:sz w:val="24"/>
              </w:rPr>
              <w:t>-</w:t>
            </w:r>
            <w:r w:rsidRPr="003232D4">
              <w:rPr>
                <w:sz w:val="24"/>
              </w:rPr>
              <w:t xml:space="preserve">тиями </w:t>
            </w:r>
            <w:r w:rsidR="00E47B7D" w:rsidRPr="003232D4">
              <w:rPr>
                <w:sz w:val="24"/>
              </w:rPr>
              <w:t>бытового обслужива</w:t>
            </w:r>
            <w:r w:rsidR="00D10024">
              <w:rPr>
                <w:sz w:val="24"/>
              </w:rPr>
              <w:t>-</w:t>
            </w:r>
            <w:r w:rsidR="00E47B7D" w:rsidRPr="003232D4">
              <w:rPr>
                <w:sz w:val="24"/>
              </w:rPr>
              <w:t>ния</w:t>
            </w:r>
            <w:r w:rsidR="00D10024">
              <w:rPr>
                <w:sz w:val="24"/>
              </w:rPr>
              <w:t xml:space="preserve">, </w:t>
            </w:r>
            <w:r w:rsidR="00E47B7D" w:rsidRPr="003232D4">
              <w:rPr>
                <w:sz w:val="24"/>
                <w:shd w:val="clear" w:color="auto" w:fill="FFFFFF"/>
              </w:rPr>
              <w:t>рабочее место</w:t>
            </w:r>
            <w:r w:rsidR="00D10024">
              <w:rPr>
                <w:sz w:val="24"/>
                <w:shd w:val="clear" w:color="auto" w:fill="FFFFFF"/>
              </w:rPr>
              <w:t xml:space="preserve">                    </w:t>
            </w:r>
            <w:r w:rsidR="00E47B7D" w:rsidRPr="003232D4">
              <w:rPr>
                <w:sz w:val="24"/>
                <w:shd w:val="clear" w:color="auto" w:fill="FFFFFF"/>
              </w:rPr>
              <w:t xml:space="preserve"> на 1 тыс. чел.</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D10024" w:rsidP="00D10024">
            <w:pPr>
              <w:spacing w:line="240" w:lineRule="auto"/>
              <w:ind w:firstLine="0"/>
              <w:jc w:val="center"/>
              <w:textAlignment w:val="baseline"/>
              <w:rPr>
                <w:rFonts w:eastAsia="Times New Roman"/>
                <w:szCs w:val="24"/>
                <w:lang w:eastAsia="ru-RU"/>
              </w:rPr>
            </w:pPr>
            <w:r>
              <w:rPr>
                <w:rFonts w:eastAsia="Times New Roman"/>
                <w:szCs w:val="24"/>
                <w:lang w:eastAsia="ru-RU"/>
              </w:rPr>
              <w:t>В</w:t>
            </w:r>
            <w:r w:rsidR="00422534" w:rsidRPr="003232D4">
              <w:rPr>
                <w:rFonts w:eastAsia="Times New Roman"/>
                <w:szCs w:val="24"/>
                <w:lang w:eastAsia="ru-RU"/>
              </w:rPr>
              <w:t xml:space="preserve"> городах при застройке:</w:t>
            </w:r>
          </w:p>
          <w:p w:rsidR="00422534" w:rsidRPr="003232D4" w:rsidRDefault="00D10024" w:rsidP="00D10024">
            <w:pPr>
              <w:spacing w:line="240" w:lineRule="auto"/>
              <w:ind w:firstLine="0"/>
              <w:jc w:val="center"/>
              <w:textAlignment w:val="baseline"/>
              <w:rPr>
                <w:rFonts w:eastAsia="Times New Roman"/>
                <w:szCs w:val="24"/>
                <w:lang w:eastAsia="ru-RU"/>
              </w:rPr>
            </w:pPr>
            <w:r>
              <w:rPr>
                <w:rFonts w:eastAsia="Times New Roman"/>
                <w:szCs w:val="24"/>
                <w:lang w:eastAsia="ru-RU"/>
              </w:rPr>
              <w:t>м</w:t>
            </w:r>
            <w:r w:rsidR="00422534" w:rsidRPr="003232D4">
              <w:rPr>
                <w:rFonts w:eastAsia="Times New Roman"/>
                <w:szCs w:val="24"/>
                <w:lang w:eastAsia="ru-RU"/>
              </w:rPr>
              <w:t>ногоэтажной – 500 м;</w:t>
            </w:r>
          </w:p>
          <w:p w:rsidR="00422534" w:rsidRPr="003232D4" w:rsidRDefault="00422534" w:rsidP="00D10024">
            <w:pPr>
              <w:spacing w:line="240" w:lineRule="auto"/>
              <w:ind w:firstLine="0"/>
              <w:jc w:val="center"/>
              <w:textAlignment w:val="baseline"/>
              <w:rPr>
                <w:rFonts w:eastAsia="Times New Roman"/>
                <w:szCs w:val="24"/>
                <w:lang w:eastAsia="ru-RU"/>
              </w:rPr>
            </w:pPr>
            <w:r w:rsidRPr="003232D4">
              <w:rPr>
                <w:rFonts w:eastAsia="Times New Roman"/>
                <w:szCs w:val="24"/>
                <w:lang w:eastAsia="ru-RU"/>
              </w:rPr>
              <w:t>одно-, двухэтажной</w:t>
            </w:r>
            <w:r w:rsidR="0002331A" w:rsidRPr="003232D4">
              <w:rPr>
                <w:rFonts w:eastAsia="Times New Roman"/>
                <w:szCs w:val="24"/>
                <w:lang w:eastAsia="ru-RU"/>
              </w:rPr>
              <w:t xml:space="preserve"> – 800 м</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422534" w:rsidP="00D10024">
            <w:pPr>
              <w:pStyle w:val="Sb"/>
              <w:rPr>
                <w:sz w:val="24"/>
              </w:rPr>
            </w:pPr>
            <w:r w:rsidRPr="003232D4">
              <w:rPr>
                <w:sz w:val="24"/>
                <w:shd w:val="clear" w:color="auto" w:fill="FFFFFF"/>
              </w:rPr>
              <w:t>Радиус обслужива</w:t>
            </w:r>
            <w:r w:rsidR="00D10024">
              <w:rPr>
                <w:sz w:val="24"/>
                <w:shd w:val="clear" w:color="auto" w:fill="FFFFFF"/>
              </w:rPr>
              <w:t>-</w:t>
            </w:r>
            <w:r w:rsidRPr="003232D4">
              <w:rPr>
                <w:sz w:val="24"/>
                <w:shd w:val="clear" w:color="auto" w:fill="FFFFFF"/>
              </w:rPr>
              <w:t>ния, м</w:t>
            </w:r>
          </w:p>
        </w:tc>
      </w:tr>
    </w:tbl>
    <w:p w:rsidR="00357131" w:rsidRPr="003232D4" w:rsidRDefault="00357131" w:rsidP="00CF6F6B">
      <w:pPr>
        <w:rPr>
          <w:szCs w:val="24"/>
        </w:rPr>
      </w:pPr>
    </w:p>
    <w:p w:rsidR="00890583" w:rsidRDefault="00095BED" w:rsidP="00DA0A5A">
      <w:pPr>
        <w:pStyle w:val="S21"/>
      </w:pPr>
      <w:bookmarkStart w:id="18" w:name="_Toc106370716"/>
      <w:r>
        <w:t xml:space="preserve">1.2.1.13. </w:t>
      </w:r>
      <w:r w:rsidR="00890583" w:rsidRPr="00246F33">
        <w:t xml:space="preserve">Расчетные показатели, устанавливаемые для объектов в области </w:t>
      </w:r>
      <w:r w:rsidR="00DA0A5A">
        <w:t xml:space="preserve">                     </w:t>
      </w:r>
      <w:r w:rsidR="00890583" w:rsidRPr="00246F33">
        <w:t>объектов связи</w:t>
      </w:r>
      <w:bookmarkEnd w:id="18"/>
    </w:p>
    <w:p w:rsidR="00D10024" w:rsidRPr="00246F33" w:rsidRDefault="00D10024" w:rsidP="00DA0A5A">
      <w:pPr>
        <w:pStyle w:val="S21"/>
      </w:pPr>
    </w:p>
    <w:p w:rsidR="00890583" w:rsidRDefault="00890583" w:rsidP="00DA0A5A">
      <w:pPr>
        <w:keepNext/>
        <w:spacing w:line="240" w:lineRule="auto"/>
        <w:jc w:val="right"/>
        <w:rPr>
          <w:sz w:val="28"/>
          <w:szCs w:val="28"/>
        </w:rPr>
      </w:pPr>
      <w:r w:rsidRPr="00D10024">
        <w:rPr>
          <w:sz w:val="28"/>
          <w:szCs w:val="28"/>
        </w:rPr>
        <w:t xml:space="preserve">Таблица </w:t>
      </w:r>
      <w:r w:rsidR="00454DF4" w:rsidRPr="00D10024">
        <w:rPr>
          <w:rFonts w:eastAsia="Times New Roman"/>
          <w:sz w:val="28"/>
          <w:szCs w:val="28"/>
        </w:rPr>
        <w:t>1.</w:t>
      </w:r>
      <w:r w:rsidRPr="00D10024">
        <w:rPr>
          <w:sz w:val="28"/>
          <w:szCs w:val="28"/>
        </w:rPr>
        <w:t>13</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418"/>
        <w:gridCol w:w="1417"/>
        <w:gridCol w:w="1559"/>
      </w:tblGrid>
      <w:tr w:rsidR="00DA0A5A" w:rsidRPr="00D10024" w:rsidTr="00BD3524">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keepNext/>
              <w:rPr>
                <w:b/>
                <w:sz w:val="24"/>
              </w:rPr>
            </w:pPr>
            <w:r w:rsidRPr="00D10024">
              <w:rPr>
                <w:b/>
                <w:sz w:val="24"/>
              </w:rPr>
              <w:t>Области нормирования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keepNext/>
              <w:rPr>
                <w:b/>
                <w:sz w:val="24"/>
              </w:rPr>
            </w:pPr>
            <w:r w:rsidRPr="00D10024">
              <w:rPr>
                <w:b/>
                <w:sz w:val="24"/>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keepNext/>
              <w:rPr>
                <w:b/>
                <w:sz w:val="24"/>
              </w:rPr>
            </w:pPr>
            <w:r w:rsidRPr="00D10024">
              <w:rPr>
                <w:b/>
                <w:sz w:val="24"/>
              </w:rPr>
              <w:t>Перечень возмож</w:t>
            </w:r>
            <w:r>
              <w:rPr>
                <w:b/>
                <w:sz w:val="24"/>
              </w:rPr>
              <w:t>-</w:t>
            </w:r>
            <w:r w:rsidRPr="00D10024">
              <w:rPr>
                <w:b/>
                <w:sz w:val="24"/>
              </w:rPr>
              <w:t>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keepNext/>
              <w:rPr>
                <w:b/>
                <w:sz w:val="24"/>
              </w:rPr>
            </w:pPr>
            <w:r w:rsidRPr="00D10024">
              <w:rPr>
                <w:b/>
                <w:sz w:val="24"/>
              </w:rPr>
              <w:t>Значение расчетного показателя</w:t>
            </w:r>
          </w:p>
        </w:tc>
      </w:tr>
      <w:tr w:rsidR="00DA0A5A" w:rsidRPr="00D10024" w:rsidTr="00BD3524">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r w:rsidRPr="00D10024">
              <w:rPr>
                <w:b/>
                <w:sz w:val="24"/>
              </w:rPr>
              <w:t>Показатель минималь</w:t>
            </w:r>
            <w:r>
              <w:rPr>
                <w:b/>
                <w:sz w:val="24"/>
              </w:rPr>
              <w:t>-</w:t>
            </w:r>
            <w:r w:rsidRPr="00D10024">
              <w:rPr>
                <w:b/>
                <w:sz w:val="24"/>
              </w:rPr>
              <w:t>ной обеспечен</w:t>
            </w:r>
            <w:r>
              <w:rPr>
                <w:b/>
                <w:sz w:val="24"/>
              </w:rPr>
              <w:t>-</w:t>
            </w:r>
            <w:r w:rsidRPr="00D10024">
              <w:rPr>
                <w:b/>
                <w:sz w:val="24"/>
              </w:rPr>
              <w:t>ности</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r w:rsidRPr="00D10024">
              <w:rPr>
                <w:b/>
                <w:sz w:val="24"/>
              </w:rPr>
              <w:t>Показатель, единица измерения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r w:rsidRPr="00D10024">
              <w:rPr>
                <w:b/>
                <w:sz w:val="24"/>
              </w:rPr>
              <w:t>Показатель максималь</w:t>
            </w:r>
            <w:r>
              <w:rPr>
                <w:b/>
                <w:sz w:val="24"/>
              </w:rPr>
              <w:t>-</w:t>
            </w:r>
            <w:r w:rsidRPr="00D10024">
              <w:rPr>
                <w:b/>
                <w:sz w:val="24"/>
              </w:rPr>
              <w:t>ной доступности</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r w:rsidRPr="00D10024">
              <w:rPr>
                <w:b/>
                <w:sz w:val="24"/>
              </w:rPr>
              <w:t>Показатель, единица измерения</w:t>
            </w:r>
          </w:p>
        </w:tc>
      </w:tr>
    </w:tbl>
    <w:p w:rsidR="00DA0A5A" w:rsidRPr="00DA0A5A" w:rsidRDefault="00DA0A5A" w:rsidP="00DA0A5A">
      <w:pPr>
        <w:keepNext/>
        <w:spacing w:line="240" w:lineRule="auto"/>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418"/>
        <w:gridCol w:w="1417"/>
        <w:gridCol w:w="1559"/>
      </w:tblGrid>
      <w:tr w:rsidR="00D10024" w:rsidRPr="00D10024" w:rsidTr="00DA0A5A">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3</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shd w:val="clear" w:color="auto" w:fill="FFFFFF"/>
              </w:rPr>
            </w:pPr>
            <w:r>
              <w:rPr>
                <w:sz w:val="24"/>
                <w:shd w:val="clear" w:color="auto" w:fill="FFFFFF"/>
              </w:rPr>
              <w:t>7</w:t>
            </w:r>
          </w:p>
        </w:tc>
      </w:tr>
      <w:tr w:rsidR="00246F33" w:rsidRPr="00D10024" w:rsidTr="00D1002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10024">
            <w:pPr>
              <w:pStyle w:val="Sb"/>
              <w:rPr>
                <w:sz w:val="24"/>
              </w:rPr>
            </w:pPr>
            <w:r w:rsidRPr="00D10024">
              <w:rPr>
                <w:sz w:val="24"/>
              </w:rPr>
              <w:t>Объекты почтовой связи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10024">
            <w:pPr>
              <w:pStyle w:val="Sb"/>
              <w:rPr>
                <w:sz w:val="24"/>
              </w:rPr>
            </w:pPr>
            <w:r w:rsidRPr="00D10024">
              <w:rPr>
                <w:sz w:val="24"/>
              </w:rPr>
              <w:t>Обеспечен</w:t>
            </w:r>
            <w:r w:rsidR="00D10024">
              <w:rPr>
                <w:sz w:val="24"/>
              </w:rPr>
              <w:t>-</w:t>
            </w:r>
            <w:r w:rsidRPr="00D10024">
              <w:rPr>
                <w:sz w:val="24"/>
              </w:rPr>
              <w:t>ность населения объектами почтовой связи</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D10024" w:rsidP="00D10024">
            <w:pPr>
              <w:pStyle w:val="Sb"/>
              <w:rPr>
                <w:sz w:val="24"/>
              </w:rPr>
            </w:pPr>
            <w:r>
              <w:rPr>
                <w:sz w:val="24"/>
              </w:rPr>
              <w:t>П</w:t>
            </w:r>
            <w:r w:rsidR="00890583" w:rsidRPr="00D10024">
              <w:rPr>
                <w:sz w:val="24"/>
              </w:rPr>
              <w:t>очтамт, отделение почтовой связи</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10024">
            <w:pPr>
              <w:pStyle w:val="Sb"/>
              <w:rPr>
                <w:sz w:val="24"/>
              </w:rPr>
            </w:pPr>
            <w:r w:rsidRPr="00D10024">
              <w:rPr>
                <w:sz w:val="24"/>
              </w:rPr>
              <w:t>1 отделение на 6 тыс. чел</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10024">
            <w:pPr>
              <w:pStyle w:val="Sb"/>
              <w:rPr>
                <w:sz w:val="24"/>
              </w:rPr>
            </w:pPr>
            <w:r w:rsidRPr="00D10024">
              <w:rPr>
                <w:sz w:val="24"/>
              </w:rPr>
              <w:t>Уровень обеспечен</w:t>
            </w:r>
            <w:r w:rsidR="00D10024">
              <w:rPr>
                <w:sz w:val="24"/>
              </w:rPr>
              <w:t>-</w:t>
            </w:r>
            <w:r w:rsidRPr="00D10024">
              <w:rPr>
                <w:sz w:val="24"/>
              </w:rPr>
              <w:t>ности населения объектами почтовой связи, ед.</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D34038" w:rsidP="00D10024">
            <w:pPr>
              <w:pStyle w:val="Sb"/>
              <w:rPr>
                <w:sz w:val="24"/>
              </w:rPr>
            </w:pPr>
            <w:r w:rsidRPr="00D10024">
              <w:rPr>
                <w:sz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D34038" w:rsidP="00D10024">
            <w:pPr>
              <w:pStyle w:val="Sb"/>
              <w:rPr>
                <w:sz w:val="24"/>
              </w:rPr>
            </w:pPr>
            <w:r w:rsidRPr="00D10024">
              <w:rPr>
                <w:sz w:val="24"/>
                <w:shd w:val="clear" w:color="auto" w:fill="FFFFFF"/>
              </w:rPr>
              <w:t>Радиус обслужива</w:t>
            </w:r>
            <w:r w:rsidR="00D10024">
              <w:rPr>
                <w:sz w:val="24"/>
                <w:shd w:val="clear" w:color="auto" w:fill="FFFFFF"/>
              </w:rPr>
              <w:t>-</w:t>
            </w:r>
            <w:r w:rsidRPr="00D10024">
              <w:rPr>
                <w:sz w:val="24"/>
                <w:shd w:val="clear" w:color="auto" w:fill="FFFFFF"/>
              </w:rPr>
              <w:t>ния, м</w:t>
            </w:r>
          </w:p>
        </w:tc>
      </w:tr>
      <w:tr w:rsidR="00246F33" w:rsidRPr="00D10024" w:rsidTr="00DA0A5A">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lastRenderedPageBreak/>
              <w:t>Объекты экстрен</w:t>
            </w:r>
            <w:r w:rsidR="00DA0A5A">
              <w:rPr>
                <w:sz w:val="24"/>
              </w:rPr>
              <w:t>-</w:t>
            </w:r>
            <w:r w:rsidRPr="00D10024">
              <w:rPr>
                <w:sz w:val="24"/>
              </w:rPr>
              <w:t>ной телефон</w:t>
            </w:r>
            <w:r w:rsidR="00DA0A5A">
              <w:rPr>
                <w:sz w:val="24"/>
              </w:rPr>
              <w:t>-</w:t>
            </w:r>
            <w:r w:rsidRPr="00D10024">
              <w:rPr>
                <w:sz w:val="24"/>
              </w:rPr>
              <w:t>ной связи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Обеспечен</w:t>
            </w:r>
            <w:r w:rsidR="00DA0A5A">
              <w:rPr>
                <w:sz w:val="24"/>
              </w:rPr>
              <w:t>-</w:t>
            </w:r>
            <w:r w:rsidRPr="00D10024">
              <w:rPr>
                <w:sz w:val="24"/>
              </w:rPr>
              <w:t>ность населения объектами экстренной телефонной связи в пределах населенного пункта</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Зона устойчиво</w:t>
            </w:r>
            <w:r w:rsidR="00DA0A5A">
              <w:rPr>
                <w:sz w:val="24"/>
              </w:rPr>
              <w:t>-</w:t>
            </w:r>
            <w:r w:rsidRPr="00D10024">
              <w:rPr>
                <w:sz w:val="24"/>
              </w:rPr>
              <w:t xml:space="preserve">го приема-передачи </w:t>
            </w:r>
            <w:r w:rsidR="00DA0A5A">
              <w:rPr>
                <w:sz w:val="24"/>
              </w:rPr>
              <w:t>сигнала станции сотовой связи; о</w:t>
            </w:r>
            <w:r w:rsidRPr="00D10024">
              <w:rPr>
                <w:sz w:val="24"/>
              </w:rPr>
              <w:t>бществен</w:t>
            </w:r>
            <w:r w:rsidR="00DA0A5A">
              <w:rPr>
                <w:sz w:val="24"/>
              </w:rPr>
              <w:t>-</w:t>
            </w:r>
            <w:r w:rsidRPr="00D10024">
              <w:rPr>
                <w:sz w:val="24"/>
              </w:rPr>
              <w:t>ные телефоны экстренной связи</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02331A" w:rsidP="00DA0A5A">
            <w:pPr>
              <w:pStyle w:val="Sb"/>
              <w:rPr>
                <w:sz w:val="24"/>
              </w:rPr>
            </w:pPr>
            <w:r w:rsidRPr="00D10024">
              <w:rPr>
                <w:sz w:val="24"/>
              </w:rPr>
              <w:t>Н</w:t>
            </w:r>
            <w:r w:rsidR="000815C8" w:rsidRPr="00D10024">
              <w:rPr>
                <w:sz w:val="24"/>
              </w:rPr>
              <w:t>орматив</w:t>
            </w:r>
            <w:r w:rsidR="00DA0A5A">
              <w:rPr>
                <w:sz w:val="24"/>
              </w:rPr>
              <w:t xml:space="preserve">                 </w:t>
            </w:r>
            <w:r w:rsidR="000815C8" w:rsidRPr="00D10024">
              <w:rPr>
                <w:sz w:val="24"/>
              </w:rPr>
              <w:t xml:space="preserve"> н</w:t>
            </w:r>
            <w:r w:rsidRPr="00D10024">
              <w:rPr>
                <w:sz w:val="24"/>
              </w:rPr>
              <w:t>е устан</w:t>
            </w:r>
            <w:r w:rsidR="00270858" w:rsidRPr="00D10024">
              <w:rPr>
                <w:sz w:val="24"/>
              </w:rPr>
              <w:t>а</w:t>
            </w:r>
            <w:r w:rsidRPr="00D10024">
              <w:rPr>
                <w:sz w:val="24"/>
              </w:rPr>
              <w:t>вл</w:t>
            </w:r>
            <w:r w:rsidR="00270858" w:rsidRPr="00D10024">
              <w:rPr>
                <w:sz w:val="24"/>
              </w:rPr>
              <w:t>ива</w:t>
            </w:r>
            <w:r w:rsidR="00DA0A5A">
              <w:rPr>
                <w:sz w:val="24"/>
              </w:rPr>
              <w:t>-</w:t>
            </w:r>
            <w:r w:rsidR="00270858" w:rsidRPr="00D10024">
              <w:rPr>
                <w:sz w:val="24"/>
              </w:rPr>
              <w:t>ется</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Площадь покрытия территории населенных пунктов услугами экстренной телефонной связи, ед. на н</w:t>
            </w:r>
            <w:r w:rsidR="005D5951" w:rsidRPr="00D10024">
              <w:rPr>
                <w:sz w:val="24"/>
              </w:rPr>
              <w:t>.п.</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Не установлена, рекоменду</w:t>
            </w:r>
            <w:r w:rsidR="00DA0A5A">
              <w:rPr>
                <w:sz w:val="24"/>
              </w:rPr>
              <w:t>-</w:t>
            </w:r>
            <w:r w:rsidRPr="00D10024">
              <w:rPr>
                <w:sz w:val="24"/>
              </w:rPr>
              <w:t>ется не более 15 мин</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Пешеходная доступность, мин</w:t>
            </w:r>
            <w:r w:rsidR="00DA0A5A">
              <w:rPr>
                <w:sz w:val="24"/>
              </w:rPr>
              <w:t>.</w:t>
            </w:r>
          </w:p>
        </w:tc>
      </w:tr>
    </w:tbl>
    <w:p w:rsidR="00890583" w:rsidRPr="00DA0A5A" w:rsidRDefault="00890583" w:rsidP="006819DB">
      <w:pPr>
        <w:pStyle w:val="a6"/>
        <w:ind w:firstLine="318"/>
        <w:rPr>
          <w:rFonts w:ascii="Times New Roman" w:eastAsia="Calibri" w:hAnsi="Times New Roman"/>
          <w:sz w:val="28"/>
          <w:szCs w:val="28"/>
          <w:lang w:val="ru-RU"/>
        </w:rPr>
      </w:pPr>
    </w:p>
    <w:p w:rsidR="004B4A7C" w:rsidRDefault="00095BED" w:rsidP="004B2FC0">
      <w:pPr>
        <w:pStyle w:val="S21"/>
      </w:pPr>
      <w:bookmarkStart w:id="19" w:name="_Toc106370717"/>
      <w:r>
        <w:t xml:space="preserve">1.2.1.14. </w:t>
      </w:r>
      <w:r w:rsidR="004B4A7C" w:rsidRPr="00DA0A5A">
        <w:t xml:space="preserve">Расчетные показатели, устанавливаемые для объектов в области </w:t>
      </w:r>
      <w:r w:rsidR="004424EE" w:rsidRPr="00DA0A5A">
        <w:t>формирования и содержания архивных фондов</w:t>
      </w:r>
      <w:bookmarkEnd w:id="19"/>
    </w:p>
    <w:p w:rsidR="00095BED" w:rsidRPr="00DA0A5A" w:rsidRDefault="00095BED" w:rsidP="004B2FC0">
      <w:pPr>
        <w:pStyle w:val="S21"/>
      </w:pPr>
    </w:p>
    <w:p w:rsidR="004424EE" w:rsidRPr="00DA0A5A" w:rsidRDefault="00890583" w:rsidP="00A33B81">
      <w:pPr>
        <w:keepNext/>
        <w:contextualSpacing/>
        <w:jc w:val="right"/>
        <w:rPr>
          <w:rFonts w:eastAsia="Times New Roman"/>
          <w:sz w:val="28"/>
          <w:szCs w:val="28"/>
        </w:rPr>
      </w:pPr>
      <w:r w:rsidRPr="00DA0A5A">
        <w:rPr>
          <w:rFonts w:eastAsia="Times New Roman"/>
          <w:sz w:val="28"/>
          <w:szCs w:val="28"/>
        </w:rPr>
        <w:t xml:space="preserve">Таблица </w:t>
      </w:r>
      <w:r w:rsidR="00454DF4" w:rsidRPr="00DA0A5A">
        <w:rPr>
          <w:rFonts w:eastAsia="Times New Roman"/>
          <w:sz w:val="28"/>
          <w:szCs w:val="28"/>
        </w:rPr>
        <w:t>1.</w:t>
      </w:r>
      <w:r w:rsidRPr="00DA0A5A">
        <w:rPr>
          <w:rFonts w:eastAsia="Times New Roman"/>
          <w:sz w:val="28"/>
          <w:szCs w:val="28"/>
        </w:rPr>
        <w:t>14</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549"/>
        <w:gridCol w:w="1428"/>
        <w:gridCol w:w="1417"/>
      </w:tblGrid>
      <w:tr w:rsidR="00940EEC" w:rsidRPr="00E53AF4" w:rsidTr="00324354">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Области нормирования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Перечень возмож</w:t>
            </w:r>
            <w:r w:rsidR="00DA0A5A">
              <w:rPr>
                <w:b/>
                <w:sz w:val="24"/>
              </w:rPr>
              <w:t>-</w:t>
            </w:r>
            <w:r w:rsidRPr="00DA0A5A">
              <w:rPr>
                <w:b/>
                <w:sz w:val="24"/>
              </w:rPr>
              <w:t>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3A5B66" w:rsidP="00324354">
            <w:pPr>
              <w:pStyle w:val="Sb"/>
              <w:keepNext/>
              <w:keepLines/>
              <w:rPr>
                <w:b/>
                <w:sz w:val="24"/>
              </w:rPr>
            </w:pPr>
            <w:r w:rsidRPr="00DA0A5A">
              <w:rPr>
                <w:b/>
                <w:sz w:val="24"/>
              </w:rPr>
              <w:t>Значение расчетного показателя</w:t>
            </w:r>
          </w:p>
        </w:tc>
      </w:tr>
      <w:tr w:rsidR="00940EEC" w:rsidRPr="00E53AF4" w:rsidTr="00324354">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минималь</w:t>
            </w:r>
            <w:r w:rsidR="00324354">
              <w:rPr>
                <w:b/>
                <w:sz w:val="24"/>
              </w:rPr>
              <w:t>-</w:t>
            </w:r>
            <w:r w:rsidRPr="00DA0A5A">
              <w:rPr>
                <w:b/>
                <w:sz w:val="24"/>
              </w:rPr>
              <w:t>ной обеспечен</w:t>
            </w:r>
            <w:r w:rsidR="00DA0A5A">
              <w:rPr>
                <w:b/>
                <w:sz w:val="24"/>
              </w:rPr>
              <w:t>-</w:t>
            </w:r>
            <w:r w:rsidRPr="00DA0A5A">
              <w:rPr>
                <w:b/>
                <w:sz w:val="24"/>
              </w:rPr>
              <w:t>ности</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единица измерения</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максималь</w:t>
            </w:r>
            <w:r w:rsidR="00324354">
              <w:rPr>
                <w:b/>
                <w:sz w:val="24"/>
              </w:rPr>
              <w:t>-</w:t>
            </w:r>
            <w:r w:rsidRPr="00DA0A5A">
              <w:rPr>
                <w:b/>
                <w:sz w:val="24"/>
              </w:rPr>
              <w:t>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единица измерения</w:t>
            </w:r>
          </w:p>
        </w:tc>
      </w:tr>
      <w:tr w:rsidR="00DA0A5A" w:rsidRPr="00246F33" w:rsidTr="0032435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940EEC">
            <w:pPr>
              <w:pStyle w:val="Sb"/>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940EEC">
            <w:pPr>
              <w:pStyle w:val="Sb"/>
              <w:rPr>
                <w:sz w:val="24"/>
              </w:rPr>
            </w:pPr>
            <w:r>
              <w:rPr>
                <w:sz w:val="24"/>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131B01">
            <w:pPr>
              <w:pStyle w:val="Sb"/>
              <w:rPr>
                <w:sz w:val="24"/>
              </w:rPr>
            </w:pPr>
            <w:r>
              <w:rPr>
                <w:sz w:val="24"/>
              </w:rPr>
              <w:t>3</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523D6E">
            <w:pPr>
              <w:pStyle w:val="Sb"/>
              <w:rPr>
                <w:sz w:val="24"/>
              </w:rPr>
            </w:pPr>
            <w:r>
              <w:rPr>
                <w:sz w:val="24"/>
              </w:rPr>
              <w:t>4</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940EEC">
            <w:pPr>
              <w:pStyle w:val="Sb"/>
              <w:rPr>
                <w:sz w:val="24"/>
              </w:rPr>
            </w:pPr>
            <w:r>
              <w:rPr>
                <w:sz w:val="24"/>
              </w:rPr>
              <w:t>5</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DB2C70">
            <w:pPr>
              <w:pStyle w:val="Sb"/>
              <w:rPr>
                <w:sz w:val="24"/>
              </w:rPr>
            </w:pPr>
            <w:r>
              <w:rPr>
                <w:sz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131B01">
            <w:pPr>
              <w:pStyle w:val="Sb"/>
              <w:rPr>
                <w:sz w:val="24"/>
              </w:rPr>
            </w:pPr>
            <w:r>
              <w:rPr>
                <w:sz w:val="24"/>
              </w:rPr>
              <w:t>7</w:t>
            </w:r>
          </w:p>
        </w:tc>
      </w:tr>
      <w:tr w:rsidR="00940EEC" w:rsidRPr="00246F33" w:rsidTr="0032435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Объекты архивных фондов</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Обеспечен</w:t>
            </w:r>
            <w:r w:rsidR="00DA0A5A">
              <w:rPr>
                <w:sz w:val="24"/>
              </w:rPr>
              <w:t>-</w:t>
            </w:r>
            <w:r w:rsidRPr="00DA0A5A">
              <w:rPr>
                <w:sz w:val="24"/>
              </w:rPr>
              <w:t>ность населения объектами архивов</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Муници</w:t>
            </w:r>
            <w:r w:rsidR="00324354">
              <w:rPr>
                <w:sz w:val="24"/>
              </w:rPr>
              <w:t>-</w:t>
            </w:r>
            <w:r w:rsidRPr="00DA0A5A">
              <w:rPr>
                <w:sz w:val="24"/>
              </w:rPr>
              <w:t>пальный архив</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B70188" w:rsidP="00DA0A5A">
            <w:pPr>
              <w:pStyle w:val="Sb"/>
              <w:rPr>
                <w:sz w:val="24"/>
              </w:rPr>
            </w:pPr>
            <w:r w:rsidRPr="00DA0A5A">
              <w:rPr>
                <w:sz w:val="24"/>
              </w:rPr>
              <w:t>1</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Уровень обеспечен</w:t>
            </w:r>
            <w:r w:rsidR="00324354">
              <w:rPr>
                <w:sz w:val="24"/>
              </w:rPr>
              <w:t>-</w:t>
            </w:r>
            <w:r w:rsidRPr="00DA0A5A">
              <w:rPr>
                <w:sz w:val="24"/>
              </w:rPr>
              <w:t>ности населения объектами архивов, объект</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DB2C70" w:rsidP="00DA0A5A">
            <w:pPr>
              <w:pStyle w:val="Sb"/>
              <w:rPr>
                <w:sz w:val="24"/>
              </w:rPr>
            </w:pPr>
            <w:r w:rsidRPr="00DA0A5A">
              <w:rPr>
                <w:sz w:val="24"/>
              </w:rPr>
              <w:t>Не установлена, рекоменду</w:t>
            </w:r>
            <w:r w:rsidR="00324354">
              <w:rPr>
                <w:sz w:val="24"/>
              </w:rPr>
              <w:t>-</w:t>
            </w:r>
            <w:r w:rsidRPr="00DA0A5A">
              <w:rPr>
                <w:sz w:val="24"/>
              </w:rPr>
              <w:t>ется не более 90 мин</w:t>
            </w:r>
            <w:r w:rsidR="00834F55">
              <w:rPr>
                <w:sz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Транспорт</w:t>
            </w:r>
            <w:r w:rsidR="00324354">
              <w:rPr>
                <w:sz w:val="24"/>
              </w:rPr>
              <w:t>-</w:t>
            </w:r>
            <w:r w:rsidRPr="00DA0A5A">
              <w:rPr>
                <w:sz w:val="24"/>
              </w:rPr>
              <w:t>ная  доступность, мин</w:t>
            </w:r>
            <w:r w:rsidR="00324354">
              <w:rPr>
                <w:sz w:val="24"/>
              </w:rPr>
              <w:t>.</w:t>
            </w:r>
          </w:p>
        </w:tc>
      </w:tr>
    </w:tbl>
    <w:p w:rsidR="004B4A7C" w:rsidRPr="00246F33" w:rsidRDefault="004B4A7C" w:rsidP="006819DB">
      <w:pPr>
        <w:pStyle w:val="a6"/>
        <w:ind w:firstLine="318"/>
        <w:rPr>
          <w:rFonts w:ascii="Times New Roman" w:eastAsia="Calibri" w:hAnsi="Times New Roman"/>
          <w:sz w:val="23"/>
          <w:szCs w:val="23"/>
          <w:lang w:val="ru-RU"/>
        </w:rPr>
      </w:pPr>
    </w:p>
    <w:p w:rsidR="004B4A7C" w:rsidRDefault="00454DF4" w:rsidP="00324354">
      <w:pPr>
        <w:pStyle w:val="12"/>
        <w:numPr>
          <w:ilvl w:val="0"/>
          <w:numId w:val="0"/>
        </w:numPr>
        <w:spacing w:before="0"/>
        <w:rPr>
          <w:sz w:val="28"/>
        </w:rPr>
      </w:pPr>
      <w:bookmarkStart w:id="20" w:name="_Toc106370718"/>
      <w:r w:rsidRPr="00324354">
        <w:rPr>
          <w:sz w:val="28"/>
        </w:rPr>
        <w:lastRenderedPageBreak/>
        <w:t>РАЗДЕЛ 2. МАТЕРИАЛЫ ПО ОБОСНОВАНИЮ РАСЧЕТНЫХ ПОКАЗАТЕЛЕЙ, СОДЕРЖАЩИХСЯ В ОСНОВНОЙ ЧАСТИ НОРМАТИВОВ ГРАДОСТРОИТЕЛЬНОГО ПРОЕКТИРОВАНИЯ</w:t>
      </w:r>
      <w:bookmarkEnd w:id="20"/>
    </w:p>
    <w:p w:rsidR="00324354" w:rsidRPr="00324354" w:rsidRDefault="00324354" w:rsidP="00324354">
      <w:pPr>
        <w:rPr>
          <w:sz w:val="28"/>
          <w:szCs w:val="28"/>
        </w:rPr>
      </w:pPr>
    </w:p>
    <w:p w:rsidR="00454DF4" w:rsidRDefault="00454DF4" w:rsidP="00324354">
      <w:pPr>
        <w:pStyle w:val="20"/>
        <w:numPr>
          <w:ilvl w:val="0"/>
          <w:numId w:val="0"/>
        </w:numPr>
        <w:spacing w:before="0" w:line="240" w:lineRule="auto"/>
        <w:jc w:val="center"/>
        <w:rPr>
          <w:sz w:val="28"/>
          <w:szCs w:val="28"/>
        </w:rPr>
      </w:pPr>
      <w:bookmarkStart w:id="21" w:name="_Toc99118165"/>
      <w:bookmarkStart w:id="22" w:name="_Toc106370719"/>
      <w:r w:rsidRPr="00324354">
        <w:rPr>
          <w:sz w:val="28"/>
          <w:szCs w:val="28"/>
        </w:rPr>
        <w:t xml:space="preserve">2.1. </w:t>
      </w:r>
      <w:r w:rsidR="00D00E97" w:rsidRPr="00324354">
        <w:rPr>
          <w:sz w:val="28"/>
          <w:szCs w:val="28"/>
        </w:rPr>
        <w:t xml:space="preserve">Информация о современном состоянии, прогнозе развития </w:t>
      </w:r>
      <w:r w:rsidR="00324354">
        <w:rPr>
          <w:sz w:val="28"/>
          <w:szCs w:val="28"/>
        </w:rPr>
        <w:t xml:space="preserve">                 </w:t>
      </w:r>
      <w:r w:rsidR="002D20B0" w:rsidRPr="00324354">
        <w:rPr>
          <w:sz w:val="28"/>
          <w:szCs w:val="28"/>
        </w:rPr>
        <w:t>Абинск</w:t>
      </w:r>
      <w:r w:rsidR="00EB2FA0" w:rsidRPr="00324354">
        <w:rPr>
          <w:sz w:val="28"/>
          <w:szCs w:val="28"/>
        </w:rPr>
        <w:t>ого</w:t>
      </w:r>
      <w:r w:rsidR="00D00E97" w:rsidRPr="00324354">
        <w:rPr>
          <w:sz w:val="28"/>
          <w:szCs w:val="28"/>
        </w:rPr>
        <w:t xml:space="preserve"> городского поселения Абинского района</w:t>
      </w:r>
      <w:bookmarkEnd w:id="21"/>
      <w:bookmarkEnd w:id="22"/>
    </w:p>
    <w:p w:rsidR="00324354" w:rsidRPr="00324354" w:rsidRDefault="00324354" w:rsidP="00324354"/>
    <w:p w:rsidR="002D20B0" w:rsidRPr="00324354" w:rsidRDefault="002D20B0" w:rsidP="00324354">
      <w:pPr>
        <w:spacing w:line="240" w:lineRule="auto"/>
        <w:ind w:firstLine="709"/>
        <w:rPr>
          <w:sz w:val="28"/>
          <w:szCs w:val="28"/>
        </w:rPr>
      </w:pPr>
      <w:bookmarkStart w:id="23" w:name="Par147"/>
      <w:bookmarkStart w:id="24" w:name="_Toc99118166"/>
      <w:bookmarkEnd w:id="23"/>
      <w:r w:rsidRPr="00324354">
        <w:rPr>
          <w:sz w:val="28"/>
          <w:szCs w:val="28"/>
        </w:rPr>
        <w:t>Муниципальное образование Абинское городское поселение в составе муниципального образования Абинский район наделено Законом Красно</w:t>
      </w:r>
      <w:r w:rsidR="00324354">
        <w:rPr>
          <w:sz w:val="28"/>
          <w:szCs w:val="28"/>
        </w:rPr>
        <w:t>дарского края от 5 мая 2004 г.</w:t>
      </w:r>
      <w:r w:rsidRPr="00324354">
        <w:rPr>
          <w:sz w:val="28"/>
          <w:szCs w:val="28"/>
        </w:rPr>
        <w:t xml:space="preserve"> № 700-КЗ «Об установлении границ муниципального образования Абинский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 статусом городского поселения, входящего в состав территории Абинского района. </w:t>
      </w:r>
    </w:p>
    <w:p w:rsidR="002D20B0" w:rsidRPr="00324354" w:rsidRDefault="002D20B0" w:rsidP="00324354">
      <w:pPr>
        <w:spacing w:line="240" w:lineRule="auto"/>
        <w:ind w:firstLine="709"/>
        <w:rPr>
          <w:sz w:val="28"/>
          <w:szCs w:val="28"/>
        </w:rPr>
      </w:pPr>
      <w:r w:rsidRPr="00324354">
        <w:rPr>
          <w:sz w:val="28"/>
          <w:szCs w:val="28"/>
        </w:rPr>
        <w:t>Абинское городское поселение расположено в западной части Краснодарского края. Поселение имеет исключительное географическое положение: удаленность от административного центра края – города Краснодар составляет 80 км, от ближай</w:t>
      </w:r>
      <w:r w:rsidR="00324354">
        <w:rPr>
          <w:sz w:val="28"/>
          <w:szCs w:val="28"/>
        </w:rPr>
        <w:t>шего морского порта города героя</w:t>
      </w:r>
      <w:r w:rsidRPr="00324354">
        <w:rPr>
          <w:sz w:val="28"/>
          <w:szCs w:val="28"/>
        </w:rPr>
        <w:t xml:space="preserve"> Новороссийск – 60 км, от города Анапа – 80 км. На территории Абинского городского поселения расположено пять населенных пунктов: город Абинск – административный центр городского поселения, станица Шапсугская, хутор Коробкин, хутор Бережной, поселок Пролетарий. </w:t>
      </w:r>
    </w:p>
    <w:p w:rsidR="002D20B0" w:rsidRPr="00324354" w:rsidRDefault="002D20B0" w:rsidP="00324354">
      <w:pPr>
        <w:spacing w:line="240" w:lineRule="auto"/>
        <w:ind w:firstLine="709"/>
        <w:rPr>
          <w:sz w:val="28"/>
          <w:szCs w:val="28"/>
        </w:rPr>
      </w:pPr>
      <w:r w:rsidRPr="00324354">
        <w:rPr>
          <w:sz w:val="28"/>
          <w:szCs w:val="28"/>
        </w:rPr>
        <w:t>В черте города Абинска и станицы Шапсугской протекает река Абин с притоками.</w:t>
      </w:r>
    </w:p>
    <w:p w:rsidR="002D20B0" w:rsidRPr="00324354" w:rsidRDefault="002D20B0" w:rsidP="00324354">
      <w:pPr>
        <w:spacing w:line="240" w:lineRule="auto"/>
        <w:ind w:firstLine="709"/>
        <w:rPr>
          <w:sz w:val="28"/>
          <w:szCs w:val="28"/>
        </w:rPr>
      </w:pPr>
      <w:r w:rsidRPr="00324354">
        <w:rPr>
          <w:sz w:val="28"/>
          <w:szCs w:val="28"/>
        </w:rPr>
        <w:t xml:space="preserve">На территории муниципального образования с востока на запад проходит федеральная автомобильная дорога II технической категории «Краснодар-Новороссийск». В южном направлении из </w:t>
      </w:r>
      <w:r w:rsidR="00324354">
        <w:rPr>
          <w:sz w:val="28"/>
          <w:szCs w:val="28"/>
        </w:rPr>
        <w:t xml:space="preserve">города </w:t>
      </w:r>
      <w:r w:rsidRPr="00324354">
        <w:rPr>
          <w:sz w:val="28"/>
          <w:szCs w:val="28"/>
        </w:rPr>
        <w:t>Абинска выходит автомобильная дорога местного значения V технической категории «Абинск-Шапсугская». В северном направлении автомобильная дорога местного значения IV технической категории «Абинск-Варнавинское».</w:t>
      </w:r>
    </w:p>
    <w:p w:rsidR="002D20B0" w:rsidRPr="00324354" w:rsidRDefault="002D20B0" w:rsidP="00324354">
      <w:pPr>
        <w:spacing w:line="240" w:lineRule="auto"/>
        <w:ind w:firstLine="709"/>
        <w:rPr>
          <w:sz w:val="28"/>
          <w:szCs w:val="28"/>
        </w:rPr>
      </w:pPr>
      <w:r w:rsidRPr="00324354">
        <w:rPr>
          <w:sz w:val="28"/>
          <w:szCs w:val="28"/>
        </w:rPr>
        <w:t>Абинское городское поселение и город Абинск с востока на запад пересекает железная дорога «Краснодар-Новороссийск».</w:t>
      </w:r>
    </w:p>
    <w:p w:rsidR="002D20B0" w:rsidRPr="00324354" w:rsidRDefault="002D20B0" w:rsidP="00324354">
      <w:pPr>
        <w:spacing w:line="240" w:lineRule="auto"/>
        <w:ind w:firstLine="709"/>
        <w:rPr>
          <w:sz w:val="28"/>
          <w:szCs w:val="28"/>
        </w:rPr>
      </w:pPr>
      <w:r w:rsidRPr="00324354">
        <w:rPr>
          <w:sz w:val="28"/>
          <w:szCs w:val="28"/>
        </w:rPr>
        <w:t>В административном центре – город Абинск сосредоточенно 97% всего населения городского поселения.</w:t>
      </w:r>
    </w:p>
    <w:p w:rsidR="002D20B0" w:rsidRPr="00324354" w:rsidRDefault="002D20B0" w:rsidP="00324354">
      <w:pPr>
        <w:spacing w:line="240" w:lineRule="auto"/>
        <w:ind w:firstLine="709"/>
        <w:rPr>
          <w:sz w:val="28"/>
          <w:szCs w:val="28"/>
        </w:rPr>
      </w:pPr>
      <w:r w:rsidRPr="00324354">
        <w:rPr>
          <w:sz w:val="28"/>
          <w:szCs w:val="28"/>
        </w:rPr>
        <w:t xml:space="preserve">На 1 января 2021 г. численность постоянного населения, проживающего на территории Абинского городского поселения, составила 40,274 тыс. человек, в том числе: городского населения – 39,186 тыс. человек; сельского населения – 1,088 тыс. человек. Естественный прирост населения не происходит. Доля населения, проживающего в сельской местности, составляет 2,7% от общей численности населения поселения. Среднегодовая численность постоянного населения Абинского городского поселения в 2020 году составила 40,195 тыс. человек, увеличившись на 0,6 % по отношению к 2019 году. К 2024 году численность постоянного населения в поселении планируется увеличиться по сравнению с 2020 годом на 0,8 % и составит 40,499 тыс. человек. </w:t>
      </w:r>
    </w:p>
    <w:p w:rsidR="002D20B0" w:rsidRDefault="002D20B0" w:rsidP="00324354">
      <w:pPr>
        <w:spacing w:line="240" w:lineRule="auto"/>
        <w:ind w:firstLine="709"/>
        <w:rPr>
          <w:sz w:val="28"/>
          <w:szCs w:val="28"/>
        </w:rPr>
      </w:pPr>
      <w:r w:rsidRPr="00324354">
        <w:rPr>
          <w:sz w:val="28"/>
          <w:szCs w:val="28"/>
        </w:rPr>
        <w:lastRenderedPageBreak/>
        <w:t>Результат прогнозирования численности населения Абинского городского поселения на 2032 г. с разбивкой по трем основным возрастным группам представлен в таблице 2.1.</w:t>
      </w:r>
    </w:p>
    <w:p w:rsidR="00324354" w:rsidRPr="00324354" w:rsidRDefault="00324354" w:rsidP="00324354">
      <w:pPr>
        <w:spacing w:line="240" w:lineRule="auto"/>
        <w:ind w:firstLine="709"/>
        <w:rPr>
          <w:sz w:val="28"/>
          <w:szCs w:val="28"/>
        </w:rPr>
      </w:pPr>
    </w:p>
    <w:p w:rsidR="002D20B0" w:rsidRPr="00324354" w:rsidRDefault="002D20B0" w:rsidP="00324354">
      <w:pPr>
        <w:keepNext/>
        <w:spacing w:line="240" w:lineRule="auto"/>
        <w:jc w:val="right"/>
        <w:rPr>
          <w:sz w:val="28"/>
          <w:szCs w:val="28"/>
        </w:rPr>
      </w:pPr>
      <w:r w:rsidRPr="00324354">
        <w:rPr>
          <w:sz w:val="28"/>
          <w:szCs w:val="28"/>
        </w:rPr>
        <w:t>Таблица 2.1</w:t>
      </w:r>
    </w:p>
    <w:tbl>
      <w:tblPr>
        <w:tblW w:w="0" w:type="auto"/>
        <w:tblLayout w:type="fixed"/>
        <w:tblLook w:val="04A0" w:firstRow="1" w:lastRow="0" w:firstColumn="1" w:lastColumn="0" w:noHBand="0" w:noVBand="1"/>
      </w:tblPr>
      <w:tblGrid>
        <w:gridCol w:w="5353"/>
        <w:gridCol w:w="4314"/>
      </w:tblGrid>
      <w:tr w:rsidR="002D20B0" w:rsidRPr="00454DF4" w:rsidTr="00324354">
        <w:trPr>
          <w:tblHeader/>
        </w:trPr>
        <w:tc>
          <w:tcPr>
            <w:tcW w:w="5353" w:type="dxa"/>
            <w:vMerge w:val="restart"/>
            <w:tcBorders>
              <w:top w:val="single" w:sz="4" w:space="0" w:color="000000"/>
              <w:left w:val="single" w:sz="4" w:space="0" w:color="000000"/>
              <w:bottom w:val="single" w:sz="4" w:space="0" w:color="000000"/>
              <w:right w:val="nil"/>
            </w:tcBorders>
            <w:tcMar>
              <w:left w:w="28" w:type="dxa"/>
              <w:right w:w="28" w:type="dxa"/>
            </w:tcMar>
            <w:vAlign w:val="center"/>
            <w:hideMark/>
          </w:tcPr>
          <w:p w:rsidR="002D20B0" w:rsidRPr="00324354" w:rsidRDefault="002D20B0" w:rsidP="00237C17">
            <w:pPr>
              <w:spacing w:line="240" w:lineRule="auto"/>
              <w:ind w:firstLine="0"/>
              <w:jc w:val="center"/>
              <w:rPr>
                <w:b/>
                <w:szCs w:val="24"/>
              </w:rPr>
            </w:pPr>
            <w:r w:rsidRPr="00324354">
              <w:rPr>
                <w:b/>
                <w:szCs w:val="24"/>
              </w:rPr>
              <w:t>Возрастные группы</w:t>
            </w:r>
          </w:p>
        </w:tc>
        <w:tc>
          <w:tcPr>
            <w:tcW w:w="431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2D20B0" w:rsidRPr="00324354" w:rsidRDefault="002D20B0" w:rsidP="00237C17">
            <w:pPr>
              <w:spacing w:line="240" w:lineRule="auto"/>
              <w:ind w:firstLine="0"/>
              <w:jc w:val="center"/>
              <w:rPr>
                <w:b/>
                <w:szCs w:val="24"/>
              </w:rPr>
            </w:pPr>
            <w:r w:rsidRPr="00324354">
              <w:rPr>
                <w:b/>
                <w:szCs w:val="24"/>
              </w:rPr>
              <w:t>Численность населения</w:t>
            </w:r>
          </w:p>
        </w:tc>
      </w:tr>
      <w:tr w:rsidR="002D20B0" w:rsidRPr="00454DF4" w:rsidTr="00324354">
        <w:trPr>
          <w:tblHeader/>
        </w:trPr>
        <w:tc>
          <w:tcPr>
            <w:tcW w:w="5353" w:type="dxa"/>
            <w:vMerge/>
            <w:tcBorders>
              <w:top w:val="single" w:sz="4" w:space="0" w:color="000000"/>
              <w:left w:val="single" w:sz="4" w:space="0" w:color="000000"/>
              <w:bottom w:val="single" w:sz="4" w:space="0" w:color="000000"/>
              <w:right w:val="nil"/>
            </w:tcBorders>
            <w:tcMar>
              <w:left w:w="28" w:type="dxa"/>
              <w:right w:w="28" w:type="dxa"/>
            </w:tcMar>
            <w:vAlign w:val="center"/>
            <w:hideMark/>
          </w:tcPr>
          <w:p w:rsidR="002D20B0" w:rsidRPr="00324354" w:rsidRDefault="002D20B0" w:rsidP="00237C17">
            <w:pPr>
              <w:spacing w:line="240" w:lineRule="auto"/>
              <w:ind w:firstLine="0"/>
              <w:jc w:val="center"/>
              <w:rPr>
                <w:b/>
                <w:szCs w:val="24"/>
              </w:rPr>
            </w:pPr>
          </w:p>
        </w:tc>
        <w:tc>
          <w:tcPr>
            <w:tcW w:w="431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hideMark/>
          </w:tcPr>
          <w:p w:rsidR="002D20B0" w:rsidRPr="00324354" w:rsidRDefault="002D20B0" w:rsidP="00237C17">
            <w:pPr>
              <w:spacing w:line="240" w:lineRule="auto"/>
              <w:ind w:firstLine="0"/>
              <w:jc w:val="center"/>
              <w:rPr>
                <w:b/>
                <w:szCs w:val="24"/>
              </w:rPr>
            </w:pPr>
            <w:r w:rsidRPr="00324354">
              <w:rPr>
                <w:b/>
                <w:szCs w:val="24"/>
              </w:rPr>
              <w:t>2032 г.</w:t>
            </w:r>
          </w:p>
        </w:tc>
      </w:tr>
      <w:tr w:rsidR="00324354" w:rsidRPr="00454DF4" w:rsidTr="00324354">
        <w:tc>
          <w:tcPr>
            <w:tcW w:w="5353" w:type="dxa"/>
            <w:tcBorders>
              <w:top w:val="single" w:sz="4" w:space="0" w:color="000000"/>
              <w:left w:val="single" w:sz="4" w:space="0" w:color="000000"/>
              <w:bottom w:val="single" w:sz="4" w:space="0" w:color="000000"/>
              <w:right w:val="nil"/>
            </w:tcBorders>
            <w:tcMar>
              <w:left w:w="28" w:type="dxa"/>
              <w:right w:w="28" w:type="dxa"/>
            </w:tcMar>
            <w:vAlign w:val="center"/>
          </w:tcPr>
          <w:p w:rsidR="00324354" w:rsidRPr="00324354" w:rsidRDefault="00324354" w:rsidP="00237C17">
            <w:pPr>
              <w:spacing w:line="240" w:lineRule="auto"/>
              <w:ind w:firstLine="0"/>
              <w:jc w:val="center"/>
              <w:rPr>
                <w:szCs w:val="24"/>
              </w:rPr>
            </w:pPr>
            <w:r>
              <w:rPr>
                <w:szCs w:val="24"/>
              </w:rPr>
              <w:t>1</w:t>
            </w:r>
          </w:p>
        </w:tc>
        <w:tc>
          <w:tcPr>
            <w:tcW w:w="431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24354" w:rsidRPr="00324354" w:rsidRDefault="00324354" w:rsidP="00237C17">
            <w:pPr>
              <w:spacing w:line="240" w:lineRule="auto"/>
              <w:ind w:firstLine="0"/>
              <w:jc w:val="center"/>
              <w:rPr>
                <w:szCs w:val="24"/>
              </w:rPr>
            </w:pPr>
            <w:r>
              <w:rPr>
                <w:szCs w:val="24"/>
              </w:rPr>
              <w:t>2</w:t>
            </w:r>
          </w:p>
        </w:tc>
      </w:tr>
      <w:tr w:rsidR="002D20B0" w:rsidRPr="00454DF4" w:rsidTr="00324354">
        <w:tc>
          <w:tcPr>
            <w:tcW w:w="5353" w:type="dxa"/>
            <w:tcBorders>
              <w:top w:val="single" w:sz="4" w:space="0" w:color="000000"/>
              <w:left w:val="single" w:sz="4" w:space="0" w:color="000000"/>
              <w:bottom w:val="single" w:sz="4" w:space="0" w:color="000000"/>
              <w:right w:val="nil"/>
            </w:tcBorders>
            <w:tcMar>
              <w:left w:w="28" w:type="dxa"/>
              <w:right w:w="28" w:type="dxa"/>
            </w:tcMar>
            <w:vAlign w:val="center"/>
            <w:hideMark/>
          </w:tcPr>
          <w:p w:rsidR="002D20B0" w:rsidRPr="00324354" w:rsidRDefault="002D20B0" w:rsidP="00237C17">
            <w:pPr>
              <w:spacing w:line="240" w:lineRule="auto"/>
              <w:ind w:firstLine="0"/>
              <w:jc w:val="center"/>
              <w:rPr>
                <w:szCs w:val="24"/>
              </w:rPr>
            </w:pPr>
            <w:r w:rsidRPr="00324354">
              <w:rPr>
                <w:szCs w:val="24"/>
              </w:rPr>
              <w:t>Общая численность населения, тыс. чел</w:t>
            </w:r>
          </w:p>
        </w:tc>
        <w:tc>
          <w:tcPr>
            <w:tcW w:w="431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hideMark/>
          </w:tcPr>
          <w:p w:rsidR="002D20B0" w:rsidRPr="00324354" w:rsidRDefault="002D20B0" w:rsidP="00237C17">
            <w:pPr>
              <w:spacing w:line="240" w:lineRule="auto"/>
              <w:ind w:firstLine="0"/>
              <w:jc w:val="center"/>
              <w:rPr>
                <w:szCs w:val="24"/>
              </w:rPr>
            </w:pPr>
            <w:r w:rsidRPr="00324354">
              <w:rPr>
                <w:szCs w:val="24"/>
              </w:rPr>
              <w:t>44,5</w:t>
            </w:r>
          </w:p>
        </w:tc>
      </w:tr>
      <w:tr w:rsidR="002D20B0" w:rsidRPr="00454DF4" w:rsidTr="00324354">
        <w:tc>
          <w:tcPr>
            <w:tcW w:w="5353" w:type="dxa"/>
            <w:tcBorders>
              <w:top w:val="single" w:sz="4" w:space="0" w:color="000000"/>
              <w:left w:val="single" w:sz="4" w:space="0" w:color="000000"/>
              <w:bottom w:val="single" w:sz="4" w:space="0" w:color="000000"/>
              <w:right w:val="nil"/>
            </w:tcBorders>
            <w:tcMar>
              <w:left w:w="28" w:type="dxa"/>
              <w:right w:w="28" w:type="dxa"/>
            </w:tcMar>
            <w:vAlign w:val="center"/>
            <w:hideMark/>
          </w:tcPr>
          <w:p w:rsidR="002D20B0" w:rsidRPr="00324354" w:rsidRDefault="002D20B0" w:rsidP="00237C17">
            <w:pPr>
              <w:spacing w:line="240" w:lineRule="auto"/>
              <w:ind w:firstLine="0"/>
              <w:jc w:val="center"/>
              <w:rPr>
                <w:szCs w:val="24"/>
              </w:rPr>
            </w:pPr>
            <w:r w:rsidRPr="00324354">
              <w:rPr>
                <w:szCs w:val="24"/>
              </w:rPr>
              <w:t>в том числе</w:t>
            </w:r>
          </w:p>
        </w:tc>
        <w:tc>
          <w:tcPr>
            <w:tcW w:w="431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2D20B0" w:rsidRPr="00324354" w:rsidRDefault="002D20B0" w:rsidP="00237C17">
            <w:pPr>
              <w:spacing w:line="240" w:lineRule="auto"/>
              <w:ind w:firstLine="0"/>
              <w:jc w:val="center"/>
              <w:rPr>
                <w:szCs w:val="24"/>
              </w:rPr>
            </w:pPr>
          </w:p>
        </w:tc>
      </w:tr>
      <w:tr w:rsidR="002D20B0" w:rsidRPr="00454DF4" w:rsidTr="00324354">
        <w:tc>
          <w:tcPr>
            <w:tcW w:w="5353" w:type="dxa"/>
            <w:tcBorders>
              <w:top w:val="single" w:sz="4" w:space="0" w:color="000000"/>
              <w:left w:val="single" w:sz="4" w:space="0" w:color="000000"/>
              <w:bottom w:val="single" w:sz="4" w:space="0" w:color="000000"/>
              <w:right w:val="nil"/>
            </w:tcBorders>
            <w:tcMar>
              <w:left w:w="28" w:type="dxa"/>
              <w:right w:w="28" w:type="dxa"/>
            </w:tcMar>
            <w:vAlign w:val="center"/>
            <w:hideMark/>
          </w:tcPr>
          <w:p w:rsidR="002D20B0" w:rsidRPr="00324354" w:rsidRDefault="002D20B0" w:rsidP="00237C17">
            <w:pPr>
              <w:spacing w:line="240" w:lineRule="auto"/>
              <w:ind w:firstLine="0"/>
              <w:jc w:val="center"/>
              <w:rPr>
                <w:szCs w:val="24"/>
              </w:rPr>
            </w:pPr>
            <w:r w:rsidRPr="00324354">
              <w:rPr>
                <w:szCs w:val="24"/>
              </w:rPr>
              <w:t>младше трудоспособного возраста, %</w:t>
            </w:r>
          </w:p>
        </w:tc>
        <w:tc>
          <w:tcPr>
            <w:tcW w:w="431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hideMark/>
          </w:tcPr>
          <w:p w:rsidR="002D20B0" w:rsidRPr="00324354" w:rsidRDefault="002D20B0" w:rsidP="00237C17">
            <w:pPr>
              <w:spacing w:line="240" w:lineRule="auto"/>
              <w:ind w:firstLine="0"/>
              <w:jc w:val="center"/>
              <w:rPr>
                <w:szCs w:val="24"/>
              </w:rPr>
            </w:pPr>
            <w:r w:rsidRPr="00324354">
              <w:rPr>
                <w:szCs w:val="24"/>
              </w:rPr>
              <w:t>27,9</w:t>
            </w:r>
          </w:p>
        </w:tc>
      </w:tr>
      <w:tr w:rsidR="002D20B0" w:rsidRPr="00454DF4" w:rsidTr="00324354">
        <w:tc>
          <w:tcPr>
            <w:tcW w:w="5353" w:type="dxa"/>
            <w:tcBorders>
              <w:top w:val="single" w:sz="4" w:space="0" w:color="000000"/>
              <w:left w:val="single" w:sz="4" w:space="0" w:color="000000"/>
              <w:bottom w:val="single" w:sz="4" w:space="0" w:color="000000"/>
              <w:right w:val="nil"/>
            </w:tcBorders>
            <w:tcMar>
              <w:left w:w="28" w:type="dxa"/>
              <w:right w:w="28" w:type="dxa"/>
            </w:tcMar>
            <w:vAlign w:val="center"/>
            <w:hideMark/>
          </w:tcPr>
          <w:p w:rsidR="002D20B0" w:rsidRPr="00324354" w:rsidRDefault="002D20B0" w:rsidP="00237C17">
            <w:pPr>
              <w:spacing w:line="240" w:lineRule="auto"/>
              <w:ind w:firstLine="0"/>
              <w:jc w:val="center"/>
              <w:rPr>
                <w:szCs w:val="24"/>
              </w:rPr>
            </w:pPr>
            <w:r w:rsidRPr="00324354">
              <w:rPr>
                <w:szCs w:val="24"/>
              </w:rPr>
              <w:t>трудоспособного возраста, %</w:t>
            </w:r>
          </w:p>
        </w:tc>
        <w:tc>
          <w:tcPr>
            <w:tcW w:w="431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hideMark/>
          </w:tcPr>
          <w:p w:rsidR="002D20B0" w:rsidRPr="00324354" w:rsidRDefault="002D20B0" w:rsidP="00237C17">
            <w:pPr>
              <w:spacing w:line="240" w:lineRule="auto"/>
              <w:ind w:firstLine="0"/>
              <w:jc w:val="center"/>
              <w:rPr>
                <w:szCs w:val="24"/>
              </w:rPr>
            </w:pPr>
            <w:r w:rsidRPr="00324354">
              <w:rPr>
                <w:szCs w:val="24"/>
              </w:rPr>
              <w:t>53,7</w:t>
            </w:r>
          </w:p>
        </w:tc>
      </w:tr>
      <w:tr w:rsidR="002D20B0" w:rsidRPr="00454DF4" w:rsidTr="00324354">
        <w:tc>
          <w:tcPr>
            <w:tcW w:w="5353" w:type="dxa"/>
            <w:tcBorders>
              <w:top w:val="single" w:sz="4" w:space="0" w:color="000000"/>
              <w:left w:val="single" w:sz="4" w:space="0" w:color="000000"/>
              <w:bottom w:val="single" w:sz="4" w:space="0" w:color="000000"/>
              <w:right w:val="nil"/>
            </w:tcBorders>
            <w:tcMar>
              <w:left w:w="28" w:type="dxa"/>
              <w:right w:w="28" w:type="dxa"/>
            </w:tcMar>
            <w:vAlign w:val="center"/>
            <w:hideMark/>
          </w:tcPr>
          <w:p w:rsidR="002D20B0" w:rsidRPr="00324354" w:rsidRDefault="002D20B0" w:rsidP="00237C17">
            <w:pPr>
              <w:spacing w:line="240" w:lineRule="auto"/>
              <w:ind w:firstLine="0"/>
              <w:jc w:val="center"/>
              <w:rPr>
                <w:szCs w:val="24"/>
              </w:rPr>
            </w:pPr>
            <w:r w:rsidRPr="00324354">
              <w:rPr>
                <w:szCs w:val="24"/>
              </w:rPr>
              <w:t>старше трудоспособного возраста, %</w:t>
            </w:r>
          </w:p>
        </w:tc>
        <w:tc>
          <w:tcPr>
            <w:tcW w:w="431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hideMark/>
          </w:tcPr>
          <w:p w:rsidR="002D20B0" w:rsidRPr="00324354" w:rsidRDefault="002D20B0" w:rsidP="00237C17">
            <w:pPr>
              <w:spacing w:line="240" w:lineRule="auto"/>
              <w:ind w:firstLine="0"/>
              <w:jc w:val="center"/>
              <w:rPr>
                <w:szCs w:val="24"/>
              </w:rPr>
            </w:pPr>
            <w:r w:rsidRPr="00324354">
              <w:rPr>
                <w:szCs w:val="24"/>
              </w:rPr>
              <w:t>18,4</w:t>
            </w:r>
          </w:p>
        </w:tc>
      </w:tr>
    </w:tbl>
    <w:p w:rsidR="002D20B0" w:rsidRPr="009A1C2A" w:rsidRDefault="002D20B0" w:rsidP="009A1C2A">
      <w:pPr>
        <w:spacing w:line="240" w:lineRule="auto"/>
        <w:rPr>
          <w:sz w:val="28"/>
          <w:szCs w:val="28"/>
        </w:rPr>
      </w:pPr>
    </w:p>
    <w:p w:rsidR="002D20B0" w:rsidRPr="009A1C2A" w:rsidRDefault="002D20B0" w:rsidP="009A1C2A">
      <w:pPr>
        <w:spacing w:line="240" w:lineRule="auto"/>
        <w:ind w:firstLine="709"/>
        <w:rPr>
          <w:sz w:val="28"/>
          <w:szCs w:val="28"/>
        </w:rPr>
      </w:pPr>
      <w:r w:rsidRPr="009A1C2A">
        <w:rPr>
          <w:sz w:val="28"/>
          <w:szCs w:val="28"/>
        </w:rPr>
        <w:t>На территории Абинского городского поселения осуществляют свою деятельность следующие крупные и средние предприятия: ООО «Абинский ЭлектроМеталлургический завод», ООО «Пищевик», ООО «Маслозавод «Абинский», ООО «СнабСервис», ООО «Южные Земли», ООО «Алма Продакшн» и др.</w:t>
      </w:r>
    </w:p>
    <w:p w:rsidR="002D20B0" w:rsidRPr="009A1C2A" w:rsidRDefault="002D20B0" w:rsidP="009A1C2A">
      <w:pPr>
        <w:spacing w:line="240" w:lineRule="auto"/>
        <w:ind w:firstLine="709"/>
        <w:rPr>
          <w:sz w:val="28"/>
          <w:szCs w:val="28"/>
        </w:rPr>
      </w:pPr>
      <w:r w:rsidRPr="009A1C2A">
        <w:rPr>
          <w:sz w:val="28"/>
          <w:szCs w:val="28"/>
        </w:rPr>
        <w:t>Согласно данным государственного казенного учреждения Краснодарского края «Центр занятости населения Абинского района»,</w:t>
      </w:r>
      <w:r w:rsidR="009A1C2A">
        <w:rPr>
          <w:sz w:val="28"/>
          <w:szCs w:val="28"/>
        </w:rPr>
        <w:t xml:space="preserve">                          на 30 сентября 2021 г.</w:t>
      </w:r>
      <w:r w:rsidRPr="009A1C2A">
        <w:rPr>
          <w:sz w:val="28"/>
          <w:szCs w:val="28"/>
        </w:rPr>
        <w:t xml:space="preserve"> число вакансий на од</w:t>
      </w:r>
      <w:r w:rsidR="009A1C2A">
        <w:rPr>
          <w:sz w:val="28"/>
          <w:szCs w:val="28"/>
        </w:rPr>
        <w:t>ного не занятого составляет 2,6%,</w:t>
      </w:r>
      <w:r w:rsidRPr="009A1C2A">
        <w:rPr>
          <w:sz w:val="28"/>
          <w:szCs w:val="28"/>
        </w:rPr>
        <w:t xml:space="preserve"> а уро</w:t>
      </w:r>
      <w:r w:rsidR="009A1C2A">
        <w:rPr>
          <w:sz w:val="28"/>
          <w:szCs w:val="28"/>
        </w:rPr>
        <w:t>вень безработицы составляет 0,6</w:t>
      </w:r>
      <w:r w:rsidRPr="009A1C2A">
        <w:rPr>
          <w:sz w:val="28"/>
          <w:szCs w:val="28"/>
        </w:rPr>
        <w:t>%. Уровень безработицы на начало</w:t>
      </w:r>
      <w:r w:rsidR="009A1C2A">
        <w:rPr>
          <w:sz w:val="28"/>
          <w:szCs w:val="28"/>
        </w:rPr>
        <w:t xml:space="preserve">                         2021 г. составлял 1,7</w:t>
      </w:r>
      <w:r w:rsidRPr="009A1C2A">
        <w:rPr>
          <w:sz w:val="28"/>
          <w:szCs w:val="28"/>
        </w:rPr>
        <w:t>%. Трудоспособное население в трудоспособном возрасте</w:t>
      </w:r>
      <w:r w:rsidR="009A1C2A">
        <w:rPr>
          <w:sz w:val="28"/>
          <w:szCs w:val="28"/>
        </w:rPr>
        <w:t xml:space="preserve"> на 1 января 2021 г.</w:t>
      </w:r>
      <w:r w:rsidRPr="009A1C2A">
        <w:rPr>
          <w:sz w:val="28"/>
          <w:szCs w:val="28"/>
        </w:rPr>
        <w:t xml:space="preserve"> составляет 20 205 человек.</w:t>
      </w:r>
    </w:p>
    <w:p w:rsidR="002D20B0" w:rsidRPr="009A1C2A" w:rsidRDefault="002D20B0" w:rsidP="009A1C2A">
      <w:pPr>
        <w:spacing w:line="240" w:lineRule="auto"/>
        <w:ind w:firstLine="709"/>
        <w:rPr>
          <w:sz w:val="28"/>
          <w:szCs w:val="28"/>
        </w:rPr>
      </w:pPr>
      <w:r w:rsidRPr="009A1C2A">
        <w:rPr>
          <w:sz w:val="28"/>
          <w:szCs w:val="28"/>
        </w:rPr>
        <w:t>Среднемесячная заработная плата по полному кругу предприятий и организаций по Абинскому городскому поселению по оценке 2021 года составит 48 756 руб. или 106,8 % к уровню 2020 года.</w:t>
      </w:r>
    </w:p>
    <w:p w:rsidR="002D20B0" w:rsidRPr="009A1C2A" w:rsidRDefault="002D20B0" w:rsidP="009A1C2A">
      <w:pPr>
        <w:spacing w:line="240" w:lineRule="auto"/>
        <w:ind w:firstLine="709"/>
        <w:rPr>
          <w:sz w:val="28"/>
          <w:szCs w:val="28"/>
        </w:rPr>
      </w:pPr>
      <w:r w:rsidRPr="009A1C2A">
        <w:rPr>
          <w:sz w:val="28"/>
          <w:szCs w:val="28"/>
        </w:rPr>
        <w:t>По состоянию на 30 сентя</w:t>
      </w:r>
      <w:r w:rsidR="009A1C2A">
        <w:rPr>
          <w:sz w:val="28"/>
          <w:szCs w:val="28"/>
        </w:rPr>
        <w:t xml:space="preserve">бря 2021 г. </w:t>
      </w:r>
      <w:r w:rsidRPr="009A1C2A">
        <w:rPr>
          <w:sz w:val="28"/>
          <w:szCs w:val="28"/>
        </w:rPr>
        <w:t>численность детей: в дошкольных образовательных учреждениях составило 1 962 человек, в общеобразовательных 5 163 человек.</w:t>
      </w:r>
    </w:p>
    <w:p w:rsidR="002D20B0" w:rsidRPr="009A1C2A" w:rsidRDefault="002D20B0" w:rsidP="009A1C2A">
      <w:pPr>
        <w:spacing w:line="240" w:lineRule="auto"/>
        <w:ind w:firstLine="709"/>
        <w:rPr>
          <w:sz w:val="28"/>
          <w:szCs w:val="28"/>
        </w:rPr>
      </w:pPr>
      <w:r w:rsidRPr="009A1C2A">
        <w:rPr>
          <w:sz w:val="28"/>
          <w:szCs w:val="28"/>
        </w:rPr>
        <w:t>По строительно-климатическому районированию Абинское городское поселение расположено в III климатическом районе, подрайон III-Б, который характеризуется отрицательными температурами воздуха зимой и высокими температурами летом, определяющими необходимую защиту зданий в холодны</w:t>
      </w:r>
      <w:r w:rsidR="009A1C2A">
        <w:rPr>
          <w:sz w:val="28"/>
          <w:szCs w:val="28"/>
        </w:rPr>
        <w:t>й период и от излишнего перегрев</w:t>
      </w:r>
      <w:r w:rsidRPr="009A1C2A">
        <w:rPr>
          <w:sz w:val="28"/>
          <w:szCs w:val="28"/>
        </w:rPr>
        <w:t>а в теплый период года, большой интенсивностью солнечной радиации, небольшим снежным покровом. Средняя г</w:t>
      </w:r>
      <w:r w:rsidR="009A1C2A">
        <w:rPr>
          <w:sz w:val="28"/>
          <w:szCs w:val="28"/>
        </w:rPr>
        <w:t>одовая температура воздуха +9,8</w:t>
      </w:r>
      <w:r w:rsidRPr="009A1C2A">
        <w:rPr>
          <w:sz w:val="28"/>
          <w:szCs w:val="28"/>
        </w:rPr>
        <w:t xml:space="preserve">°С, </w:t>
      </w:r>
      <w:r w:rsidR="009A1C2A">
        <w:rPr>
          <w:sz w:val="28"/>
          <w:szCs w:val="28"/>
        </w:rPr>
        <w:t>средняя температура января -4,2</w:t>
      </w:r>
      <w:r w:rsidRPr="009A1C2A">
        <w:rPr>
          <w:sz w:val="28"/>
          <w:szCs w:val="28"/>
        </w:rPr>
        <w:t xml:space="preserve">°С, </w:t>
      </w:r>
      <w:r w:rsidR="009A1C2A">
        <w:rPr>
          <w:sz w:val="28"/>
          <w:szCs w:val="28"/>
        </w:rPr>
        <w:t xml:space="preserve">                        июля +23,2</w:t>
      </w:r>
      <w:r w:rsidRPr="009A1C2A">
        <w:rPr>
          <w:sz w:val="28"/>
          <w:szCs w:val="28"/>
        </w:rPr>
        <w:t>°С.</w:t>
      </w:r>
    </w:p>
    <w:p w:rsidR="002D20B0" w:rsidRPr="009A1C2A" w:rsidRDefault="002D20B0" w:rsidP="009A1C2A">
      <w:pPr>
        <w:spacing w:line="240" w:lineRule="auto"/>
        <w:ind w:firstLine="709"/>
        <w:rPr>
          <w:sz w:val="28"/>
          <w:szCs w:val="28"/>
        </w:rPr>
      </w:pPr>
      <w:r w:rsidRPr="009A1C2A">
        <w:rPr>
          <w:sz w:val="28"/>
          <w:szCs w:val="28"/>
        </w:rPr>
        <w:t>Абинский район находиться под влиянием умеренно-континентального климата. По климатическим условиям территория относится к южной степной влажной провинции, характеризующейся мягкой зимой, умеренно жарким летом и довольно равномерным распределением осадков в течение года. Зима наступает в последней декаде декабря, начало лета приходится в первую декаду мая.</w:t>
      </w:r>
    </w:p>
    <w:p w:rsidR="002D20B0" w:rsidRPr="009A1C2A" w:rsidRDefault="002D20B0" w:rsidP="009A1C2A">
      <w:pPr>
        <w:spacing w:line="240" w:lineRule="auto"/>
        <w:ind w:firstLine="709"/>
        <w:rPr>
          <w:sz w:val="28"/>
          <w:szCs w:val="28"/>
        </w:rPr>
      </w:pPr>
      <w:r w:rsidRPr="009A1C2A">
        <w:rPr>
          <w:sz w:val="28"/>
          <w:szCs w:val="28"/>
        </w:rPr>
        <w:lastRenderedPageBreak/>
        <w:t>Среднегодовая температура воздуха в городском поселении составляет 10,6°С тепла и ко</w:t>
      </w:r>
      <w:r w:rsidR="009A1C2A">
        <w:rPr>
          <w:sz w:val="28"/>
          <w:szCs w:val="28"/>
        </w:rPr>
        <w:t>леблется в зимний период от 1,8°С тепла, в летний- до 14,5</w:t>
      </w:r>
      <w:r w:rsidRPr="009A1C2A">
        <w:rPr>
          <w:sz w:val="28"/>
          <w:szCs w:val="28"/>
        </w:rPr>
        <w:t>°С тепла. Самым холодным месяцем в году является феврал</w:t>
      </w:r>
      <w:r w:rsidR="009A1C2A">
        <w:rPr>
          <w:sz w:val="28"/>
          <w:szCs w:val="28"/>
        </w:rPr>
        <w:t>ь; средний минимум февраля -4,9</w:t>
      </w:r>
      <w:r w:rsidRPr="009A1C2A">
        <w:rPr>
          <w:sz w:val="28"/>
          <w:szCs w:val="28"/>
        </w:rPr>
        <w:t xml:space="preserve">°С, а абсолютный минимум температуры воздуха составляет </w:t>
      </w:r>
      <w:r w:rsidR="009A1C2A">
        <w:rPr>
          <w:sz w:val="28"/>
          <w:szCs w:val="28"/>
        </w:rPr>
        <w:t xml:space="preserve">                     </w:t>
      </w:r>
      <w:r w:rsidRPr="009A1C2A">
        <w:rPr>
          <w:sz w:val="28"/>
          <w:szCs w:val="28"/>
        </w:rPr>
        <w:t xml:space="preserve">-36 °С. Самым жарким месяцем в году является июль, август месяц со средним максимумом температуры </w:t>
      </w:r>
      <w:r w:rsidR="009A1C2A">
        <w:rPr>
          <w:sz w:val="28"/>
          <w:szCs w:val="28"/>
        </w:rPr>
        <w:t>+28,7</w:t>
      </w:r>
      <w:r w:rsidRPr="009A1C2A">
        <w:rPr>
          <w:sz w:val="28"/>
          <w:szCs w:val="28"/>
        </w:rPr>
        <w:t xml:space="preserve">°С и абсолютным максимумом +40°С. Средняя продолжительность безморозного периода 186 дней. Холодный период </w:t>
      </w:r>
      <w:r w:rsidR="009A1C2A">
        <w:rPr>
          <w:sz w:val="28"/>
          <w:szCs w:val="28"/>
        </w:rPr>
        <w:t xml:space="preserve">                       </w:t>
      </w:r>
      <w:r w:rsidRPr="009A1C2A">
        <w:rPr>
          <w:sz w:val="28"/>
          <w:szCs w:val="28"/>
        </w:rPr>
        <w:t>50-60 дней в году. Наблюдаются засушливые периоды - до 30 и более дней подряд. Зимние осадки выпадают чаше в виде дождя.</w:t>
      </w:r>
    </w:p>
    <w:p w:rsidR="002D20B0" w:rsidRPr="009A1C2A" w:rsidRDefault="002D20B0" w:rsidP="009A1C2A">
      <w:pPr>
        <w:spacing w:line="240" w:lineRule="auto"/>
        <w:ind w:firstLine="709"/>
        <w:rPr>
          <w:sz w:val="28"/>
          <w:szCs w:val="28"/>
        </w:rPr>
      </w:pPr>
      <w:r w:rsidRPr="009A1C2A">
        <w:rPr>
          <w:sz w:val="28"/>
          <w:szCs w:val="28"/>
        </w:rPr>
        <w:t xml:space="preserve">Абинский район относится к зоне умеренного увлажнения. Сумма осадков за вегетационный период составляет 350 мм, за год- 657 мм. Средняя декадная высота снежного покрова за зиму-18 см. В течении всего года преобладают юго-западные ветра, в среднем со скоростью 3-3,9 м/с. Наиболее сильные ветра дуют в феврале, марте. По сейсмичности район относится </w:t>
      </w:r>
      <w:r w:rsidR="009A1C2A">
        <w:rPr>
          <w:sz w:val="28"/>
          <w:szCs w:val="28"/>
        </w:rPr>
        <w:t xml:space="preserve">                          </w:t>
      </w:r>
      <w:r w:rsidRPr="009A1C2A">
        <w:rPr>
          <w:sz w:val="28"/>
          <w:szCs w:val="28"/>
        </w:rPr>
        <w:t>к 8-бальной зоне.</w:t>
      </w:r>
    </w:p>
    <w:p w:rsidR="00454DF4" w:rsidRPr="009A1C2A" w:rsidRDefault="00454DF4" w:rsidP="009A1C2A">
      <w:pPr>
        <w:pStyle w:val="affffffffb"/>
        <w:pageBreakBefore/>
        <w:numPr>
          <w:ilvl w:val="0"/>
          <w:numId w:val="0"/>
        </w:numPr>
        <w:spacing w:before="0" w:line="240" w:lineRule="auto"/>
        <w:jc w:val="center"/>
        <w:rPr>
          <w:sz w:val="28"/>
          <w:szCs w:val="28"/>
        </w:rPr>
      </w:pPr>
      <w:bookmarkStart w:id="25" w:name="_Toc106370720"/>
      <w:r w:rsidRPr="009A1C2A">
        <w:rPr>
          <w:sz w:val="28"/>
          <w:szCs w:val="28"/>
        </w:rPr>
        <w:lastRenderedPageBreak/>
        <w:t xml:space="preserve">2.2. </w:t>
      </w:r>
      <w:r w:rsidR="00D00E97" w:rsidRPr="009A1C2A">
        <w:rPr>
          <w:sz w:val="28"/>
          <w:szCs w:val="28"/>
        </w:rPr>
        <w:t>Обоснование положений основной части нормативов градостроительного проектирования</w:t>
      </w:r>
      <w:bookmarkEnd w:id="24"/>
      <w:bookmarkEnd w:id="25"/>
    </w:p>
    <w:p w:rsidR="009A1C2A" w:rsidRDefault="009A1C2A" w:rsidP="009A1C2A">
      <w:pPr>
        <w:pStyle w:val="20"/>
        <w:numPr>
          <w:ilvl w:val="0"/>
          <w:numId w:val="0"/>
        </w:numPr>
        <w:spacing w:before="0" w:line="240" w:lineRule="auto"/>
        <w:rPr>
          <w:sz w:val="28"/>
          <w:szCs w:val="28"/>
        </w:rPr>
      </w:pPr>
      <w:bookmarkStart w:id="26" w:name="_Toc99118167"/>
      <w:bookmarkStart w:id="27" w:name="_Toc106370721"/>
    </w:p>
    <w:p w:rsidR="00454DF4" w:rsidRDefault="00454DF4" w:rsidP="009A1C2A">
      <w:pPr>
        <w:pStyle w:val="20"/>
        <w:numPr>
          <w:ilvl w:val="0"/>
          <w:numId w:val="0"/>
        </w:numPr>
        <w:spacing w:before="0" w:line="240" w:lineRule="auto"/>
        <w:jc w:val="center"/>
        <w:rPr>
          <w:sz w:val="28"/>
          <w:szCs w:val="28"/>
        </w:rPr>
      </w:pPr>
      <w:r w:rsidRPr="009A1C2A">
        <w:rPr>
          <w:sz w:val="28"/>
          <w:szCs w:val="28"/>
        </w:rPr>
        <w:t>2.2.1. Виды объектов местного значения поселения, для которых разрабатываются местные нормативы градостроительного проектирования</w:t>
      </w:r>
      <w:bookmarkEnd w:id="26"/>
      <w:bookmarkEnd w:id="27"/>
    </w:p>
    <w:p w:rsidR="009A1C2A" w:rsidRPr="009A1C2A" w:rsidRDefault="009A1C2A" w:rsidP="009A1C2A"/>
    <w:p w:rsidR="00454DF4" w:rsidRPr="009A1C2A" w:rsidRDefault="009A1C2A" w:rsidP="009A1C2A">
      <w:pPr>
        <w:spacing w:line="240" w:lineRule="auto"/>
        <w:ind w:firstLine="709"/>
        <w:rPr>
          <w:sz w:val="28"/>
          <w:szCs w:val="28"/>
        </w:rPr>
      </w:pPr>
      <w:r>
        <w:rPr>
          <w:sz w:val="28"/>
          <w:szCs w:val="28"/>
        </w:rPr>
        <w:t xml:space="preserve">В соответствии с частью 4 статьи </w:t>
      </w:r>
      <w:r w:rsidR="00454DF4" w:rsidRPr="009A1C2A">
        <w:rPr>
          <w:sz w:val="28"/>
          <w:szCs w:val="28"/>
        </w:rPr>
        <w:t xml:space="preserve">29.2 Градостроительного кодекса </w:t>
      </w:r>
      <w:r>
        <w:rPr>
          <w:sz w:val="28"/>
          <w:szCs w:val="28"/>
        </w:rPr>
        <w:t>Российской Федерации</w:t>
      </w:r>
      <w:r w:rsidR="00454DF4" w:rsidRPr="009A1C2A">
        <w:rPr>
          <w:sz w:val="28"/>
          <w:szCs w:val="28"/>
        </w:rPr>
        <w:t xml:space="preserve"> нормативы градостроительного проектирования </w:t>
      </w:r>
      <w:r>
        <w:rPr>
          <w:sz w:val="28"/>
          <w:szCs w:val="28"/>
        </w:rPr>
        <w:t xml:space="preserve">Абинского городского </w:t>
      </w:r>
      <w:r w:rsidR="00454DF4" w:rsidRPr="009A1C2A">
        <w:rPr>
          <w:sz w:val="28"/>
          <w:szCs w:val="28"/>
        </w:rPr>
        <w:t>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w:t>
      </w:r>
      <w:r>
        <w:rPr>
          <w:sz w:val="28"/>
          <w:szCs w:val="28"/>
        </w:rPr>
        <w:t xml:space="preserve">ункте </w:t>
      </w:r>
      <w:r w:rsidR="00454DF4" w:rsidRPr="009A1C2A">
        <w:rPr>
          <w:sz w:val="28"/>
          <w:szCs w:val="28"/>
        </w:rPr>
        <w:t>1 ч</w:t>
      </w:r>
      <w:r>
        <w:rPr>
          <w:sz w:val="28"/>
          <w:szCs w:val="28"/>
        </w:rPr>
        <w:t xml:space="preserve">асти </w:t>
      </w:r>
      <w:r w:rsidR="00454DF4" w:rsidRPr="009A1C2A">
        <w:rPr>
          <w:sz w:val="28"/>
          <w:szCs w:val="28"/>
        </w:rPr>
        <w:t>5 ст</w:t>
      </w:r>
      <w:r>
        <w:rPr>
          <w:sz w:val="28"/>
          <w:szCs w:val="28"/>
        </w:rPr>
        <w:t xml:space="preserve">атьи </w:t>
      </w:r>
      <w:r w:rsidR="00454DF4" w:rsidRPr="009A1C2A">
        <w:rPr>
          <w:sz w:val="28"/>
          <w:szCs w:val="28"/>
        </w:rPr>
        <w:t xml:space="preserve">23 </w:t>
      </w:r>
      <w:r w:rsidRPr="009A1C2A">
        <w:rPr>
          <w:sz w:val="28"/>
          <w:szCs w:val="28"/>
        </w:rPr>
        <w:t>Градостроительного кодекса Российской Федерации</w:t>
      </w:r>
      <w:r w:rsidR="00454DF4" w:rsidRPr="009A1C2A">
        <w:rPr>
          <w:sz w:val="28"/>
          <w:szCs w:val="28"/>
        </w:rPr>
        <w:t xml:space="preserve">,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 </w:t>
      </w:r>
    </w:p>
    <w:p w:rsidR="00454DF4" w:rsidRPr="009A1C2A" w:rsidRDefault="00454DF4" w:rsidP="009A1C2A">
      <w:pPr>
        <w:spacing w:line="240" w:lineRule="auto"/>
        <w:ind w:firstLine="709"/>
        <w:rPr>
          <w:sz w:val="28"/>
          <w:szCs w:val="28"/>
        </w:rPr>
      </w:pPr>
      <w:r w:rsidRPr="009A1C2A">
        <w:rPr>
          <w:sz w:val="28"/>
          <w:szCs w:val="28"/>
        </w:rPr>
        <w:t xml:space="preserve">Перечень объектов местного значения </w:t>
      </w:r>
      <w:r w:rsidR="002D20B0" w:rsidRPr="009A1C2A">
        <w:rPr>
          <w:sz w:val="28"/>
          <w:szCs w:val="28"/>
        </w:rPr>
        <w:t>Абинск</w:t>
      </w:r>
      <w:r w:rsidRPr="009A1C2A">
        <w:rPr>
          <w:sz w:val="28"/>
          <w:szCs w:val="28"/>
        </w:rPr>
        <w:t xml:space="preserve">ого городского поселения Абинского района для целей настоящих </w:t>
      </w:r>
      <w:r w:rsidR="00834F55">
        <w:rPr>
          <w:sz w:val="28"/>
          <w:szCs w:val="28"/>
        </w:rPr>
        <w:t>местных нормативов градостроительного проектирования</w:t>
      </w:r>
      <w:r w:rsidRPr="009A1C2A">
        <w:rPr>
          <w:sz w:val="28"/>
          <w:szCs w:val="28"/>
        </w:rPr>
        <w:t xml:space="preserve"> подготовлен на основании </w:t>
      </w:r>
      <w:r w:rsidR="009A1C2A">
        <w:rPr>
          <w:sz w:val="28"/>
          <w:szCs w:val="28"/>
        </w:rPr>
        <w:t>статьи</w:t>
      </w:r>
      <w:r w:rsidRPr="009A1C2A">
        <w:rPr>
          <w:sz w:val="28"/>
          <w:szCs w:val="28"/>
        </w:rPr>
        <w:t xml:space="preserve"> 23 Градостроительного кодекса Российской Федерации, </w:t>
      </w:r>
      <w:r w:rsidR="009A1C2A">
        <w:rPr>
          <w:sz w:val="28"/>
          <w:szCs w:val="28"/>
        </w:rPr>
        <w:t>статьи</w:t>
      </w:r>
      <w:r w:rsidRPr="009A1C2A">
        <w:rPr>
          <w:sz w:val="28"/>
          <w:szCs w:val="28"/>
        </w:rPr>
        <w:t xml:space="preserve"> 14 Федерального закона от </w:t>
      </w:r>
      <w:r w:rsidR="009A1C2A">
        <w:rPr>
          <w:sz w:val="28"/>
          <w:szCs w:val="28"/>
        </w:rPr>
        <w:t xml:space="preserve">6 октября </w:t>
      </w:r>
      <w:r w:rsidRPr="009A1C2A">
        <w:rPr>
          <w:sz w:val="28"/>
          <w:szCs w:val="28"/>
        </w:rPr>
        <w:t>2003</w:t>
      </w:r>
      <w:r w:rsidR="009A1C2A">
        <w:rPr>
          <w:sz w:val="28"/>
          <w:szCs w:val="28"/>
        </w:rPr>
        <w:t xml:space="preserve"> г.</w:t>
      </w:r>
      <w:r w:rsidR="000D062C">
        <w:rPr>
          <w:sz w:val="28"/>
          <w:szCs w:val="28"/>
        </w:rPr>
        <w:t xml:space="preserve"> № 131-ФЗ</w:t>
      </w:r>
      <w:r w:rsidR="007D5319" w:rsidRPr="009A1C2A">
        <w:rPr>
          <w:sz w:val="28"/>
          <w:szCs w:val="28"/>
        </w:rPr>
        <w:t xml:space="preserve"> </w:t>
      </w:r>
      <w:r w:rsidRPr="009A1C2A">
        <w:rPr>
          <w:sz w:val="28"/>
          <w:szCs w:val="28"/>
        </w:rPr>
        <w:t>«Об общих принципах организации местного самоуправления в Российской Федерации»</w:t>
      </w:r>
      <w:r w:rsidR="000D062C">
        <w:rPr>
          <w:sz w:val="28"/>
          <w:szCs w:val="28"/>
        </w:rPr>
        <w:t xml:space="preserve"> (</w:t>
      </w:r>
      <w:r w:rsidR="000D062C" w:rsidRPr="000D062C">
        <w:rPr>
          <w:sz w:val="28"/>
          <w:szCs w:val="28"/>
        </w:rPr>
        <w:t xml:space="preserve">с изменениями </w:t>
      </w:r>
      <w:r w:rsidR="000D062C">
        <w:rPr>
          <w:sz w:val="28"/>
          <w:szCs w:val="28"/>
        </w:rPr>
        <w:t xml:space="preserve">                                 </w:t>
      </w:r>
      <w:r w:rsidR="000D062C" w:rsidRPr="000D062C">
        <w:rPr>
          <w:sz w:val="28"/>
          <w:szCs w:val="28"/>
        </w:rPr>
        <w:t>на 30 декабря 2021 г.)</w:t>
      </w:r>
      <w:r w:rsidRPr="000D062C">
        <w:rPr>
          <w:sz w:val="28"/>
          <w:szCs w:val="28"/>
        </w:rPr>
        <w:t>,</w:t>
      </w:r>
      <w:r w:rsidRPr="009A1C2A">
        <w:rPr>
          <w:sz w:val="28"/>
          <w:szCs w:val="28"/>
        </w:rPr>
        <w:t xml:space="preserve"> Закона Краснодарского </w:t>
      </w:r>
      <w:r w:rsidR="00834F55">
        <w:rPr>
          <w:sz w:val="28"/>
          <w:szCs w:val="28"/>
        </w:rPr>
        <w:t xml:space="preserve">края </w:t>
      </w:r>
      <w:r w:rsidR="005D69BE">
        <w:rPr>
          <w:sz w:val="28"/>
          <w:szCs w:val="28"/>
        </w:rPr>
        <w:t xml:space="preserve">от 21 июля </w:t>
      </w:r>
      <w:r w:rsidRPr="009A1C2A">
        <w:rPr>
          <w:sz w:val="28"/>
          <w:szCs w:val="28"/>
        </w:rPr>
        <w:t xml:space="preserve">2008 </w:t>
      </w:r>
      <w:r w:rsidR="005D69BE">
        <w:rPr>
          <w:sz w:val="28"/>
          <w:szCs w:val="28"/>
        </w:rPr>
        <w:t xml:space="preserve">г. </w:t>
      </w:r>
      <w:r w:rsidR="000D062C">
        <w:rPr>
          <w:sz w:val="28"/>
          <w:szCs w:val="28"/>
        </w:rPr>
        <w:t xml:space="preserve">                        </w:t>
      </w:r>
      <w:r w:rsidRPr="009A1C2A">
        <w:rPr>
          <w:sz w:val="28"/>
          <w:szCs w:val="28"/>
        </w:rPr>
        <w:t>№ 1540-КЗ «Градостроительный кодекс Краснодарского края»</w:t>
      </w:r>
      <w:r w:rsidR="00834F55">
        <w:rPr>
          <w:sz w:val="28"/>
          <w:szCs w:val="28"/>
        </w:rPr>
        <w:t xml:space="preserve"> (с изменениями </w:t>
      </w:r>
      <w:r w:rsidR="000D062C">
        <w:rPr>
          <w:sz w:val="28"/>
          <w:szCs w:val="28"/>
        </w:rPr>
        <w:t xml:space="preserve">                             </w:t>
      </w:r>
      <w:r w:rsidR="00834F55">
        <w:rPr>
          <w:sz w:val="28"/>
          <w:szCs w:val="28"/>
        </w:rPr>
        <w:t>на 3 ноября 2021 г.</w:t>
      </w:r>
      <w:r w:rsidR="00834F55" w:rsidRPr="009A1C2A">
        <w:rPr>
          <w:sz w:val="28"/>
          <w:szCs w:val="28"/>
        </w:rPr>
        <w:t>)</w:t>
      </w:r>
      <w:r w:rsidRPr="009A1C2A">
        <w:rPr>
          <w:sz w:val="28"/>
          <w:szCs w:val="28"/>
        </w:rPr>
        <w:t>,</w:t>
      </w:r>
      <w:r w:rsidR="00834F55">
        <w:rPr>
          <w:sz w:val="28"/>
          <w:szCs w:val="28"/>
        </w:rPr>
        <w:t xml:space="preserve"> у</w:t>
      </w:r>
      <w:r w:rsidRPr="009A1C2A">
        <w:rPr>
          <w:sz w:val="28"/>
          <w:szCs w:val="28"/>
        </w:rPr>
        <w:t xml:space="preserve">става </w:t>
      </w:r>
      <w:r w:rsidR="002D20B0" w:rsidRPr="009A1C2A">
        <w:rPr>
          <w:sz w:val="28"/>
          <w:szCs w:val="28"/>
        </w:rPr>
        <w:t>Абинск</w:t>
      </w:r>
      <w:r w:rsidR="00EB2FA0" w:rsidRPr="009A1C2A">
        <w:rPr>
          <w:sz w:val="28"/>
          <w:szCs w:val="28"/>
        </w:rPr>
        <w:t>ого</w:t>
      </w:r>
      <w:r w:rsidRPr="009A1C2A">
        <w:rPr>
          <w:sz w:val="28"/>
          <w:szCs w:val="28"/>
        </w:rPr>
        <w:t xml:space="preserve"> городского поселения Абинского района. </w:t>
      </w:r>
    </w:p>
    <w:p w:rsidR="00454DF4" w:rsidRPr="009A1C2A" w:rsidRDefault="00454DF4" w:rsidP="009A1C2A">
      <w:pPr>
        <w:spacing w:line="240" w:lineRule="auto"/>
        <w:ind w:firstLine="709"/>
        <w:rPr>
          <w:sz w:val="28"/>
          <w:szCs w:val="28"/>
        </w:rPr>
      </w:pPr>
      <w:r w:rsidRPr="009A1C2A">
        <w:rPr>
          <w:sz w:val="28"/>
          <w:szCs w:val="28"/>
        </w:rPr>
        <w:t xml:space="preserve">В число объектов местного значения поселения, отнесенных к таковым градостроительным законодательством Российской Федерации, входят объекты, относящиеся к областям: </w:t>
      </w:r>
    </w:p>
    <w:p w:rsidR="00454DF4" w:rsidRPr="009A1C2A" w:rsidRDefault="00454DF4" w:rsidP="009A1C2A">
      <w:pPr>
        <w:spacing w:line="240" w:lineRule="auto"/>
        <w:ind w:firstLine="709"/>
        <w:rPr>
          <w:sz w:val="28"/>
          <w:szCs w:val="28"/>
        </w:rPr>
      </w:pPr>
      <w:r w:rsidRPr="009A1C2A">
        <w:rPr>
          <w:sz w:val="28"/>
          <w:szCs w:val="28"/>
        </w:rPr>
        <w:t xml:space="preserve">а) электро-, тепло-, газо- и водоснабжение населения, водоотведение; </w:t>
      </w:r>
    </w:p>
    <w:p w:rsidR="00454DF4" w:rsidRPr="009A1C2A" w:rsidRDefault="00454DF4" w:rsidP="009A1C2A">
      <w:pPr>
        <w:spacing w:line="240" w:lineRule="auto"/>
        <w:ind w:firstLine="709"/>
        <w:rPr>
          <w:sz w:val="28"/>
          <w:szCs w:val="28"/>
        </w:rPr>
      </w:pPr>
      <w:r w:rsidRPr="009A1C2A">
        <w:rPr>
          <w:sz w:val="28"/>
          <w:szCs w:val="28"/>
        </w:rPr>
        <w:t xml:space="preserve">б) автомобильные дороги местного значения; </w:t>
      </w:r>
    </w:p>
    <w:p w:rsidR="00454DF4" w:rsidRPr="009A1C2A" w:rsidRDefault="00454DF4" w:rsidP="009A1C2A">
      <w:pPr>
        <w:spacing w:line="240" w:lineRule="auto"/>
        <w:ind w:firstLine="709"/>
        <w:rPr>
          <w:sz w:val="28"/>
          <w:szCs w:val="28"/>
        </w:rPr>
      </w:pPr>
      <w:r w:rsidRPr="009A1C2A">
        <w:rPr>
          <w:sz w:val="28"/>
          <w:szCs w:val="28"/>
        </w:rPr>
        <w:t xml:space="preserve">в) физическая культура и массовый спорт, образование, здравоохранение, обработка, утилизация, обезвреживание, размещение твердых коммунальных отходов; </w:t>
      </w:r>
    </w:p>
    <w:p w:rsidR="00454DF4" w:rsidRPr="009A1C2A" w:rsidRDefault="00454DF4" w:rsidP="009A1C2A">
      <w:pPr>
        <w:spacing w:line="240" w:lineRule="auto"/>
        <w:ind w:firstLine="709"/>
        <w:rPr>
          <w:sz w:val="28"/>
          <w:szCs w:val="28"/>
        </w:rPr>
      </w:pPr>
      <w:r w:rsidRPr="009A1C2A">
        <w:rPr>
          <w:sz w:val="28"/>
          <w:szCs w:val="28"/>
        </w:rPr>
        <w:t xml:space="preserve">г) иные области в связи с решением вопросов местного значения поселения. </w:t>
      </w:r>
    </w:p>
    <w:p w:rsidR="00454DF4" w:rsidRPr="009A1C2A" w:rsidRDefault="00454DF4" w:rsidP="009A1C2A">
      <w:pPr>
        <w:spacing w:line="240" w:lineRule="auto"/>
        <w:ind w:firstLine="709"/>
        <w:rPr>
          <w:sz w:val="28"/>
          <w:szCs w:val="28"/>
        </w:rPr>
      </w:pPr>
      <w:r w:rsidRPr="009A1C2A">
        <w:rPr>
          <w:sz w:val="28"/>
          <w:szCs w:val="28"/>
        </w:rPr>
        <w:t>В качестве базового перечня видов объектов местного значения, в отн</w:t>
      </w:r>
      <w:r w:rsidR="005D69BE">
        <w:rPr>
          <w:sz w:val="28"/>
          <w:szCs w:val="28"/>
        </w:rPr>
        <w:t>ошении которых разрабатываются м</w:t>
      </w:r>
      <w:r w:rsidRPr="009A1C2A">
        <w:rPr>
          <w:sz w:val="28"/>
          <w:szCs w:val="28"/>
        </w:rPr>
        <w:t xml:space="preserve">естные нормативы градостроительного проектирования </w:t>
      </w:r>
      <w:r w:rsidR="002D20B0" w:rsidRPr="009A1C2A">
        <w:rPr>
          <w:sz w:val="28"/>
          <w:szCs w:val="28"/>
        </w:rPr>
        <w:t>Абинск</w:t>
      </w:r>
      <w:r w:rsidR="00EB2FA0" w:rsidRPr="009A1C2A">
        <w:rPr>
          <w:sz w:val="28"/>
          <w:szCs w:val="28"/>
        </w:rPr>
        <w:t>ого</w:t>
      </w:r>
      <w:r w:rsidRPr="009A1C2A">
        <w:rPr>
          <w:sz w:val="28"/>
          <w:szCs w:val="28"/>
        </w:rPr>
        <w:t xml:space="preserve"> городского поселения Абинского района, принят перечень видов объектов местного значения поселения, подлежащих отображению на генеральном плане поселе</w:t>
      </w:r>
      <w:r w:rsidR="005D69BE">
        <w:rPr>
          <w:sz w:val="28"/>
          <w:szCs w:val="28"/>
        </w:rPr>
        <w:t xml:space="preserve">ния, согласно статьи </w:t>
      </w:r>
      <w:r w:rsidRPr="009A1C2A">
        <w:rPr>
          <w:sz w:val="28"/>
          <w:szCs w:val="28"/>
        </w:rPr>
        <w:t>23 Зако</w:t>
      </w:r>
      <w:r w:rsidR="005D69BE">
        <w:rPr>
          <w:sz w:val="28"/>
          <w:szCs w:val="28"/>
        </w:rPr>
        <w:t xml:space="preserve">на Краснодарского края 21 июля </w:t>
      </w:r>
      <w:r w:rsidR="005D69BE" w:rsidRPr="009A1C2A">
        <w:rPr>
          <w:sz w:val="28"/>
          <w:szCs w:val="28"/>
        </w:rPr>
        <w:t xml:space="preserve">2008 </w:t>
      </w:r>
      <w:r w:rsidR="005D69BE">
        <w:rPr>
          <w:sz w:val="28"/>
          <w:szCs w:val="28"/>
        </w:rPr>
        <w:t xml:space="preserve">г. </w:t>
      </w:r>
      <w:r w:rsidR="005D69BE" w:rsidRPr="009A1C2A">
        <w:rPr>
          <w:sz w:val="28"/>
          <w:szCs w:val="28"/>
        </w:rPr>
        <w:t xml:space="preserve">№ 1540-КЗ </w:t>
      </w:r>
      <w:r w:rsidRPr="009A1C2A">
        <w:rPr>
          <w:sz w:val="28"/>
          <w:szCs w:val="28"/>
        </w:rPr>
        <w:t>«Градостроительный кодекс Краснодарского края»</w:t>
      </w:r>
      <w:r w:rsidR="000D062C">
        <w:rPr>
          <w:sz w:val="28"/>
          <w:szCs w:val="28"/>
        </w:rPr>
        <w:t xml:space="preserve"> (с изменениями на 3 ноября 2021 г.</w:t>
      </w:r>
      <w:r w:rsidR="000D062C" w:rsidRPr="009A1C2A">
        <w:rPr>
          <w:sz w:val="28"/>
          <w:szCs w:val="28"/>
        </w:rPr>
        <w:t>)</w:t>
      </w:r>
      <w:r w:rsidRPr="009A1C2A">
        <w:rPr>
          <w:sz w:val="28"/>
          <w:szCs w:val="28"/>
        </w:rPr>
        <w:t xml:space="preserve">, который включает в себя: </w:t>
      </w:r>
    </w:p>
    <w:p w:rsidR="00454DF4" w:rsidRPr="009A1C2A" w:rsidRDefault="00454DF4" w:rsidP="009A1C2A">
      <w:pPr>
        <w:spacing w:line="240" w:lineRule="auto"/>
        <w:ind w:firstLine="709"/>
        <w:rPr>
          <w:sz w:val="28"/>
          <w:szCs w:val="28"/>
        </w:rPr>
      </w:pPr>
      <w:r w:rsidRPr="009A1C2A">
        <w:rPr>
          <w:sz w:val="28"/>
          <w:szCs w:val="28"/>
        </w:rPr>
        <w:t>а) электро-, тепло-, газо- и водоснабжение населения, водоотведение;</w:t>
      </w:r>
    </w:p>
    <w:p w:rsidR="00454DF4" w:rsidRPr="009A1C2A" w:rsidRDefault="00454DF4" w:rsidP="000D062C">
      <w:pPr>
        <w:spacing w:line="240" w:lineRule="auto"/>
        <w:ind w:firstLine="709"/>
        <w:rPr>
          <w:sz w:val="28"/>
          <w:szCs w:val="28"/>
        </w:rPr>
      </w:pPr>
      <w:r w:rsidRPr="009A1C2A">
        <w:rPr>
          <w:sz w:val="28"/>
          <w:szCs w:val="28"/>
        </w:rPr>
        <w:lastRenderedPageBreak/>
        <w:t>б) автомобильные дороги местного значения;</w:t>
      </w:r>
    </w:p>
    <w:p w:rsidR="00454DF4" w:rsidRPr="009A1C2A" w:rsidRDefault="00454DF4" w:rsidP="000D062C">
      <w:pPr>
        <w:spacing w:line="240" w:lineRule="auto"/>
        <w:ind w:firstLine="709"/>
        <w:rPr>
          <w:sz w:val="28"/>
          <w:szCs w:val="28"/>
        </w:rPr>
      </w:pPr>
      <w:r w:rsidRPr="009A1C2A">
        <w:rPr>
          <w:sz w:val="28"/>
          <w:szCs w:val="28"/>
        </w:rPr>
        <w:t xml:space="preserve">в) физическая культура и массовый спорт, образование, обработка, утилизация, обезвреживание, размещение твердых коммунальных отходов в случае подготовки генерального плана </w:t>
      </w:r>
      <w:r w:rsidR="005E3699" w:rsidRPr="009A1C2A">
        <w:rPr>
          <w:sz w:val="28"/>
          <w:szCs w:val="28"/>
        </w:rPr>
        <w:t>поселения</w:t>
      </w:r>
      <w:r w:rsidRPr="009A1C2A">
        <w:rPr>
          <w:sz w:val="28"/>
          <w:szCs w:val="28"/>
        </w:rPr>
        <w:t>;</w:t>
      </w:r>
    </w:p>
    <w:p w:rsidR="00454DF4" w:rsidRPr="009A1C2A" w:rsidRDefault="00454DF4" w:rsidP="000D062C">
      <w:pPr>
        <w:spacing w:line="240" w:lineRule="auto"/>
        <w:ind w:firstLine="709"/>
        <w:rPr>
          <w:sz w:val="28"/>
          <w:szCs w:val="28"/>
        </w:rPr>
      </w:pPr>
      <w:r w:rsidRPr="009A1C2A">
        <w:rPr>
          <w:sz w:val="28"/>
          <w:szCs w:val="28"/>
        </w:rPr>
        <w:t>г) иные области в связи с решением вопро</w:t>
      </w:r>
      <w:r w:rsidR="005E3699" w:rsidRPr="009A1C2A">
        <w:rPr>
          <w:sz w:val="28"/>
          <w:szCs w:val="28"/>
        </w:rPr>
        <w:t>сов местного значения поселения.</w:t>
      </w:r>
    </w:p>
    <w:p w:rsidR="00454DF4" w:rsidRPr="009A1C2A" w:rsidRDefault="005D69BE" w:rsidP="000D062C">
      <w:pPr>
        <w:spacing w:line="240" w:lineRule="auto"/>
        <w:ind w:firstLine="709"/>
        <w:rPr>
          <w:sz w:val="28"/>
          <w:szCs w:val="28"/>
        </w:rPr>
      </w:pPr>
      <w:r>
        <w:rPr>
          <w:sz w:val="28"/>
          <w:szCs w:val="28"/>
        </w:rPr>
        <w:t>В соответствии с у</w:t>
      </w:r>
      <w:r w:rsidR="00454DF4" w:rsidRPr="009A1C2A">
        <w:rPr>
          <w:sz w:val="28"/>
          <w:szCs w:val="28"/>
        </w:rPr>
        <w:t xml:space="preserve">ставом </w:t>
      </w:r>
      <w:r w:rsidR="002D20B0" w:rsidRPr="009A1C2A">
        <w:rPr>
          <w:sz w:val="28"/>
          <w:szCs w:val="28"/>
        </w:rPr>
        <w:t>Абинск</w:t>
      </w:r>
      <w:r w:rsidR="00EB2FA0" w:rsidRPr="009A1C2A">
        <w:rPr>
          <w:sz w:val="28"/>
          <w:szCs w:val="28"/>
        </w:rPr>
        <w:t>ого</w:t>
      </w:r>
      <w:r w:rsidR="00454DF4" w:rsidRPr="009A1C2A">
        <w:rPr>
          <w:sz w:val="28"/>
          <w:szCs w:val="28"/>
        </w:rPr>
        <w:t xml:space="preserve"> городского поселения Абинского района к вопросам местного значения поселения относятся: </w:t>
      </w:r>
    </w:p>
    <w:p w:rsidR="00454DF4" w:rsidRPr="009A1C2A" w:rsidRDefault="00454DF4" w:rsidP="000D062C">
      <w:pPr>
        <w:spacing w:line="240" w:lineRule="auto"/>
        <w:ind w:firstLine="709"/>
        <w:rPr>
          <w:sz w:val="28"/>
          <w:szCs w:val="28"/>
        </w:rPr>
      </w:pPr>
      <w:r w:rsidRPr="009A1C2A">
        <w:rPr>
          <w:sz w:val="28"/>
          <w:szCs w:val="28"/>
        </w:rPr>
        <w:t xml:space="preserve">1) организация в границах поселения электро-, тепло-, газо- и водоснабжения населения, водоотведения; </w:t>
      </w:r>
    </w:p>
    <w:p w:rsidR="00454DF4" w:rsidRPr="009A1C2A" w:rsidRDefault="00454DF4" w:rsidP="000D062C">
      <w:pPr>
        <w:spacing w:line="240" w:lineRule="auto"/>
        <w:ind w:firstLine="709"/>
        <w:rPr>
          <w:sz w:val="28"/>
          <w:szCs w:val="28"/>
        </w:rPr>
      </w:pPr>
      <w:r w:rsidRPr="009A1C2A">
        <w:rPr>
          <w:sz w:val="28"/>
          <w:szCs w:val="28"/>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w:t>
      </w:r>
    </w:p>
    <w:p w:rsidR="00454DF4" w:rsidRPr="009A1C2A" w:rsidRDefault="00454DF4" w:rsidP="000D062C">
      <w:pPr>
        <w:spacing w:line="240" w:lineRule="auto"/>
        <w:ind w:firstLine="709"/>
        <w:rPr>
          <w:sz w:val="28"/>
          <w:szCs w:val="28"/>
        </w:rPr>
      </w:pPr>
      <w:r w:rsidRPr="009A1C2A">
        <w:rPr>
          <w:sz w:val="28"/>
          <w:szCs w:val="28"/>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454DF4" w:rsidRPr="009A1C2A" w:rsidRDefault="00454DF4" w:rsidP="000D062C">
      <w:pPr>
        <w:spacing w:line="240" w:lineRule="auto"/>
        <w:ind w:firstLine="709"/>
        <w:rPr>
          <w:sz w:val="28"/>
          <w:szCs w:val="28"/>
        </w:rPr>
      </w:pPr>
      <w:r w:rsidRPr="009A1C2A">
        <w:rPr>
          <w:sz w:val="28"/>
          <w:szCs w:val="28"/>
        </w:rPr>
        <w:t xml:space="preserve">4) участие в предупреждении и ликвидации последствий чрезвычайных ситуаций в границах поселения; </w:t>
      </w:r>
    </w:p>
    <w:p w:rsidR="00454DF4" w:rsidRPr="009A1C2A" w:rsidRDefault="00454DF4" w:rsidP="000D062C">
      <w:pPr>
        <w:spacing w:line="240" w:lineRule="auto"/>
        <w:ind w:firstLine="709"/>
        <w:rPr>
          <w:sz w:val="28"/>
          <w:szCs w:val="28"/>
        </w:rPr>
      </w:pPr>
      <w:r w:rsidRPr="009A1C2A">
        <w:rPr>
          <w:sz w:val="28"/>
          <w:szCs w:val="28"/>
        </w:rPr>
        <w:t xml:space="preserve">5) обеспечение первичных мер пожарной безопасности в границах населенных пунктов поселения; </w:t>
      </w:r>
    </w:p>
    <w:p w:rsidR="00454DF4" w:rsidRPr="009A1C2A" w:rsidRDefault="00454DF4" w:rsidP="000D062C">
      <w:pPr>
        <w:spacing w:line="240" w:lineRule="auto"/>
        <w:ind w:firstLine="709"/>
        <w:rPr>
          <w:sz w:val="28"/>
          <w:szCs w:val="28"/>
        </w:rPr>
      </w:pPr>
      <w:r w:rsidRPr="009A1C2A">
        <w:rPr>
          <w:sz w:val="28"/>
          <w:szCs w:val="28"/>
        </w:rPr>
        <w:t xml:space="preserve">6) создание условий для обеспечения жителей поселения услугами связи, общественного питания, торговли и бытового обслуживания; </w:t>
      </w:r>
    </w:p>
    <w:p w:rsidR="00454DF4" w:rsidRPr="009A1C2A" w:rsidRDefault="00454DF4" w:rsidP="000D062C">
      <w:pPr>
        <w:spacing w:line="240" w:lineRule="auto"/>
        <w:ind w:firstLine="709"/>
        <w:rPr>
          <w:sz w:val="28"/>
          <w:szCs w:val="28"/>
        </w:rPr>
      </w:pPr>
      <w:r w:rsidRPr="009A1C2A">
        <w:rPr>
          <w:sz w:val="28"/>
          <w:szCs w:val="28"/>
        </w:rPr>
        <w:t xml:space="preserve">7) организация библиотечного обслуживания населения, комплектование и обеспечение сохранности библиотечных фондов библиотек поселения; </w:t>
      </w:r>
    </w:p>
    <w:p w:rsidR="00454DF4" w:rsidRPr="009A1C2A" w:rsidRDefault="00454DF4" w:rsidP="000D062C">
      <w:pPr>
        <w:spacing w:line="240" w:lineRule="auto"/>
        <w:ind w:firstLine="709"/>
        <w:rPr>
          <w:sz w:val="28"/>
          <w:szCs w:val="28"/>
        </w:rPr>
      </w:pPr>
      <w:r w:rsidRPr="009A1C2A">
        <w:rPr>
          <w:sz w:val="28"/>
          <w:szCs w:val="28"/>
        </w:rPr>
        <w:t xml:space="preserve">8) создание условий для организации досуга и обеспечения жителей поселения услугами организаций культуры; </w:t>
      </w:r>
    </w:p>
    <w:p w:rsidR="00454DF4" w:rsidRPr="009A1C2A" w:rsidRDefault="00454DF4" w:rsidP="000D062C">
      <w:pPr>
        <w:spacing w:line="240" w:lineRule="auto"/>
        <w:ind w:firstLine="709"/>
        <w:rPr>
          <w:sz w:val="28"/>
          <w:szCs w:val="28"/>
        </w:rPr>
      </w:pPr>
      <w:r w:rsidRPr="009A1C2A">
        <w:rPr>
          <w:sz w:val="28"/>
          <w:szCs w:val="28"/>
        </w:rPr>
        <w:t xml:space="preserve">9)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 </w:t>
      </w:r>
    </w:p>
    <w:p w:rsidR="00454DF4" w:rsidRPr="009A1C2A" w:rsidRDefault="00454DF4" w:rsidP="000D062C">
      <w:pPr>
        <w:spacing w:line="240" w:lineRule="auto"/>
        <w:ind w:firstLine="709"/>
        <w:rPr>
          <w:sz w:val="28"/>
          <w:szCs w:val="28"/>
        </w:rPr>
      </w:pPr>
      <w:r w:rsidRPr="009A1C2A">
        <w:rPr>
          <w:sz w:val="28"/>
          <w:szCs w:val="28"/>
        </w:rPr>
        <w:t xml:space="preserve">10)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 </w:t>
      </w:r>
    </w:p>
    <w:p w:rsidR="00454DF4" w:rsidRPr="009A1C2A" w:rsidRDefault="00454DF4" w:rsidP="000D062C">
      <w:pPr>
        <w:spacing w:line="240" w:lineRule="auto"/>
        <w:ind w:firstLine="709"/>
        <w:rPr>
          <w:sz w:val="28"/>
          <w:szCs w:val="28"/>
        </w:rPr>
      </w:pPr>
      <w:r w:rsidRPr="009A1C2A">
        <w:rPr>
          <w:sz w:val="28"/>
          <w:szCs w:val="28"/>
        </w:rPr>
        <w:t xml:space="preserve">11)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w:t>
      </w:r>
    </w:p>
    <w:p w:rsidR="00454DF4" w:rsidRPr="009A1C2A" w:rsidRDefault="00454DF4" w:rsidP="000D062C">
      <w:pPr>
        <w:spacing w:line="240" w:lineRule="auto"/>
        <w:ind w:firstLine="709"/>
        <w:rPr>
          <w:sz w:val="28"/>
          <w:szCs w:val="28"/>
        </w:rPr>
      </w:pPr>
      <w:r w:rsidRPr="009A1C2A">
        <w:rPr>
          <w:sz w:val="28"/>
          <w:szCs w:val="28"/>
        </w:rPr>
        <w:t xml:space="preserve">12) формирование архивных фондов поселения; </w:t>
      </w:r>
    </w:p>
    <w:p w:rsidR="00454DF4" w:rsidRPr="009A1C2A" w:rsidRDefault="00454DF4" w:rsidP="000D062C">
      <w:pPr>
        <w:spacing w:line="240" w:lineRule="auto"/>
        <w:ind w:firstLine="709"/>
        <w:rPr>
          <w:sz w:val="28"/>
          <w:szCs w:val="28"/>
        </w:rPr>
      </w:pPr>
      <w:r w:rsidRPr="009A1C2A">
        <w:rPr>
          <w:sz w:val="28"/>
          <w:szCs w:val="28"/>
        </w:rPr>
        <w:t xml:space="preserve">13) участие в организации деятельности по накоплению (в том числе раздельному накоплению) и транспортированию твердых коммунальных отходов; </w:t>
      </w:r>
    </w:p>
    <w:p w:rsidR="00454DF4" w:rsidRPr="009A1C2A" w:rsidRDefault="00454DF4" w:rsidP="000D062C">
      <w:pPr>
        <w:spacing w:line="240" w:lineRule="auto"/>
        <w:ind w:firstLine="709"/>
        <w:rPr>
          <w:sz w:val="28"/>
          <w:szCs w:val="28"/>
        </w:rPr>
      </w:pPr>
      <w:r w:rsidRPr="009A1C2A">
        <w:rPr>
          <w:sz w:val="28"/>
          <w:szCs w:val="28"/>
        </w:rPr>
        <w:lastRenderedPageBreak/>
        <w:t xml:space="preserve">14) организация ритуальных услуг и содержание мест захоронения; </w:t>
      </w:r>
    </w:p>
    <w:p w:rsidR="00454DF4" w:rsidRPr="009A1C2A" w:rsidRDefault="00454DF4" w:rsidP="000D062C">
      <w:pPr>
        <w:spacing w:line="240" w:lineRule="auto"/>
        <w:ind w:firstLine="709"/>
        <w:rPr>
          <w:sz w:val="28"/>
          <w:szCs w:val="28"/>
        </w:rPr>
      </w:pPr>
      <w:r w:rsidRPr="009A1C2A">
        <w:rPr>
          <w:sz w:val="28"/>
          <w:szCs w:val="28"/>
        </w:rPr>
        <w:t xml:space="preserve">15)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w:t>
      </w:r>
    </w:p>
    <w:p w:rsidR="00454DF4" w:rsidRPr="009A1C2A" w:rsidRDefault="00454DF4" w:rsidP="000D062C">
      <w:pPr>
        <w:spacing w:line="240" w:lineRule="auto"/>
        <w:ind w:firstLine="709"/>
        <w:rPr>
          <w:sz w:val="28"/>
          <w:szCs w:val="28"/>
        </w:rPr>
      </w:pPr>
      <w:r w:rsidRPr="009A1C2A">
        <w:rPr>
          <w:sz w:val="28"/>
          <w:szCs w:val="28"/>
        </w:rPr>
        <w:t xml:space="preserve">16) создание, содержание и организация деятельности аварийно-спасательных служб и (или) аварийно-спасательных формирований на территории поселения; </w:t>
      </w:r>
    </w:p>
    <w:p w:rsidR="00454DF4" w:rsidRDefault="00454DF4" w:rsidP="000D062C">
      <w:pPr>
        <w:spacing w:line="240" w:lineRule="auto"/>
        <w:ind w:firstLine="709"/>
        <w:rPr>
          <w:sz w:val="28"/>
          <w:szCs w:val="28"/>
        </w:rPr>
      </w:pPr>
      <w:r w:rsidRPr="009A1C2A">
        <w:rPr>
          <w:sz w:val="28"/>
          <w:szCs w:val="28"/>
        </w:rPr>
        <w:t>17)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D69BE" w:rsidRPr="009A1C2A" w:rsidRDefault="005D69BE" w:rsidP="009A1C2A">
      <w:pPr>
        <w:spacing w:line="240" w:lineRule="auto"/>
        <w:rPr>
          <w:sz w:val="28"/>
          <w:szCs w:val="28"/>
        </w:rPr>
      </w:pPr>
    </w:p>
    <w:p w:rsidR="00454DF4" w:rsidRDefault="00454DF4" w:rsidP="00CE5683">
      <w:pPr>
        <w:pStyle w:val="20"/>
        <w:numPr>
          <w:ilvl w:val="0"/>
          <w:numId w:val="0"/>
        </w:numPr>
        <w:spacing w:before="0" w:line="240" w:lineRule="auto"/>
        <w:jc w:val="center"/>
        <w:rPr>
          <w:sz w:val="28"/>
          <w:szCs w:val="28"/>
        </w:rPr>
      </w:pPr>
      <w:bookmarkStart w:id="28" w:name="_Toc106370722"/>
      <w:bookmarkStart w:id="29" w:name="_Toc99118168"/>
      <w:r w:rsidRPr="009A1C2A">
        <w:rPr>
          <w:sz w:val="28"/>
          <w:szCs w:val="28"/>
        </w:rPr>
        <w:t>2.2.2. Обоснование расчетных показателей, устанавливаемых для объектов в области жилищного строительства</w:t>
      </w:r>
      <w:bookmarkEnd w:id="28"/>
    </w:p>
    <w:p w:rsidR="00CE5683" w:rsidRPr="00CE5683" w:rsidRDefault="00CE5683" w:rsidP="00CE5683"/>
    <w:bookmarkEnd w:id="29"/>
    <w:p w:rsidR="00454DF4" w:rsidRDefault="00454DF4" w:rsidP="009A1C2A">
      <w:pPr>
        <w:keepNext/>
        <w:spacing w:line="240" w:lineRule="auto"/>
        <w:jc w:val="right"/>
        <w:rPr>
          <w:sz w:val="28"/>
          <w:szCs w:val="28"/>
        </w:rPr>
      </w:pPr>
      <w:r w:rsidRPr="009A1C2A">
        <w:rPr>
          <w:sz w:val="28"/>
          <w:szCs w:val="28"/>
        </w:rPr>
        <w:t>Таблица 2.2</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CE5683" w:rsidRPr="00CE5683" w:rsidTr="00F95FAB">
        <w:trPr>
          <w:tblHeader/>
        </w:trPr>
        <w:tc>
          <w:tcPr>
            <w:tcW w:w="2013" w:type="dxa"/>
            <w:tcMar>
              <w:top w:w="0" w:type="dxa"/>
              <w:left w:w="28" w:type="dxa"/>
              <w:bottom w:w="0" w:type="dxa"/>
              <w:right w:w="28" w:type="dxa"/>
            </w:tcMar>
          </w:tcPr>
          <w:p w:rsidR="00CE5683" w:rsidRPr="00CE5683" w:rsidRDefault="00CE5683" w:rsidP="00BD3524">
            <w:pPr>
              <w:keepNext/>
              <w:spacing w:line="240" w:lineRule="auto"/>
              <w:ind w:firstLine="0"/>
              <w:jc w:val="center"/>
              <w:rPr>
                <w:b/>
                <w:szCs w:val="24"/>
              </w:rPr>
            </w:pPr>
            <w:r w:rsidRPr="00CE5683">
              <w:rPr>
                <w:b/>
                <w:szCs w:val="24"/>
              </w:rPr>
              <w:t>Наименование вида объекта</w:t>
            </w:r>
          </w:p>
        </w:tc>
        <w:tc>
          <w:tcPr>
            <w:tcW w:w="2977" w:type="dxa"/>
            <w:tcMar>
              <w:top w:w="0" w:type="dxa"/>
              <w:left w:w="28" w:type="dxa"/>
              <w:bottom w:w="0" w:type="dxa"/>
              <w:right w:w="28" w:type="dxa"/>
            </w:tcMar>
          </w:tcPr>
          <w:p w:rsidR="00CE5683" w:rsidRPr="00CE5683" w:rsidRDefault="00CE5683" w:rsidP="00BD3524">
            <w:pPr>
              <w:keepNext/>
              <w:spacing w:line="240" w:lineRule="auto"/>
              <w:ind w:firstLine="0"/>
              <w:jc w:val="center"/>
              <w:rPr>
                <w:b/>
                <w:szCs w:val="24"/>
              </w:rPr>
            </w:pPr>
            <w:r w:rsidRPr="00CE5683">
              <w:rPr>
                <w:b/>
                <w:szCs w:val="24"/>
              </w:rPr>
              <w:t>Тип расчетного показателя</w:t>
            </w:r>
          </w:p>
        </w:tc>
        <w:tc>
          <w:tcPr>
            <w:tcW w:w="4677" w:type="dxa"/>
            <w:tcMar>
              <w:top w:w="0" w:type="dxa"/>
              <w:left w:w="28" w:type="dxa"/>
              <w:bottom w:w="0" w:type="dxa"/>
              <w:right w:w="28" w:type="dxa"/>
            </w:tcMar>
          </w:tcPr>
          <w:p w:rsidR="00CE5683" w:rsidRPr="00CE5683" w:rsidRDefault="00CE5683" w:rsidP="00BD3524">
            <w:pPr>
              <w:keepNext/>
              <w:spacing w:line="240" w:lineRule="auto"/>
              <w:ind w:firstLine="0"/>
              <w:jc w:val="center"/>
              <w:rPr>
                <w:b/>
                <w:szCs w:val="24"/>
              </w:rPr>
            </w:pPr>
            <w:r w:rsidRPr="00CE5683">
              <w:rPr>
                <w:b/>
                <w:szCs w:val="24"/>
              </w:rPr>
              <w:t>Обоснование расчетного показателя</w:t>
            </w:r>
          </w:p>
        </w:tc>
      </w:tr>
    </w:tbl>
    <w:p w:rsidR="00CE5683" w:rsidRPr="00CE5683" w:rsidRDefault="00CE5683" w:rsidP="009A1C2A">
      <w:pPr>
        <w:keepNext/>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CE5683" w:rsidRPr="00454DF4" w:rsidTr="00F96F42">
        <w:trPr>
          <w:tblHeader/>
        </w:trPr>
        <w:tc>
          <w:tcPr>
            <w:tcW w:w="2013" w:type="dxa"/>
            <w:tcMar>
              <w:top w:w="0" w:type="dxa"/>
              <w:left w:w="28" w:type="dxa"/>
              <w:bottom w:w="0" w:type="dxa"/>
              <w:right w:w="28" w:type="dxa"/>
            </w:tcMar>
            <w:vAlign w:val="center"/>
          </w:tcPr>
          <w:p w:rsidR="00CE5683" w:rsidRPr="00CE5683" w:rsidRDefault="00CE5683" w:rsidP="00454DF4">
            <w:pPr>
              <w:spacing w:line="240" w:lineRule="auto"/>
              <w:ind w:firstLine="0"/>
              <w:jc w:val="center"/>
              <w:rPr>
                <w:szCs w:val="24"/>
              </w:rPr>
            </w:pPr>
            <w:r>
              <w:rPr>
                <w:szCs w:val="24"/>
              </w:rPr>
              <w:t>1</w:t>
            </w:r>
          </w:p>
        </w:tc>
        <w:tc>
          <w:tcPr>
            <w:tcW w:w="2977" w:type="dxa"/>
            <w:tcMar>
              <w:top w:w="0" w:type="dxa"/>
              <w:left w:w="28" w:type="dxa"/>
              <w:bottom w:w="0" w:type="dxa"/>
              <w:right w:w="28" w:type="dxa"/>
            </w:tcMar>
            <w:vAlign w:val="center"/>
          </w:tcPr>
          <w:p w:rsidR="00CE5683" w:rsidRPr="00CE5683" w:rsidRDefault="00CE5683" w:rsidP="00454DF4">
            <w:pPr>
              <w:spacing w:line="240" w:lineRule="auto"/>
              <w:ind w:firstLine="0"/>
              <w:jc w:val="center"/>
              <w:rPr>
                <w:szCs w:val="24"/>
              </w:rPr>
            </w:pPr>
            <w:r>
              <w:rPr>
                <w:szCs w:val="24"/>
              </w:rPr>
              <w:t>2</w:t>
            </w:r>
          </w:p>
        </w:tc>
        <w:tc>
          <w:tcPr>
            <w:tcW w:w="4677" w:type="dxa"/>
            <w:shd w:val="clear" w:color="auto" w:fill="auto"/>
            <w:tcMar>
              <w:top w:w="0" w:type="dxa"/>
              <w:left w:w="28" w:type="dxa"/>
              <w:bottom w:w="0" w:type="dxa"/>
              <w:right w:w="28" w:type="dxa"/>
            </w:tcMar>
            <w:vAlign w:val="center"/>
          </w:tcPr>
          <w:p w:rsidR="00CE5683" w:rsidRPr="00CE5683" w:rsidRDefault="00CE5683" w:rsidP="00280897">
            <w:pPr>
              <w:spacing w:line="240" w:lineRule="auto"/>
              <w:ind w:firstLine="0"/>
              <w:jc w:val="center"/>
              <w:rPr>
                <w:szCs w:val="24"/>
              </w:rPr>
            </w:pPr>
            <w:r>
              <w:rPr>
                <w:szCs w:val="24"/>
              </w:rPr>
              <w:t>3</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Уровень средней жилищной обеспеченности</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CE5683" w:rsidRDefault="00F95FAB" w:rsidP="00F95FAB">
            <w:pPr>
              <w:spacing w:line="240" w:lineRule="auto"/>
              <w:ind w:firstLine="0"/>
              <w:jc w:val="center"/>
              <w:rPr>
                <w:szCs w:val="24"/>
              </w:rPr>
            </w:pPr>
            <w:r>
              <w:rPr>
                <w:szCs w:val="24"/>
              </w:rPr>
              <w:t xml:space="preserve">В соответствии с таблицей А нормативов градостроительного проектирования </w:t>
            </w:r>
            <w:r w:rsidR="00454DF4" w:rsidRPr="00CE5683">
              <w:rPr>
                <w:szCs w:val="24"/>
              </w:rPr>
              <w:t>Краснодарского края, утвержденны</w:t>
            </w:r>
            <w:r>
              <w:rPr>
                <w:szCs w:val="24"/>
              </w:rPr>
              <w:t>х приказом д</w:t>
            </w:r>
            <w:r w:rsidR="00454DF4" w:rsidRPr="00CE5683">
              <w:rPr>
                <w:szCs w:val="24"/>
              </w:rPr>
              <w:t>епартамента по архитектуре и градостроител</w:t>
            </w:r>
            <w:r>
              <w:rPr>
                <w:szCs w:val="24"/>
              </w:rPr>
              <w:t xml:space="preserve">ьству Краснодарского края от 16 апреля </w:t>
            </w:r>
            <w:r w:rsidR="00454DF4" w:rsidRPr="00CE5683">
              <w:rPr>
                <w:szCs w:val="24"/>
              </w:rPr>
              <w:t xml:space="preserve">2015 </w:t>
            </w:r>
            <w:r>
              <w:rPr>
                <w:szCs w:val="24"/>
              </w:rPr>
              <w:t xml:space="preserve">г. </w:t>
            </w:r>
            <w:r w:rsidR="00454DF4" w:rsidRPr="00CE5683">
              <w:rPr>
                <w:szCs w:val="24"/>
              </w:rPr>
              <w:t>№ 78 (</w:t>
            </w:r>
            <w:r>
              <w:rPr>
                <w:szCs w:val="24"/>
              </w:rPr>
              <w:t>с изменениями                   на 14 декабря 2021 г.</w:t>
            </w:r>
            <w:r w:rsidR="00454DF4"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Площадь территории для предварительного определения общих размеров территорий жилых зон</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F95FAB" w:rsidP="00CE5683">
            <w:pPr>
              <w:spacing w:line="240" w:lineRule="auto"/>
              <w:ind w:firstLine="0"/>
              <w:jc w:val="center"/>
              <w:rPr>
                <w:szCs w:val="24"/>
              </w:rPr>
            </w:pPr>
            <w:r>
              <w:rPr>
                <w:szCs w:val="24"/>
              </w:rPr>
              <w:t xml:space="preserve">В соответствии с подпунктом </w:t>
            </w:r>
            <w:r w:rsidR="00454DF4" w:rsidRPr="00CE5683">
              <w:rPr>
                <w:szCs w:val="24"/>
              </w:rPr>
              <w:t>4.1.2</w:t>
            </w:r>
            <w:r>
              <w:rPr>
                <w:szCs w:val="24"/>
              </w:rPr>
              <w:t xml:space="preserve">                   </w:t>
            </w:r>
            <w:r w:rsidR="00454DF4" w:rsidRPr="00CE5683">
              <w:rPr>
                <w:szCs w:val="24"/>
              </w:rPr>
              <w:t xml:space="preserve"> </w:t>
            </w:r>
            <w:r>
              <w:rPr>
                <w:szCs w:val="24"/>
              </w:rPr>
              <w:t xml:space="preserve">нормативов градостроительного проектирования </w:t>
            </w:r>
            <w:r w:rsidR="00454DF4" w:rsidRPr="00CE5683">
              <w:rPr>
                <w:szCs w:val="24"/>
              </w:rPr>
              <w:t>Краснодарско</w:t>
            </w:r>
            <w:r>
              <w:rPr>
                <w:szCs w:val="24"/>
              </w:rPr>
              <w:t>го края, утвержденных приказом д</w:t>
            </w:r>
            <w:r w:rsidR="00454DF4" w:rsidRPr="00CE5683">
              <w:rPr>
                <w:szCs w:val="24"/>
              </w:rPr>
              <w:t>епартамента по архитектуре и градостроительству Краснодарского края</w:t>
            </w:r>
            <w:r>
              <w:rPr>
                <w:szCs w:val="24"/>
              </w:rPr>
              <w:t xml:space="preserve"> от</w:t>
            </w:r>
            <w:r w:rsidR="00454DF4" w:rsidRPr="00CE5683">
              <w:rPr>
                <w:szCs w:val="24"/>
              </w:rPr>
              <w:t xml:space="preserve"> </w:t>
            </w:r>
            <w:r>
              <w:rPr>
                <w:szCs w:val="24"/>
              </w:rPr>
              <w:t xml:space="preserve">16 апреля </w:t>
            </w:r>
            <w:r w:rsidRPr="00CE5683">
              <w:rPr>
                <w:szCs w:val="24"/>
              </w:rPr>
              <w:t xml:space="preserve">2015 </w:t>
            </w:r>
            <w:r>
              <w:rPr>
                <w:szCs w:val="24"/>
              </w:rPr>
              <w:t xml:space="preserve">г.                  </w:t>
            </w:r>
            <w:r w:rsidRPr="00CE5683">
              <w:rPr>
                <w:szCs w:val="24"/>
              </w:rPr>
              <w:t>№ 78 (</w:t>
            </w:r>
            <w:r>
              <w:rPr>
                <w:szCs w:val="24"/>
              </w:rPr>
              <w:t>с изменениями на 14 декабря 2021 г.</w:t>
            </w:r>
            <w:r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Площадь земельных участков, выделяемых около жилых домов на индивидуальный дом или квартиру, кв.</w:t>
            </w:r>
            <w:r w:rsidR="00F96F42">
              <w:rPr>
                <w:szCs w:val="24"/>
              </w:rPr>
              <w:t xml:space="preserve"> </w:t>
            </w:r>
            <w:r w:rsidR="00F95FAB">
              <w:rPr>
                <w:szCs w:val="24"/>
              </w:rPr>
              <w:t>м</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В соответствии с таблицей 42 </w:t>
            </w:r>
            <w:r w:rsidR="00F95FAB">
              <w:rPr>
                <w:szCs w:val="24"/>
              </w:rPr>
              <w:t xml:space="preserve">нормативов градостроительного проектирования </w:t>
            </w:r>
            <w:r w:rsidR="00F95FAB" w:rsidRPr="00CE5683">
              <w:rPr>
                <w:szCs w:val="24"/>
              </w:rPr>
              <w:t>Краснодарско</w:t>
            </w:r>
            <w:r w:rsidR="00F95FAB">
              <w:rPr>
                <w:szCs w:val="24"/>
              </w:rPr>
              <w:t>го края, утвержденных приказом д</w:t>
            </w:r>
            <w:r w:rsidR="00F95FAB" w:rsidRPr="00CE5683">
              <w:rPr>
                <w:szCs w:val="24"/>
              </w:rPr>
              <w:t>епартамента по архитектуре и градостроительству Краснодарского края</w:t>
            </w:r>
            <w:r w:rsidR="00F95FAB">
              <w:rPr>
                <w:szCs w:val="24"/>
              </w:rPr>
              <w:t xml:space="preserve">                </w:t>
            </w:r>
            <w:r w:rsidR="00F95FAB" w:rsidRPr="00CE5683">
              <w:rPr>
                <w:szCs w:val="24"/>
              </w:rPr>
              <w:t xml:space="preserve"> </w:t>
            </w:r>
            <w:r w:rsidR="00F95FAB">
              <w:rPr>
                <w:szCs w:val="24"/>
              </w:rPr>
              <w:t xml:space="preserve">от 16 апреля </w:t>
            </w:r>
            <w:r w:rsidR="00F95FAB" w:rsidRPr="00CE5683">
              <w:rPr>
                <w:szCs w:val="24"/>
              </w:rPr>
              <w:t xml:space="preserve">2015 </w:t>
            </w:r>
            <w:r w:rsidR="00F95FAB">
              <w:rPr>
                <w:szCs w:val="24"/>
              </w:rPr>
              <w:t xml:space="preserve">г. </w:t>
            </w:r>
            <w:r w:rsidR="00F95FAB" w:rsidRPr="00CE5683">
              <w:rPr>
                <w:szCs w:val="24"/>
              </w:rPr>
              <w:t>№ 78 (</w:t>
            </w:r>
            <w:r w:rsidR="00F95FAB">
              <w:rPr>
                <w:szCs w:val="24"/>
              </w:rPr>
              <w:t>с изменениями       на 14 декабря 2021 г.</w:t>
            </w:r>
            <w:r w:rsidR="00F95FAB"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Расчетный показатель максимально допустимого </w:t>
            </w:r>
            <w:r w:rsidRPr="00CE5683">
              <w:rPr>
                <w:szCs w:val="24"/>
              </w:rPr>
              <w:lastRenderedPageBreak/>
              <w:t>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lastRenderedPageBreak/>
              <w:t>Не нормируется</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lastRenderedPageBreak/>
              <w:t>Коэффициент плотности застройки</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В соответствии с таблицей 38.1 </w:t>
            </w:r>
            <w:r w:rsidR="00F95FAB">
              <w:rPr>
                <w:szCs w:val="24"/>
              </w:rPr>
              <w:t xml:space="preserve">нормативов градостроительного проектирования </w:t>
            </w:r>
            <w:r w:rsidR="00F95FAB" w:rsidRPr="00CE5683">
              <w:rPr>
                <w:szCs w:val="24"/>
              </w:rPr>
              <w:t>Краснодарско</w:t>
            </w:r>
            <w:r w:rsidR="00F95FAB">
              <w:rPr>
                <w:szCs w:val="24"/>
              </w:rPr>
              <w:t>го края, утвержденных приказом д</w:t>
            </w:r>
            <w:r w:rsidR="00F95FAB" w:rsidRPr="00CE5683">
              <w:rPr>
                <w:szCs w:val="24"/>
              </w:rPr>
              <w:t xml:space="preserve">епартамента по архитектуре и градостроительству Краснодарского края </w:t>
            </w:r>
            <w:r w:rsidR="00F95FAB">
              <w:rPr>
                <w:szCs w:val="24"/>
              </w:rPr>
              <w:t xml:space="preserve">              от 16 апреля </w:t>
            </w:r>
            <w:r w:rsidR="00F95FAB" w:rsidRPr="00CE5683">
              <w:rPr>
                <w:szCs w:val="24"/>
              </w:rPr>
              <w:t xml:space="preserve">2015 </w:t>
            </w:r>
            <w:r w:rsidR="00F95FAB">
              <w:rPr>
                <w:szCs w:val="24"/>
              </w:rPr>
              <w:t xml:space="preserve">г. </w:t>
            </w:r>
            <w:r w:rsidR="00F95FAB" w:rsidRPr="00CE5683">
              <w:rPr>
                <w:szCs w:val="24"/>
              </w:rPr>
              <w:t>№ 78 (</w:t>
            </w:r>
            <w:r w:rsidR="00F95FAB">
              <w:rPr>
                <w:szCs w:val="24"/>
              </w:rPr>
              <w:t>с изменениями на 14 декабря 2021 г.</w:t>
            </w:r>
            <w:r w:rsidR="00F95FAB" w:rsidRPr="00CE5683">
              <w:rPr>
                <w:szCs w:val="24"/>
              </w:rPr>
              <w:t>)</w:t>
            </w:r>
          </w:p>
        </w:tc>
      </w:tr>
      <w:tr w:rsidR="00454DF4" w:rsidRPr="00454DF4" w:rsidTr="00F95FAB">
        <w:trPr>
          <w:trHeight w:val="395"/>
        </w:trPr>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rPr>
          <w:trHeight w:val="1020"/>
        </w:trPr>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Плотность населения</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В соответствии с таблицей 44 </w:t>
            </w:r>
            <w:r w:rsidR="00F95FAB">
              <w:rPr>
                <w:szCs w:val="24"/>
              </w:rPr>
              <w:t xml:space="preserve">нормативов градостроительного проектирования </w:t>
            </w:r>
            <w:r w:rsidR="00F95FAB" w:rsidRPr="00CE5683">
              <w:rPr>
                <w:szCs w:val="24"/>
              </w:rPr>
              <w:t>Краснодарско</w:t>
            </w:r>
            <w:r w:rsidR="00F95FAB">
              <w:rPr>
                <w:szCs w:val="24"/>
              </w:rPr>
              <w:t>го края, утвержденных приказом д</w:t>
            </w:r>
            <w:r w:rsidR="00F95FAB" w:rsidRPr="00CE5683">
              <w:rPr>
                <w:szCs w:val="24"/>
              </w:rPr>
              <w:t xml:space="preserve">епартамента по архитектуре и градостроительству Краснодарского края </w:t>
            </w:r>
            <w:r w:rsidR="00F95FAB">
              <w:rPr>
                <w:szCs w:val="24"/>
              </w:rPr>
              <w:t xml:space="preserve">              от 16 апреля </w:t>
            </w:r>
            <w:r w:rsidR="00F95FAB" w:rsidRPr="00CE5683">
              <w:rPr>
                <w:szCs w:val="24"/>
              </w:rPr>
              <w:t xml:space="preserve">2015 </w:t>
            </w:r>
            <w:r w:rsidR="00F95FAB">
              <w:rPr>
                <w:szCs w:val="24"/>
              </w:rPr>
              <w:t xml:space="preserve">г. </w:t>
            </w:r>
            <w:r w:rsidR="00F95FAB" w:rsidRPr="00CE5683">
              <w:rPr>
                <w:szCs w:val="24"/>
              </w:rPr>
              <w:t>№ 78 (</w:t>
            </w:r>
            <w:r w:rsidR="00F95FAB">
              <w:rPr>
                <w:szCs w:val="24"/>
              </w:rPr>
              <w:t>с изменениями на 14 декабря 2021 г.</w:t>
            </w:r>
            <w:r w:rsidR="00F95FAB"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Площадь площадок общего пользования различного функционального назначения</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В соответствии с таблицей 39 </w:t>
            </w:r>
            <w:r w:rsidR="00F95FAB">
              <w:rPr>
                <w:szCs w:val="24"/>
              </w:rPr>
              <w:t xml:space="preserve">нормативов градостроительного проектирования </w:t>
            </w:r>
            <w:r w:rsidR="00F95FAB" w:rsidRPr="00CE5683">
              <w:rPr>
                <w:szCs w:val="24"/>
              </w:rPr>
              <w:t>Краснодарско</w:t>
            </w:r>
            <w:r w:rsidR="00F95FAB">
              <w:rPr>
                <w:szCs w:val="24"/>
              </w:rPr>
              <w:t>го края, утвержденных приказом д</w:t>
            </w:r>
            <w:r w:rsidR="00F95FAB" w:rsidRPr="00CE5683">
              <w:rPr>
                <w:szCs w:val="24"/>
              </w:rPr>
              <w:t xml:space="preserve">епартамента по архитектуре и градостроительству Краснодарского края </w:t>
            </w:r>
            <w:r w:rsidR="00F95FAB">
              <w:rPr>
                <w:szCs w:val="24"/>
              </w:rPr>
              <w:t xml:space="preserve">              от 16 апреля </w:t>
            </w:r>
            <w:r w:rsidR="00F95FAB" w:rsidRPr="00CE5683">
              <w:rPr>
                <w:szCs w:val="24"/>
              </w:rPr>
              <w:t xml:space="preserve">2015 </w:t>
            </w:r>
            <w:r w:rsidR="00F95FAB">
              <w:rPr>
                <w:szCs w:val="24"/>
              </w:rPr>
              <w:t xml:space="preserve">г. </w:t>
            </w:r>
            <w:r w:rsidR="00F95FAB" w:rsidRPr="00CE5683">
              <w:rPr>
                <w:szCs w:val="24"/>
              </w:rPr>
              <w:t>№ 78 (</w:t>
            </w:r>
            <w:r w:rsidR="00F95FAB">
              <w:rPr>
                <w:szCs w:val="24"/>
              </w:rPr>
              <w:t>с изменениями на 14 декабря 2021 г.</w:t>
            </w:r>
            <w:r w:rsidR="00F95FAB"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c>
          <w:tcPr>
            <w:tcW w:w="2013" w:type="dxa"/>
            <w:vMerge w:val="restart"/>
            <w:shd w:val="clear" w:color="auto" w:fill="auto"/>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Площадь земельных участков, предоставляемых гражданам в собственность для размещения объектов жилищного строительства</w:t>
            </w:r>
          </w:p>
        </w:tc>
        <w:tc>
          <w:tcPr>
            <w:tcW w:w="2977" w:type="dxa"/>
            <w:shd w:val="clear" w:color="auto" w:fill="auto"/>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ED697E" w:rsidRDefault="00ED697E" w:rsidP="00ED697E">
            <w:pPr>
              <w:spacing w:line="240" w:lineRule="auto"/>
              <w:ind w:firstLine="0"/>
              <w:jc w:val="center"/>
              <w:rPr>
                <w:szCs w:val="24"/>
              </w:rPr>
            </w:pPr>
            <w:r>
              <w:rPr>
                <w:szCs w:val="24"/>
              </w:rPr>
              <w:t>В соответствии с решением</w:t>
            </w:r>
            <w:r w:rsidRPr="00CE5683">
              <w:rPr>
                <w:szCs w:val="24"/>
              </w:rPr>
              <w:t xml:space="preserve"> Совета Абинского городского поселения Абинского района от 30 января 2014 г. № 323-с</w:t>
            </w:r>
            <w:r>
              <w:rPr>
                <w:szCs w:val="24"/>
              </w:rPr>
              <w:t xml:space="preserve">                                     «</w:t>
            </w:r>
            <w:r w:rsidRPr="00CE5683">
              <w:rPr>
                <w:szCs w:val="24"/>
              </w:rPr>
              <w:t>Об утверждении правил землепользования и застройки Абинского городского поселения Абинского района»</w:t>
            </w:r>
            <w:r>
              <w:rPr>
                <w:szCs w:val="24"/>
              </w:rPr>
              <w:t xml:space="preserve"> (в редакции </w:t>
            </w:r>
          </w:p>
          <w:p w:rsidR="00454DF4" w:rsidRPr="00CE5683" w:rsidRDefault="00ED697E" w:rsidP="00ED697E">
            <w:pPr>
              <w:spacing w:line="240" w:lineRule="auto"/>
              <w:ind w:firstLine="0"/>
              <w:jc w:val="center"/>
              <w:rPr>
                <w:szCs w:val="24"/>
              </w:rPr>
            </w:pPr>
            <w:r>
              <w:rPr>
                <w:szCs w:val="24"/>
              </w:rPr>
              <w:t>решения</w:t>
            </w:r>
            <w:r w:rsidR="00DB702C" w:rsidRPr="00CE5683">
              <w:rPr>
                <w:szCs w:val="24"/>
              </w:rPr>
              <w:t xml:space="preserve"> Совета муниципального обра</w:t>
            </w:r>
            <w:r w:rsidR="00F95FAB">
              <w:rPr>
                <w:szCs w:val="24"/>
              </w:rPr>
              <w:t xml:space="preserve">зования Абинский район                                    от 26 мая </w:t>
            </w:r>
            <w:r w:rsidR="00DB702C" w:rsidRPr="00CE5683">
              <w:rPr>
                <w:szCs w:val="24"/>
              </w:rPr>
              <w:t>2021</w:t>
            </w:r>
            <w:r w:rsidR="00F95FAB">
              <w:rPr>
                <w:szCs w:val="24"/>
              </w:rPr>
              <w:t xml:space="preserve"> г.</w:t>
            </w:r>
            <w:r>
              <w:rPr>
                <w:szCs w:val="24"/>
              </w:rPr>
              <w:t xml:space="preserve"> № 101-с)</w:t>
            </w:r>
          </w:p>
        </w:tc>
      </w:tr>
      <w:tr w:rsidR="00454DF4" w:rsidRPr="00454DF4" w:rsidTr="00F96F42">
        <w:tc>
          <w:tcPr>
            <w:tcW w:w="2013" w:type="dxa"/>
            <w:vMerge/>
            <w:shd w:val="clear" w:color="auto" w:fill="auto"/>
            <w:tcMar>
              <w:top w:w="0" w:type="dxa"/>
              <w:left w:w="28" w:type="dxa"/>
              <w:bottom w:w="0" w:type="dxa"/>
              <w:right w:w="28" w:type="dxa"/>
            </w:tcMar>
            <w:vAlign w:val="center"/>
          </w:tcPr>
          <w:p w:rsidR="00454DF4" w:rsidRPr="00CE5683" w:rsidRDefault="00454DF4" w:rsidP="00454DF4">
            <w:pPr>
              <w:spacing w:line="240" w:lineRule="auto"/>
              <w:ind w:firstLine="0"/>
              <w:jc w:val="center"/>
              <w:rPr>
                <w:szCs w:val="24"/>
              </w:rPr>
            </w:pPr>
          </w:p>
        </w:tc>
        <w:tc>
          <w:tcPr>
            <w:tcW w:w="2977" w:type="dxa"/>
            <w:shd w:val="clear" w:color="auto" w:fill="auto"/>
            <w:tcMar>
              <w:top w:w="0" w:type="dxa"/>
              <w:left w:w="28" w:type="dxa"/>
              <w:bottom w:w="0" w:type="dxa"/>
              <w:right w:w="28" w:type="dxa"/>
            </w:tcMar>
            <w:vAlign w:val="center"/>
          </w:tcPr>
          <w:p w:rsidR="00454DF4" w:rsidRPr="00CE5683" w:rsidRDefault="00454DF4" w:rsidP="00454DF4">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454DF4" w:rsidRPr="00CE5683" w:rsidRDefault="00454DF4" w:rsidP="00F96F42">
            <w:pPr>
              <w:spacing w:line="240" w:lineRule="auto"/>
              <w:ind w:firstLine="0"/>
              <w:jc w:val="center"/>
              <w:rPr>
                <w:szCs w:val="24"/>
              </w:rPr>
            </w:pPr>
            <w:r w:rsidRPr="00CE5683">
              <w:rPr>
                <w:szCs w:val="24"/>
              </w:rPr>
              <w:t>Не нормируется</w:t>
            </w:r>
          </w:p>
        </w:tc>
      </w:tr>
    </w:tbl>
    <w:p w:rsidR="00454DF4" w:rsidRDefault="00454DF4" w:rsidP="00454DF4"/>
    <w:p w:rsidR="00ED697E" w:rsidRDefault="00ED697E" w:rsidP="00454DF4"/>
    <w:p w:rsidR="005E42C1" w:rsidRDefault="005E42C1" w:rsidP="00ED697E">
      <w:pPr>
        <w:pStyle w:val="20"/>
        <w:numPr>
          <w:ilvl w:val="0"/>
          <w:numId w:val="0"/>
        </w:numPr>
        <w:spacing w:before="0" w:line="240" w:lineRule="auto"/>
        <w:jc w:val="center"/>
        <w:rPr>
          <w:sz w:val="28"/>
          <w:szCs w:val="28"/>
        </w:rPr>
      </w:pPr>
      <w:bookmarkStart w:id="30" w:name="_Toc106370723"/>
      <w:bookmarkStart w:id="31" w:name="_Toc99118169"/>
      <w:bookmarkStart w:id="32" w:name="_Toc98192525"/>
      <w:r w:rsidRPr="00ED697E">
        <w:rPr>
          <w:sz w:val="28"/>
          <w:szCs w:val="28"/>
        </w:rPr>
        <w:lastRenderedPageBreak/>
        <w:t>2.2.3. Обоснование расчетных показателей, устанавливаемых для объектов в области автомобильных дорог местного значения</w:t>
      </w:r>
      <w:bookmarkEnd w:id="30"/>
    </w:p>
    <w:p w:rsidR="00ED697E" w:rsidRPr="00ED697E" w:rsidRDefault="00ED697E" w:rsidP="00ED697E">
      <w:pPr>
        <w:spacing w:line="240" w:lineRule="auto"/>
        <w:rPr>
          <w:sz w:val="28"/>
          <w:szCs w:val="28"/>
        </w:rPr>
      </w:pPr>
    </w:p>
    <w:bookmarkEnd w:id="31"/>
    <w:bookmarkEnd w:id="32"/>
    <w:p w:rsidR="00454DF4" w:rsidRDefault="00454DF4" w:rsidP="00ED697E">
      <w:pPr>
        <w:spacing w:line="240" w:lineRule="auto"/>
        <w:jc w:val="right"/>
        <w:rPr>
          <w:sz w:val="28"/>
          <w:szCs w:val="28"/>
        </w:rPr>
      </w:pPr>
      <w:r w:rsidRPr="00ED697E">
        <w:rPr>
          <w:sz w:val="28"/>
          <w:szCs w:val="28"/>
        </w:rPr>
        <w:t xml:space="preserve">Таблица </w:t>
      </w:r>
      <w:r w:rsidR="00545ACA" w:rsidRPr="00ED697E">
        <w:rPr>
          <w:sz w:val="28"/>
          <w:szCs w:val="28"/>
        </w:rPr>
        <w:t>2.</w:t>
      </w:r>
      <w:r w:rsidRPr="00ED697E">
        <w:rPr>
          <w:sz w:val="28"/>
          <w:szCs w:val="28"/>
        </w:rPr>
        <w:t>3</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ED697E" w:rsidRPr="00ED697E" w:rsidTr="00652299">
        <w:trPr>
          <w:trHeight w:val="230"/>
          <w:tblHeader/>
        </w:trPr>
        <w:tc>
          <w:tcPr>
            <w:tcW w:w="2013" w:type="dxa"/>
            <w:shd w:val="clear" w:color="auto" w:fill="auto"/>
            <w:tcMar>
              <w:top w:w="0" w:type="dxa"/>
              <w:left w:w="28" w:type="dxa"/>
              <w:bottom w:w="0" w:type="dxa"/>
              <w:right w:w="28" w:type="dxa"/>
            </w:tcMar>
          </w:tcPr>
          <w:p w:rsidR="00ED697E" w:rsidRPr="00ED697E" w:rsidRDefault="00ED697E" w:rsidP="00ED697E">
            <w:pPr>
              <w:widowControl w:val="0"/>
              <w:spacing w:line="240" w:lineRule="auto"/>
              <w:ind w:firstLine="0"/>
              <w:jc w:val="center"/>
              <w:rPr>
                <w:rFonts w:eastAsia="Times New Roman"/>
                <w:b/>
                <w:noProof/>
                <w:szCs w:val="24"/>
                <w:lang w:eastAsia="ru-RU"/>
              </w:rPr>
            </w:pPr>
            <w:r w:rsidRPr="00ED697E">
              <w:rPr>
                <w:rFonts w:eastAsia="Times New Roman"/>
                <w:b/>
                <w:noProof/>
                <w:szCs w:val="24"/>
                <w:lang w:eastAsia="ru-RU"/>
              </w:rPr>
              <w:t>Наименование вида объекта</w:t>
            </w:r>
          </w:p>
        </w:tc>
        <w:tc>
          <w:tcPr>
            <w:tcW w:w="2977" w:type="dxa"/>
            <w:shd w:val="clear" w:color="auto" w:fill="auto"/>
            <w:tcMar>
              <w:top w:w="0" w:type="dxa"/>
              <w:left w:w="28" w:type="dxa"/>
              <w:bottom w:w="0" w:type="dxa"/>
              <w:right w:w="28" w:type="dxa"/>
            </w:tcMar>
          </w:tcPr>
          <w:p w:rsidR="00ED697E" w:rsidRPr="00ED697E" w:rsidRDefault="00ED697E" w:rsidP="00ED697E">
            <w:pPr>
              <w:widowControl w:val="0"/>
              <w:spacing w:line="240" w:lineRule="auto"/>
              <w:ind w:firstLine="0"/>
              <w:jc w:val="center"/>
              <w:rPr>
                <w:rFonts w:eastAsia="Times New Roman"/>
                <w:b/>
                <w:noProof/>
                <w:szCs w:val="24"/>
                <w:lang w:eastAsia="ru-RU"/>
              </w:rPr>
            </w:pPr>
            <w:r w:rsidRPr="00ED697E">
              <w:rPr>
                <w:rFonts w:eastAsia="Times New Roman"/>
                <w:b/>
                <w:noProof/>
                <w:szCs w:val="24"/>
                <w:lang w:eastAsia="ru-RU"/>
              </w:rPr>
              <w:t>Тип расчетного показателя</w:t>
            </w:r>
          </w:p>
        </w:tc>
        <w:tc>
          <w:tcPr>
            <w:tcW w:w="4677" w:type="dxa"/>
            <w:shd w:val="clear" w:color="auto" w:fill="auto"/>
            <w:tcMar>
              <w:top w:w="0" w:type="dxa"/>
              <w:left w:w="28" w:type="dxa"/>
              <w:bottom w:w="0" w:type="dxa"/>
              <w:right w:w="28" w:type="dxa"/>
            </w:tcMar>
          </w:tcPr>
          <w:p w:rsidR="00ED697E" w:rsidRPr="00ED697E" w:rsidRDefault="00ED697E" w:rsidP="00ED697E">
            <w:pPr>
              <w:widowControl w:val="0"/>
              <w:spacing w:line="240" w:lineRule="auto"/>
              <w:ind w:firstLine="0"/>
              <w:jc w:val="center"/>
              <w:rPr>
                <w:rFonts w:eastAsia="Times New Roman"/>
                <w:b/>
                <w:noProof/>
                <w:szCs w:val="24"/>
                <w:lang w:eastAsia="ru-RU"/>
              </w:rPr>
            </w:pPr>
            <w:r w:rsidRPr="00ED697E">
              <w:rPr>
                <w:rFonts w:eastAsia="Times New Roman"/>
                <w:b/>
                <w:noProof/>
                <w:szCs w:val="24"/>
                <w:lang w:eastAsia="ru-RU"/>
              </w:rPr>
              <w:t>Обоснование расчетного показателя</w:t>
            </w:r>
          </w:p>
        </w:tc>
      </w:tr>
    </w:tbl>
    <w:p w:rsidR="00ED697E" w:rsidRPr="00ED697E" w:rsidRDefault="00ED697E" w:rsidP="00ED697E">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ED697E" w:rsidRPr="00545ACA" w:rsidTr="00652299">
        <w:trPr>
          <w:tblHeader/>
        </w:trPr>
        <w:tc>
          <w:tcPr>
            <w:tcW w:w="2013" w:type="dxa"/>
            <w:shd w:val="clear" w:color="auto" w:fill="auto"/>
            <w:tcMar>
              <w:top w:w="0" w:type="dxa"/>
              <w:left w:w="28" w:type="dxa"/>
              <w:bottom w:w="0" w:type="dxa"/>
              <w:right w:w="28" w:type="dxa"/>
            </w:tcMar>
          </w:tcPr>
          <w:p w:rsidR="00ED697E" w:rsidRPr="00ED697E" w:rsidRDefault="00ED697E" w:rsidP="00ED697E">
            <w:pPr>
              <w:pStyle w:val="Sb"/>
              <w:rPr>
                <w:sz w:val="24"/>
              </w:rPr>
            </w:pPr>
            <w:r>
              <w:rPr>
                <w:sz w:val="24"/>
              </w:rPr>
              <w:t>1</w:t>
            </w:r>
          </w:p>
        </w:tc>
        <w:tc>
          <w:tcPr>
            <w:tcW w:w="2977" w:type="dxa"/>
            <w:shd w:val="clear" w:color="auto" w:fill="auto"/>
            <w:tcMar>
              <w:top w:w="0" w:type="dxa"/>
              <w:left w:w="28" w:type="dxa"/>
              <w:bottom w:w="0" w:type="dxa"/>
              <w:right w:w="28" w:type="dxa"/>
            </w:tcMar>
          </w:tcPr>
          <w:p w:rsidR="00ED697E" w:rsidRPr="00ED697E" w:rsidRDefault="00ED697E" w:rsidP="00ED697E">
            <w:pPr>
              <w:pStyle w:val="Sb"/>
              <w:rPr>
                <w:sz w:val="24"/>
              </w:rPr>
            </w:pPr>
            <w:r>
              <w:rPr>
                <w:sz w:val="24"/>
              </w:rPr>
              <w:t>2</w:t>
            </w:r>
          </w:p>
        </w:tc>
        <w:tc>
          <w:tcPr>
            <w:tcW w:w="4677" w:type="dxa"/>
            <w:shd w:val="clear" w:color="auto" w:fill="auto"/>
            <w:tcMar>
              <w:top w:w="0" w:type="dxa"/>
              <w:left w:w="28" w:type="dxa"/>
              <w:bottom w:w="0" w:type="dxa"/>
              <w:right w:w="28" w:type="dxa"/>
            </w:tcMar>
          </w:tcPr>
          <w:p w:rsidR="00ED697E" w:rsidRPr="00ED697E" w:rsidRDefault="00ED697E" w:rsidP="00ED697E">
            <w:pPr>
              <w:pStyle w:val="Sb"/>
              <w:rPr>
                <w:sz w:val="24"/>
              </w:rPr>
            </w:pPr>
            <w:r>
              <w:rPr>
                <w:sz w:val="24"/>
              </w:rPr>
              <w:t>3</w:t>
            </w:r>
          </w:p>
        </w:tc>
      </w:tr>
      <w:tr w:rsidR="00454DF4" w:rsidRPr="00545ACA" w:rsidTr="00652299">
        <w:tc>
          <w:tcPr>
            <w:tcW w:w="2013" w:type="dxa"/>
            <w:vMerge w:val="restart"/>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Обеспеченность населения автомобильными дорогами местного значения общего пользования</w:t>
            </w: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 xml:space="preserve">Для территорий с плотностью населения выше средней плотности населения в Российской Федерации – не менее </w:t>
            </w:r>
            <w:r w:rsidR="00ED697E">
              <w:rPr>
                <w:sz w:val="24"/>
              </w:rPr>
              <w:t xml:space="preserve">                      </w:t>
            </w:r>
            <w:r w:rsidRPr="00ED697E">
              <w:rPr>
                <w:sz w:val="24"/>
              </w:rPr>
              <w:t>0,12 км/кв. км</w:t>
            </w:r>
          </w:p>
        </w:tc>
      </w:tr>
      <w:tr w:rsidR="00454DF4" w:rsidRPr="00545ACA" w:rsidTr="00652299">
        <w:tc>
          <w:tcPr>
            <w:tcW w:w="2013" w:type="dxa"/>
            <w:vMerge/>
            <w:shd w:val="clear" w:color="auto" w:fill="auto"/>
            <w:tcMar>
              <w:top w:w="0" w:type="dxa"/>
              <w:left w:w="28" w:type="dxa"/>
              <w:bottom w:w="0" w:type="dxa"/>
              <w:right w:w="28" w:type="dxa"/>
            </w:tcMar>
          </w:tcPr>
          <w:p w:rsidR="00454DF4" w:rsidRPr="00ED697E" w:rsidRDefault="00454DF4" w:rsidP="00ED697E">
            <w:pPr>
              <w:pStyle w:val="Sb"/>
              <w:rPr>
                <w:sz w:val="24"/>
              </w:rPr>
            </w:pP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Не нормируется</w:t>
            </w:r>
          </w:p>
        </w:tc>
      </w:tr>
      <w:tr w:rsidR="00454DF4" w:rsidRPr="00545ACA" w:rsidTr="00652299">
        <w:tc>
          <w:tcPr>
            <w:tcW w:w="2013" w:type="dxa"/>
            <w:vMerge w:val="restart"/>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Обеспеченность населения автомобильными дорогами местного значения общего пользования</w:t>
            </w: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Для территорий сельских поселений - не менее 60%, для территорий городских округов и городских поселений - не менее 75%</w:t>
            </w:r>
          </w:p>
        </w:tc>
      </w:tr>
      <w:tr w:rsidR="00454DF4" w:rsidRPr="00545ACA" w:rsidTr="00652299">
        <w:tc>
          <w:tcPr>
            <w:tcW w:w="2013" w:type="dxa"/>
            <w:vMerge/>
            <w:shd w:val="clear" w:color="auto" w:fill="auto"/>
            <w:tcMar>
              <w:top w:w="0" w:type="dxa"/>
              <w:left w:w="28" w:type="dxa"/>
              <w:bottom w:w="0" w:type="dxa"/>
              <w:right w:w="28" w:type="dxa"/>
            </w:tcMar>
          </w:tcPr>
          <w:p w:rsidR="00454DF4" w:rsidRPr="00ED697E" w:rsidRDefault="00454DF4" w:rsidP="00ED697E">
            <w:pPr>
              <w:pStyle w:val="Sb"/>
              <w:rPr>
                <w:sz w:val="24"/>
              </w:rPr>
            </w:pP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Не нормируется</w:t>
            </w:r>
          </w:p>
        </w:tc>
      </w:tr>
      <w:tr w:rsidR="00454DF4" w:rsidRPr="00545ACA" w:rsidTr="00652299">
        <w:tc>
          <w:tcPr>
            <w:tcW w:w="2013" w:type="dxa"/>
            <w:vMerge w:val="restart"/>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Обеспеченность населения улично-дорожной сетью общего пользования в пределах населенного пункта</w:t>
            </w: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ED697E" w:rsidRDefault="0088227E" w:rsidP="00ED697E">
            <w:pPr>
              <w:pStyle w:val="Sb"/>
              <w:rPr>
                <w:sz w:val="24"/>
              </w:rPr>
            </w:pPr>
            <w:r w:rsidRPr="00ED697E">
              <w:rPr>
                <w:sz w:val="24"/>
              </w:rPr>
              <w:t xml:space="preserve">В соответствии с таблицей 84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545ACA" w:rsidTr="00652299">
        <w:trPr>
          <w:trHeight w:val="84"/>
        </w:trPr>
        <w:tc>
          <w:tcPr>
            <w:tcW w:w="2013" w:type="dxa"/>
            <w:vMerge/>
            <w:shd w:val="clear" w:color="auto" w:fill="auto"/>
            <w:tcMar>
              <w:top w:w="0" w:type="dxa"/>
              <w:left w:w="28" w:type="dxa"/>
              <w:bottom w:w="0" w:type="dxa"/>
              <w:right w:w="28" w:type="dxa"/>
            </w:tcMar>
          </w:tcPr>
          <w:p w:rsidR="00454DF4" w:rsidRPr="00ED697E" w:rsidRDefault="00454DF4" w:rsidP="00ED697E">
            <w:pPr>
              <w:pStyle w:val="Sb"/>
              <w:rPr>
                <w:sz w:val="24"/>
              </w:rPr>
            </w:pP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Устанавливается для городских населенных пунктов в зависимости от морфологии уличной сети, но не более 5 минут</w:t>
            </w:r>
          </w:p>
        </w:tc>
      </w:tr>
      <w:tr w:rsidR="0082727D" w:rsidRPr="00545ACA" w:rsidTr="00652299">
        <w:tc>
          <w:tcPr>
            <w:tcW w:w="2013" w:type="dxa"/>
            <w:vMerge w:val="restart"/>
            <w:shd w:val="clear" w:color="auto" w:fill="auto"/>
            <w:tcMar>
              <w:top w:w="0" w:type="dxa"/>
              <w:left w:w="28" w:type="dxa"/>
              <w:bottom w:w="0" w:type="dxa"/>
              <w:right w:w="28" w:type="dxa"/>
            </w:tcMar>
          </w:tcPr>
          <w:p w:rsidR="0082727D" w:rsidRPr="00ED697E" w:rsidRDefault="0082727D" w:rsidP="00ED697E">
            <w:pPr>
              <w:pStyle w:val="Sb"/>
              <w:rPr>
                <w:sz w:val="24"/>
              </w:rPr>
            </w:pPr>
            <w:r w:rsidRPr="00ED697E">
              <w:rPr>
                <w:sz w:val="24"/>
                <w:shd w:val="clear" w:color="auto" w:fill="FFFFFF"/>
              </w:rPr>
              <w:t>Боковые проезды</w:t>
            </w:r>
          </w:p>
        </w:tc>
        <w:tc>
          <w:tcPr>
            <w:tcW w:w="2977" w:type="dxa"/>
            <w:shd w:val="clear" w:color="auto" w:fill="auto"/>
            <w:tcMar>
              <w:top w:w="0" w:type="dxa"/>
              <w:left w:w="28" w:type="dxa"/>
              <w:bottom w:w="0" w:type="dxa"/>
              <w:right w:w="28" w:type="dxa"/>
            </w:tcMar>
          </w:tcPr>
          <w:p w:rsidR="0082727D" w:rsidRPr="00ED697E" w:rsidRDefault="0082727D"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82727D" w:rsidRPr="00ED697E" w:rsidRDefault="00ED697E" w:rsidP="00ED697E">
            <w:pPr>
              <w:pStyle w:val="Sb"/>
              <w:rPr>
                <w:sz w:val="24"/>
              </w:rPr>
            </w:pPr>
            <w:r>
              <w:rPr>
                <w:sz w:val="24"/>
              </w:rPr>
              <w:t>В соответствии с подпунктом</w:t>
            </w:r>
            <w:r w:rsidR="0082727D" w:rsidRPr="00ED697E">
              <w:rPr>
                <w:sz w:val="24"/>
              </w:rPr>
              <w:t xml:space="preserve"> 5.5.63</w:t>
            </w:r>
            <w:r>
              <w:t xml:space="preserve"> </w:t>
            </w:r>
            <w:r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Pr>
                <w:sz w:val="24"/>
              </w:rPr>
              <w:t xml:space="preserve">аснодарского края </w:t>
            </w:r>
            <w:r w:rsidRPr="00ED697E">
              <w:rPr>
                <w:sz w:val="24"/>
              </w:rPr>
              <w:t>от 16 апреля 2015 г.</w:t>
            </w:r>
            <w:r w:rsidR="00652299">
              <w:rPr>
                <w:sz w:val="24"/>
              </w:rPr>
              <w:t xml:space="preserve">                  </w:t>
            </w:r>
            <w:r w:rsidRPr="00ED697E">
              <w:rPr>
                <w:sz w:val="24"/>
              </w:rPr>
              <w:t xml:space="preserve"> № 78 (с изменениями </w:t>
            </w:r>
            <w:r>
              <w:rPr>
                <w:sz w:val="24"/>
              </w:rPr>
              <w:t xml:space="preserve">                                               </w:t>
            </w:r>
            <w:r w:rsidRPr="00ED697E">
              <w:rPr>
                <w:sz w:val="24"/>
              </w:rPr>
              <w:t>на 14 декабря 2021 г.)</w:t>
            </w:r>
          </w:p>
        </w:tc>
      </w:tr>
      <w:tr w:rsidR="0082727D" w:rsidRPr="00545ACA" w:rsidTr="00652299">
        <w:tc>
          <w:tcPr>
            <w:tcW w:w="2013" w:type="dxa"/>
            <w:vMerge/>
            <w:shd w:val="clear" w:color="auto" w:fill="auto"/>
            <w:tcMar>
              <w:top w:w="0" w:type="dxa"/>
              <w:left w:w="28" w:type="dxa"/>
              <w:bottom w:w="0" w:type="dxa"/>
              <w:right w:w="28" w:type="dxa"/>
            </w:tcMar>
          </w:tcPr>
          <w:p w:rsidR="0082727D" w:rsidRPr="00ED697E" w:rsidRDefault="0082727D" w:rsidP="00ED697E">
            <w:pPr>
              <w:pStyle w:val="Sb"/>
              <w:rPr>
                <w:sz w:val="24"/>
              </w:rPr>
            </w:pPr>
          </w:p>
        </w:tc>
        <w:tc>
          <w:tcPr>
            <w:tcW w:w="2977" w:type="dxa"/>
            <w:shd w:val="clear" w:color="auto" w:fill="auto"/>
            <w:tcMar>
              <w:top w:w="0" w:type="dxa"/>
              <w:left w:w="28" w:type="dxa"/>
              <w:bottom w:w="0" w:type="dxa"/>
              <w:right w:w="28" w:type="dxa"/>
            </w:tcMar>
          </w:tcPr>
          <w:p w:rsidR="0082727D" w:rsidRPr="00ED697E" w:rsidRDefault="0082727D"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82727D" w:rsidRPr="00ED697E" w:rsidRDefault="0082727D" w:rsidP="00ED697E">
            <w:pPr>
              <w:pStyle w:val="Sb"/>
              <w:rPr>
                <w:sz w:val="24"/>
              </w:rPr>
            </w:pPr>
            <w:r w:rsidRPr="00ED697E">
              <w:rPr>
                <w:sz w:val="24"/>
              </w:rPr>
              <w:t>Не нормируется</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shd w:val="clear" w:color="auto" w:fill="FFFFFF"/>
              </w:rPr>
              <w:t xml:space="preserve">Съезды и </w:t>
            </w:r>
            <w:r w:rsidRPr="00ED697E">
              <w:rPr>
                <w:rStyle w:val="searchresult"/>
                <w:rFonts w:eastAsiaTheme="majorEastAsia"/>
                <w:sz w:val="24"/>
                <w:bdr w:val="none" w:sz="0" w:space="0" w:color="auto" w:frame="1"/>
              </w:rPr>
              <w:t>въезд</w:t>
            </w:r>
            <w:r w:rsidRPr="00ED697E">
              <w:rPr>
                <w:sz w:val="24"/>
                <w:shd w:val="clear" w:color="auto" w:fill="FFFFFF"/>
              </w:rPr>
              <w:t>ы</w:t>
            </w:r>
          </w:p>
        </w:tc>
        <w:tc>
          <w:tcPr>
            <w:tcW w:w="2977" w:type="dxa"/>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 xml:space="preserve">В соответствии с </w:t>
            </w:r>
            <w:r w:rsidR="00652299">
              <w:rPr>
                <w:sz w:val="24"/>
              </w:rPr>
              <w:t>подпунктом</w:t>
            </w:r>
            <w:r w:rsidRPr="00ED697E">
              <w:rPr>
                <w:sz w:val="24"/>
              </w:rPr>
              <w:t xml:space="preserve"> 5.5.84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sidR="00652299">
              <w:rPr>
                <w:sz w:val="24"/>
              </w:rPr>
              <w:t xml:space="preserve">аснодарского края </w:t>
            </w:r>
            <w:r w:rsidR="00ED697E" w:rsidRPr="00ED697E">
              <w:rPr>
                <w:sz w:val="24"/>
              </w:rPr>
              <w:t xml:space="preserve">от 16 апреля 2015 г. </w:t>
            </w:r>
            <w:r w:rsidR="00652299">
              <w:rPr>
                <w:sz w:val="24"/>
              </w:rPr>
              <w:t xml:space="preserve">                </w:t>
            </w:r>
            <w:r w:rsidR="00ED697E" w:rsidRPr="00ED697E">
              <w:rPr>
                <w:sz w:val="24"/>
              </w:rPr>
              <w:lastRenderedPageBreak/>
              <w:t>№</w:t>
            </w:r>
            <w:r w:rsidR="00652299">
              <w:rPr>
                <w:sz w:val="24"/>
              </w:rPr>
              <w:t xml:space="preserve"> 78 (с изменениями на 14 декабря</w:t>
            </w:r>
            <w:r w:rsidR="00ED697E" w:rsidRPr="00ED697E">
              <w:rPr>
                <w:sz w:val="24"/>
              </w:rPr>
              <w:t xml:space="preserve"> 2021 г.)</w:t>
            </w:r>
          </w:p>
        </w:tc>
      </w:tr>
      <w:tr w:rsidR="00637359" w:rsidRPr="00545ACA" w:rsidTr="00652299">
        <w:tc>
          <w:tcPr>
            <w:tcW w:w="2013" w:type="dxa"/>
            <w:vMerge/>
            <w:shd w:val="clear" w:color="auto" w:fill="auto"/>
            <w:tcMar>
              <w:top w:w="0" w:type="dxa"/>
              <w:left w:w="28" w:type="dxa"/>
              <w:bottom w:w="0" w:type="dxa"/>
              <w:right w:w="28" w:type="dxa"/>
            </w:tcMar>
          </w:tcPr>
          <w:p w:rsidR="00637359" w:rsidRPr="00ED697E" w:rsidRDefault="00637359" w:rsidP="00652299">
            <w:pPr>
              <w:pStyle w:val="Sb"/>
              <w:rPr>
                <w:sz w:val="24"/>
              </w:rPr>
            </w:pP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rPr>
              <w:t>Не нормируется</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Обеспеченность населения личным автотранспортом</w:t>
            </w: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vAlign w:val="center"/>
          </w:tcPr>
          <w:p w:rsidR="00637359" w:rsidRPr="00ED697E" w:rsidRDefault="00637359" w:rsidP="00545ACA">
            <w:pPr>
              <w:pStyle w:val="Sb"/>
              <w:rPr>
                <w:sz w:val="24"/>
              </w:rPr>
            </w:pPr>
            <w:r w:rsidRPr="00ED697E">
              <w:rPr>
                <w:sz w:val="24"/>
              </w:rPr>
              <w:t xml:space="preserve">В соответствии с таблицей 83.1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sidR="00ED697E">
              <w:rPr>
                <w:sz w:val="24"/>
              </w:rPr>
              <w:t xml:space="preserve">аснодарского края </w:t>
            </w:r>
            <w:r w:rsidR="00ED697E" w:rsidRPr="00ED697E">
              <w:rPr>
                <w:sz w:val="24"/>
              </w:rPr>
              <w:t xml:space="preserve">от 16 апреля 2015 г. № 78 (с изменениями </w:t>
            </w:r>
            <w:r w:rsidR="00652299">
              <w:rPr>
                <w:sz w:val="24"/>
              </w:rPr>
              <w:t xml:space="preserve">                 </w:t>
            </w:r>
            <w:r w:rsidR="00ED697E" w:rsidRPr="00ED697E">
              <w:rPr>
                <w:sz w:val="24"/>
              </w:rPr>
              <w:t>на 14 декабря 2021 г.)</w:t>
            </w:r>
          </w:p>
        </w:tc>
      </w:tr>
      <w:tr w:rsidR="00637359" w:rsidRPr="00545ACA" w:rsidTr="00652299">
        <w:tc>
          <w:tcPr>
            <w:tcW w:w="2013" w:type="dxa"/>
            <w:vMerge/>
            <w:shd w:val="clear" w:color="auto" w:fill="auto"/>
            <w:tcMar>
              <w:top w:w="0" w:type="dxa"/>
              <w:left w:w="28" w:type="dxa"/>
              <w:bottom w:w="0" w:type="dxa"/>
              <w:right w:w="28" w:type="dxa"/>
            </w:tcMar>
          </w:tcPr>
          <w:p w:rsidR="00637359" w:rsidRPr="00ED697E" w:rsidRDefault="00637359" w:rsidP="00652299">
            <w:pPr>
              <w:pStyle w:val="Sb"/>
              <w:rPr>
                <w:sz w:val="24"/>
              </w:rPr>
            </w:pP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vAlign w:val="center"/>
          </w:tcPr>
          <w:p w:rsidR="00637359" w:rsidRPr="00ED697E" w:rsidRDefault="00637359" w:rsidP="00545ACA">
            <w:pPr>
              <w:pStyle w:val="Sb"/>
              <w:rPr>
                <w:sz w:val="24"/>
              </w:rPr>
            </w:pPr>
            <w:r w:rsidRPr="00ED697E">
              <w:rPr>
                <w:sz w:val="24"/>
              </w:rPr>
              <w:t>Не нормируется</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Обеспеченность населения местами постоянного хранения личного автотранспорта, временными</w:t>
            </w: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vAlign w:val="center"/>
          </w:tcPr>
          <w:p w:rsidR="00637359" w:rsidRPr="00ED697E" w:rsidRDefault="00637359" w:rsidP="00767A6B">
            <w:pPr>
              <w:pStyle w:val="Sb"/>
              <w:rPr>
                <w:sz w:val="24"/>
              </w:rPr>
            </w:pPr>
            <w:r w:rsidRPr="00ED697E">
              <w:rPr>
                <w:sz w:val="24"/>
              </w:rPr>
              <w:t xml:space="preserve">В соответствии с </w:t>
            </w:r>
            <w:r w:rsidR="00ED697E">
              <w:rPr>
                <w:sz w:val="24"/>
              </w:rPr>
              <w:t>нормативами</w:t>
            </w:r>
            <w:r w:rsidR="00ED697E" w:rsidRPr="00ED697E">
              <w:rPr>
                <w:sz w:val="24"/>
              </w:rPr>
              <w:t xml:space="preserve">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637359" w:rsidRPr="00545ACA" w:rsidTr="00652299">
        <w:tc>
          <w:tcPr>
            <w:tcW w:w="2013" w:type="dxa"/>
            <w:vMerge/>
            <w:shd w:val="clear" w:color="auto" w:fill="auto"/>
            <w:tcMar>
              <w:top w:w="0" w:type="dxa"/>
              <w:left w:w="28" w:type="dxa"/>
              <w:bottom w:w="0" w:type="dxa"/>
              <w:right w:w="28" w:type="dxa"/>
            </w:tcMar>
          </w:tcPr>
          <w:p w:rsidR="00637359" w:rsidRPr="00ED697E" w:rsidRDefault="00637359" w:rsidP="00652299">
            <w:pPr>
              <w:pStyle w:val="Sb"/>
              <w:rPr>
                <w:sz w:val="24"/>
              </w:rPr>
            </w:pP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vAlign w:val="center"/>
          </w:tcPr>
          <w:p w:rsidR="00637359" w:rsidRPr="00ED697E" w:rsidRDefault="00637359" w:rsidP="00545ACA">
            <w:pPr>
              <w:pStyle w:val="Sb"/>
              <w:rPr>
                <w:sz w:val="24"/>
              </w:rPr>
            </w:pPr>
            <w:r w:rsidRPr="00ED697E">
              <w:rPr>
                <w:sz w:val="24"/>
              </w:rPr>
              <w:t xml:space="preserve">Устанавливается для городских населенных пунктов в зависимости от морфологии уличной сети, людности, но не более </w:t>
            </w:r>
            <w:r w:rsidR="00652299">
              <w:rPr>
                <w:sz w:val="24"/>
              </w:rPr>
              <w:t xml:space="preserve">                  </w:t>
            </w:r>
            <w:r w:rsidRPr="00ED697E">
              <w:rPr>
                <w:sz w:val="24"/>
              </w:rPr>
              <w:t>15 минут</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Обеспеченность населения временными и гостевыми стоянками (парковками)</w:t>
            </w: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vAlign w:val="center"/>
          </w:tcPr>
          <w:p w:rsidR="00637359" w:rsidRPr="00ED697E" w:rsidRDefault="00652299" w:rsidP="008D70E4">
            <w:pPr>
              <w:pStyle w:val="Sb"/>
              <w:rPr>
                <w:sz w:val="24"/>
              </w:rPr>
            </w:pPr>
            <w:r>
              <w:rPr>
                <w:sz w:val="24"/>
              </w:rPr>
              <w:t xml:space="preserve">В соответствии с подпунктом </w:t>
            </w:r>
            <w:r w:rsidR="00637359" w:rsidRPr="00ED697E">
              <w:rPr>
                <w:sz w:val="24"/>
              </w:rPr>
              <w:t xml:space="preserve">5.5.148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Pr>
                <w:sz w:val="24"/>
              </w:rPr>
              <w:t xml:space="preserve">аснодарского края </w:t>
            </w:r>
            <w:r w:rsidR="00ED697E" w:rsidRPr="00ED697E">
              <w:rPr>
                <w:sz w:val="24"/>
              </w:rPr>
              <w:t xml:space="preserve">от 16 апреля 2015 г. </w:t>
            </w:r>
            <w:r>
              <w:rPr>
                <w:sz w:val="24"/>
              </w:rPr>
              <w:t xml:space="preserve">               </w:t>
            </w:r>
            <w:r w:rsidR="00ED697E" w:rsidRPr="00ED697E">
              <w:rPr>
                <w:sz w:val="24"/>
              </w:rPr>
              <w:t>№ 78 (с изменениями на 14 декабря 2021 г.)</w:t>
            </w:r>
          </w:p>
        </w:tc>
      </w:tr>
      <w:tr w:rsidR="00637359" w:rsidRPr="00545ACA" w:rsidTr="00652299">
        <w:tc>
          <w:tcPr>
            <w:tcW w:w="2013" w:type="dxa"/>
            <w:vMerge/>
            <w:shd w:val="clear" w:color="auto" w:fill="auto"/>
            <w:tcMar>
              <w:top w:w="0" w:type="dxa"/>
              <w:left w:w="28" w:type="dxa"/>
              <w:bottom w:w="0" w:type="dxa"/>
              <w:right w:w="28" w:type="dxa"/>
            </w:tcMar>
          </w:tcPr>
          <w:p w:rsidR="00637359" w:rsidRPr="00ED697E" w:rsidRDefault="00637359" w:rsidP="00652299">
            <w:pPr>
              <w:pStyle w:val="Sb"/>
              <w:rPr>
                <w:sz w:val="24"/>
              </w:rPr>
            </w:pP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vAlign w:val="center"/>
          </w:tcPr>
          <w:p w:rsidR="00637359" w:rsidRPr="00ED697E" w:rsidRDefault="00637359" w:rsidP="00545ACA">
            <w:pPr>
              <w:pStyle w:val="Sb"/>
              <w:rPr>
                <w:sz w:val="24"/>
              </w:rPr>
            </w:pPr>
            <w:r w:rsidRPr="00ED697E">
              <w:rPr>
                <w:sz w:val="24"/>
              </w:rPr>
              <w:t>Устанавливается для городских населенных пунктов в зависимости от морфологии уличной сети, людности, но не более</w:t>
            </w:r>
            <w:r w:rsidR="00652299">
              <w:rPr>
                <w:sz w:val="24"/>
              </w:rPr>
              <w:t xml:space="preserve">                        </w:t>
            </w:r>
            <w:r w:rsidRPr="00ED697E">
              <w:rPr>
                <w:sz w:val="24"/>
              </w:rPr>
              <w:t xml:space="preserve"> 5 минут</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Обеспеченность топливораздаточными колонками</w:t>
            </w: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vAlign w:val="center"/>
          </w:tcPr>
          <w:p w:rsidR="00637359" w:rsidRPr="00ED697E" w:rsidRDefault="00652299" w:rsidP="00595B36">
            <w:pPr>
              <w:pStyle w:val="Sb"/>
              <w:rPr>
                <w:sz w:val="24"/>
              </w:rPr>
            </w:pPr>
            <w:r>
              <w:rPr>
                <w:sz w:val="24"/>
              </w:rPr>
              <w:t xml:space="preserve">В соответствии с подпунктом </w:t>
            </w:r>
            <w:r w:rsidR="00637359" w:rsidRPr="00ED697E">
              <w:rPr>
                <w:sz w:val="24"/>
              </w:rPr>
              <w:t xml:space="preserve">5.5.163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Pr>
                <w:sz w:val="24"/>
              </w:rPr>
              <w:t xml:space="preserve">аснодарского края </w:t>
            </w:r>
            <w:r w:rsidR="00ED697E" w:rsidRPr="00ED697E">
              <w:rPr>
                <w:sz w:val="24"/>
              </w:rPr>
              <w:t xml:space="preserve">от 16 апреля 2015 г. </w:t>
            </w:r>
            <w:r>
              <w:rPr>
                <w:sz w:val="24"/>
              </w:rPr>
              <w:t xml:space="preserve">              </w:t>
            </w:r>
            <w:r w:rsidR="00ED697E" w:rsidRPr="00ED697E">
              <w:rPr>
                <w:sz w:val="24"/>
              </w:rPr>
              <w:t>№ 78 (с изменениями на 14 декабря 2021 г.)</w:t>
            </w:r>
          </w:p>
        </w:tc>
      </w:tr>
      <w:tr w:rsidR="00637359" w:rsidRPr="00545ACA" w:rsidTr="00652299">
        <w:tc>
          <w:tcPr>
            <w:tcW w:w="2013" w:type="dxa"/>
            <w:vMerge/>
            <w:shd w:val="clear" w:color="auto" w:fill="auto"/>
            <w:tcMar>
              <w:top w:w="0" w:type="dxa"/>
              <w:left w:w="28" w:type="dxa"/>
              <w:bottom w:w="0" w:type="dxa"/>
              <w:right w:w="28" w:type="dxa"/>
            </w:tcMar>
            <w:vAlign w:val="center"/>
          </w:tcPr>
          <w:p w:rsidR="00637359" w:rsidRPr="00545ACA" w:rsidRDefault="00637359" w:rsidP="00545ACA">
            <w:pPr>
              <w:pStyle w:val="Sb"/>
            </w:pPr>
          </w:p>
        </w:tc>
        <w:tc>
          <w:tcPr>
            <w:tcW w:w="2977" w:type="dxa"/>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rPr>
              <w:t>Не нормируется</w:t>
            </w:r>
          </w:p>
        </w:tc>
      </w:tr>
    </w:tbl>
    <w:p w:rsidR="00454DF4" w:rsidRPr="00454DF4" w:rsidRDefault="00454DF4" w:rsidP="00454DF4"/>
    <w:p w:rsidR="00454DF4" w:rsidRDefault="005E42C1" w:rsidP="0045781B">
      <w:pPr>
        <w:pStyle w:val="20"/>
        <w:numPr>
          <w:ilvl w:val="0"/>
          <w:numId w:val="0"/>
        </w:numPr>
        <w:spacing w:before="0" w:line="240" w:lineRule="auto"/>
        <w:jc w:val="center"/>
        <w:rPr>
          <w:sz w:val="28"/>
          <w:szCs w:val="28"/>
        </w:rPr>
      </w:pPr>
      <w:bookmarkStart w:id="33" w:name="_Toc99118170"/>
      <w:bookmarkStart w:id="34" w:name="_Toc106370724"/>
      <w:r w:rsidRPr="00652299">
        <w:rPr>
          <w:sz w:val="28"/>
          <w:szCs w:val="28"/>
        </w:rPr>
        <w:lastRenderedPageBreak/>
        <w:t>2.2.</w:t>
      </w:r>
      <w:r w:rsidR="00654CF4" w:rsidRPr="00652299">
        <w:rPr>
          <w:sz w:val="28"/>
          <w:szCs w:val="28"/>
        </w:rPr>
        <w:t>4</w:t>
      </w:r>
      <w:r w:rsidRPr="00652299">
        <w:rPr>
          <w:sz w:val="28"/>
          <w:szCs w:val="28"/>
        </w:rPr>
        <w:t xml:space="preserve">. </w:t>
      </w:r>
      <w:r w:rsidR="00654CF4" w:rsidRPr="00652299">
        <w:rPr>
          <w:sz w:val="28"/>
          <w:szCs w:val="28"/>
        </w:rPr>
        <w:t>Обоснование расчетных показателей, устанавливаемых для объектов в области чрезвычайных ситуаций</w:t>
      </w:r>
      <w:bookmarkEnd w:id="33"/>
      <w:bookmarkEnd w:id="34"/>
    </w:p>
    <w:p w:rsidR="00652299" w:rsidRPr="00652299" w:rsidRDefault="00652299" w:rsidP="00652299">
      <w:pPr>
        <w:rPr>
          <w:sz w:val="28"/>
          <w:szCs w:val="28"/>
        </w:rPr>
      </w:pPr>
    </w:p>
    <w:p w:rsidR="00454DF4" w:rsidRPr="00652299" w:rsidRDefault="00454DF4" w:rsidP="00652299">
      <w:pPr>
        <w:spacing w:line="240" w:lineRule="auto"/>
        <w:jc w:val="right"/>
        <w:rPr>
          <w:sz w:val="28"/>
          <w:szCs w:val="28"/>
        </w:rPr>
      </w:pPr>
      <w:r w:rsidRPr="00652299">
        <w:rPr>
          <w:sz w:val="28"/>
          <w:szCs w:val="28"/>
        </w:rPr>
        <w:t xml:space="preserve">Таблица </w:t>
      </w:r>
      <w:r w:rsidR="00545ACA" w:rsidRPr="00652299">
        <w:rPr>
          <w:sz w:val="28"/>
          <w:szCs w:val="28"/>
        </w:rPr>
        <w:t>2.</w:t>
      </w:r>
      <w:r w:rsidRPr="00652299">
        <w:rPr>
          <w:sz w:val="28"/>
          <w:szCs w:val="28"/>
        </w:rPr>
        <w:t>4</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4DF4" w:rsidRPr="00545ACA" w:rsidTr="00652299">
        <w:trPr>
          <w:tblHeader/>
        </w:trPr>
        <w:tc>
          <w:tcPr>
            <w:tcW w:w="2013" w:type="dxa"/>
            <w:shd w:val="clear" w:color="auto" w:fill="auto"/>
            <w:tcMar>
              <w:top w:w="0" w:type="dxa"/>
              <w:left w:w="28" w:type="dxa"/>
              <w:bottom w:w="0" w:type="dxa"/>
              <w:right w:w="28" w:type="dxa"/>
            </w:tcMar>
          </w:tcPr>
          <w:p w:rsidR="00454DF4" w:rsidRPr="00652299" w:rsidRDefault="00454DF4" w:rsidP="00652299">
            <w:pPr>
              <w:pStyle w:val="Sb"/>
              <w:rPr>
                <w:b/>
                <w:sz w:val="24"/>
              </w:rPr>
            </w:pPr>
            <w:r w:rsidRPr="00652299">
              <w:rPr>
                <w:b/>
                <w:sz w:val="24"/>
              </w:rPr>
              <w:t>Наименование вида объекта</w:t>
            </w:r>
          </w:p>
        </w:tc>
        <w:tc>
          <w:tcPr>
            <w:tcW w:w="3118" w:type="dxa"/>
            <w:shd w:val="clear" w:color="auto" w:fill="auto"/>
            <w:tcMar>
              <w:top w:w="0" w:type="dxa"/>
              <w:left w:w="28" w:type="dxa"/>
              <w:bottom w:w="0" w:type="dxa"/>
              <w:right w:w="28" w:type="dxa"/>
            </w:tcMar>
          </w:tcPr>
          <w:p w:rsidR="00454DF4" w:rsidRPr="00652299" w:rsidRDefault="00454DF4" w:rsidP="00652299">
            <w:pPr>
              <w:pStyle w:val="Sb"/>
              <w:rPr>
                <w:b/>
                <w:sz w:val="24"/>
              </w:rPr>
            </w:pPr>
            <w:r w:rsidRPr="00652299">
              <w:rPr>
                <w:b/>
                <w:sz w:val="24"/>
              </w:rPr>
              <w:t>Тип расчетного показателя</w:t>
            </w:r>
          </w:p>
        </w:tc>
        <w:tc>
          <w:tcPr>
            <w:tcW w:w="4536" w:type="dxa"/>
            <w:shd w:val="clear" w:color="auto" w:fill="auto"/>
            <w:tcMar>
              <w:top w:w="0" w:type="dxa"/>
              <w:left w:w="28" w:type="dxa"/>
              <w:bottom w:w="0" w:type="dxa"/>
              <w:right w:w="28" w:type="dxa"/>
            </w:tcMar>
          </w:tcPr>
          <w:p w:rsidR="00454DF4" w:rsidRPr="00652299" w:rsidRDefault="00454DF4" w:rsidP="00652299">
            <w:pPr>
              <w:pStyle w:val="Sb"/>
              <w:rPr>
                <w:b/>
                <w:sz w:val="24"/>
              </w:rPr>
            </w:pPr>
            <w:r w:rsidRPr="00652299">
              <w:rPr>
                <w:b/>
                <w:sz w:val="24"/>
              </w:rPr>
              <w:t>Обоснование расчетного показателя</w:t>
            </w:r>
          </w:p>
        </w:tc>
      </w:tr>
      <w:tr w:rsidR="0045781B" w:rsidRPr="00454DF4" w:rsidTr="00652299">
        <w:tc>
          <w:tcPr>
            <w:tcW w:w="2013" w:type="dxa"/>
            <w:shd w:val="clear" w:color="auto" w:fill="auto"/>
            <w:tcMar>
              <w:top w:w="0" w:type="dxa"/>
              <w:left w:w="28" w:type="dxa"/>
              <w:bottom w:w="0" w:type="dxa"/>
              <w:right w:w="28" w:type="dxa"/>
            </w:tcMar>
          </w:tcPr>
          <w:p w:rsidR="0045781B" w:rsidRPr="00652299" w:rsidRDefault="0045781B" w:rsidP="00652299">
            <w:pPr>
              <w:pStyle w:val="Sb"/>
              <w:rPr>
                <w:sz w:val="24"/>
              </w:rPr>
            </w:pPr>
            <w:r>
              <w:rPr>
                <w:sz w:val="24"/>
              </w:rPr>
              <w:t>1</w:t>
            </w:r>
          </w:p>
        </w:tc>
        <w:tc>
          <w:tcPr>
            <w:tcW w:w="3118" w:type="dxa"/>
            <w:shd w:val="clear" w:color="auto" w:fill="auto"/>
            <w:tcMar>
              <w:top w:w="0" w:type="dxa"/>
              <w:left w:w="28" w:type="dxa"/>
              <w:bottom w:w="0" w:type="dxa"/>
              <w:right w:w="28" w:type="dxa"/>
            </w:tcMar>
          </w:tcPr>
          <w:p w:rsidR="0045781B" w:rsidRPr="00652299" w:rsidRDefault="0045781B" w:rsidP="00652299">
            <w:pPr>
              <w:pStyle w:val="Sb"/>
              <w:rPr>
                <w:sz w:val="24"/>
              </w:rPr>
            </w:pPr>
            <w:r>
              <w:rPr>
                <w:sz w:val="24"/>
              </w:rPr>
              <w:t>2</w:t>
            </w:r>
          </w:p>
        </w:tc>
        <w:tc>
          <w:tcPr>
            <w:tcW w:w="4536" w:type="dxa"/>
            <w:shd w:val="clear" w:color="auto" w:fill="auto"/>
            <w:tcMar>
              <w:top w:w="0" w:type="dxa"/>
              <w:left w:w="28" w:type="dxa"/>
              <w:bottom w:w="0" w:type="dxa"/>
              <w:right w:w="28" w:type="dxa"/>
            </w:tcMar>
          </w:tcPr>
          <w:p w:rsidR="0045781B" w:rsidRPr="00652299" w:rsidRDefault="0045781B" w:rsidP="00652299">
            <w:pPr>
              <w:pStyle w:val="Sb"/>
              <w:rPr>
                <w:sz w:val="24"/>
              </w:rPr>
            </w:pPr>
            <w:r>
              <w:rPr>
                <w:sz w:val="24"/>
              </w:rPr>
              <w:t>3</w:t>
            </w:r>
          </w:p>
        </w:tc>
      </w:tr>
      <w:tr w:rsidR="00454DF4" w:rsidRPr="00454DF4" w:rsidTr="00652299">
        <w:tc>
          <w:tcPr>
            <w:tcW w:w="2013" w:type="dxa"/>
            <w:vMerge w:val="restart"/>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Объекты пожарной охраны (Пожарные депо)</w:t>
            </w: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652299" w:rsidRDefault="00E92CC4" w:rsidP="00652299">
            <w:pPr>
              <w:pStyle w:val="Sb"/>
              <w:rPr>
                <w:sz w:val="24"/>
              </w:rPr>
            </w:pPr>
            <w:r w:rsidRPr="00652299">
              <w:rPr>
                <w:sz w:val="24"/>
              </w:rPr>
              <w:t xml:space="preserve">В соответствии с таблицей 140 </w:t>
            </w:r>
            <w:r w:rsidR="00652299" w:rsidRPr="00652299">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652299">
              <w:rPr>
                <w:sz w:val="24"/>
              </w:rPr>
              <w:t xml:space="preserve">16 апреля 2015 г. </w:t>
            </w:r>
            <w:r w:rsidR="00652299" w:rsidRPr="00652299">
              <w:rPr>
                <w:sz w:val="24"/>
              </w:rPr>
              <w:t>№ 78 (с изменениями на 14 декабря 2021 г.)</w:t>
            </w:r>
          </w:p>
        </w:tc>
      </w:tr>
      <w:tr w:rsidR="00454DF4" w:rsidRPr="00454DF4" w:rsidTr="00652299">
        <w:tc>
          <w:tcPr>
            <w:tcW w:w="2013" w:type="dxa"/>
            <w:vMerge/>
            <w:shd w:val="clear" w:color="auto" w:fill="auto"/>
            <w:tcMar>
              <w:top w:w="0" w:type="dxa"/>
              <w:left w:w="28" w:type="dxa"/>
              <w:bottom w:w="0" w:type="dxa"/>
              <w:right w:w="28" w:type="dxa"/>
            </w:tcMar>
          </w:tcPr>
          <w:p w:rsidR="00454DF4" w:rsidRPr="00652299" w:rsidRDefault="00454DF4" w:rsidP="00652299">
            <w:pPr>
              <w:pStyle w:val="Sb"/>
              <w:rPr>
                <w:sz w:val="24"/>
              </w:rPr>
            </w:pP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 xml:space="preserve">Нормы проектирования объектов пожарной охраны. НПБ 101-95, </w:t>
            </w:r>
            <w:hyperlink r:id="rId13" w:tooltip="&quot;Нормы проектирования объектов пожарной охраны. НПБ 101-95&quot; (утв. ГУГПС МВД РФ, введены Приказом ГУГПС МВД РФ от 30.12.1994 N 36)------------ Утратил силу или отменен{КонсультантПлюс}" w:history="1">
              <w:r w:rsidRPr="00652299">
                <w:rPr>
                  <w:sz w:val="24"/>
                </w:rPr>
                <w:t>П. 1.2</w:t>
              </w:r>
            </w:hyperlink>
            <w:r w:rsidRPr="00652299">
              <w:rPr>
                <w:sz w:val="24"/>
              </w:rPr>
              <w:t xml:space="preserve">; </w:t>
            </w:r>
            <w:hyperlink r:id="rId14" w:tooltip="&quot;Нормы проектирования объектов пожарной охраны. НПБ 101-95&quot; (утв. ГУГПС МВД РФ, введены Приказом ГУГПС МВД РФ от 30.12.1994 N 36)------------ Утратил силу или отменен{КонсультантПлюс}" w:history="1">
              <w:r w:rsidRPr="00652299">
                <w:rPr>
                  <w:sz w:val="24"/>
                </w:rPr>
                <w:t>прил. 1</w:t>
              </w:r>
            </w:hyperlink>
            <w:r w:rsidRPr="00652299">
              <w:rPr>
                <w:sz w:val="24"/>
              </w:rPr>
              <w:t xml:space="preserve">, </w:t>
            </w:r>
            <w:hyperlink r:id="rId15" w:tooltip="&quot;Нормы проектирования объектов пожарной охраны. НПБ 101-95&quot; (утв. ГУГПС МВД РФ, введены Приказом ГУГПС МВД РФ от 30.12.1994 N 36)------------ Утратил силу или отменен{КонсультантПлюс}" w:history="1">
              <w:r w:rsidRPr="00652299">
                <w:rPr>
                  <w:sz w:val="24"/>
                </w:rPr>
                <w:t>7</w:t>
              </w:r>
            </w:hyperlink>
          </w:p>
        </w:tc>
      </w:tr>
      <w:tr w:rsidR="00454DF4" w:rsidRPr="00454DF4" w:rsidTr="00652299">
        <w:trPr>
          <w:trHeight w:val="1671"/>
        </w:trPr>
        <w:tc>
          <w:tcPr>
            <w:tcW w:w="2013" w:type="dxa"/>
            <w:vMerge w:val="restart"/>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Объекты противопожарного водоснабжения</w:t>
            </w: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652299" w:rsidRDefault="00652299" w:rsidP="00652299">
            <w:pPr>
              <w:pStyle w:val="Sb"/>
              <w:rPr>
                <w:sz w:val="24"/>
              </w:rPr>
            </w:pPr>
            <w:r>
              <w:rPr>
                <w:sz w:val="24"/>
              </w:rPr>
              <w:t>В соответствии с подпунктом</w:t>
            </w:r>
            <w:r w:rsidR="00526E1C" w:rsidRPr="00652299">
              <w:rPr>
                <w:sz w:val="24"/>
              </w:rPr>
              <w:t xml:space="preserve"> 5.4.1.</w:t>
            </w:r>
            <w:r>
              <w:t xml:space="preserve"> </w:t>
            </w:r>
            <w:r w:rsidRPr="00652299">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w:t>
            </w:r>
            <w:r>
              <w:rPr>
                <w:sz w:val="24"/>
              </w:rPr>
              <w:t xml:space="preserve">                                                    </w:t>
            </w:r>
            <w:r w:rsidRPr="00652299">
              <w:rPr>
                <w:sz w:val="24"/>
              </w:rPr>
              <w:t xml:space="preserve"> на 14 декабря 2021 г.)</w:t>
            </w:r>
          </w:p>
        </w:tc>
      </w:tr>
      <w:tr w:rsidR="00454DF4" w:rsidRPr="00454DF4" w:rsidTr="00652299">
        <w:tc>
          <w:tcPr>
            <w:tcW w:w="2013" w:type="dxa"/>
            <w:vMerge/>
            <w:shd w:val="clear" w:color="auto" w:fill="auto"/>
            <w:tcMar>
              <w:top w:w="0" w:type="dxa"/>
              <w:left w:w="28" w:type="dxa"/>
              <w:bottom w:w="0" w:type="dxa"/>
              <w:right w:w="28" w:type="dxa"/>
            </w:tcMar>
          </w:tcPr>
          <w:p w:rsidR="00454DF4" w:rsidRPr="00652299" w:rsidRDefault="00454DF4" w:rsidP="00652299">
            <w:pPr>
              <w:pStyle w:val="Sb"/>
              <w:rPr>
                <w:sz w:val="24"/>
              </w:rPr>
            </w:pP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Не нормируется</w:t>
            </w:r>
          </w:p>
        </w:tc>
      </w:tr>
      <w:tr w:rsidR="00454DF4" w:rsidRPr="00454DF4" w:rsidTr="00652299">
        <w:tc>
          <w:tcPr>
            <w:tcW w:w="2013" w:type="dxa"/>
            <w:vMerge w:val="restart"/>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Здания для организации деятельности аварийно-спасательных служб</w:t>
            </w: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Не менее 1 объекта на муниципа</w:t>
            </w:r>
            <w:r w:rsidR="00652299">
              <w:rPr>
                <w:sz w:val="24"/>
              </w:rPr>
              <w:t>льный район или городской округ/</w:t>
            </w:r>
            <w:r w:rsidRPr="00652299">
              <w:rPr>
                <w:sz w:val="24"/>
              </w:rPr>
              <w:t>поселение численностью более 10 000 человек, с максимальным расстоянием до любого населенного пункта в 60 км (за исключением населенных пунктов, расположенных в муниципальных образованиях с низкой плотностью населения, (</w:t>
            </w:r>
            <w:hyperlink r:id="rId16" w:tooltip="Распоряжение Правительства РФ от 25.05.2004 N 707-р (ред. от 04.11.2004) &lt;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 высокой пло" w:history="1">
              <w:r w:rsidRPr="00652299">
                <w:rPr>
                  <w:sz w:val="24"/>
                </w:rPr>
                <w:t>распоряжение</w:t>
              </w:r>
            </w:hyperlink>
            <w:r w:rsidRPr="00652299">
              <w:rPr>
                <w:sz w:val="24"/>
              </w:rPr>
              <w:t xml:space="preserve"> Правительства Рос</w:t>
            </w:r>
            <w:r w:rsidR="00652299">
              <w:rPr>
                <w:sz w:val="24"/>
              </w:rPr>
              <w:t xml:space="preserve">сийской Федерации от 25 мая 2004 г.                   </w:t>
            </w:r>
            <w:r w:rsidRPr="00652299">
              <w:rPr>
                <w:sz w:val="24"/>
              </w:rPr>
              <w:t>№ 707-р) и МО с компактным проживания более 90% населения МО)</w:t>
            </w:r>
          </w:p>
        </w:tc>
      </w:tr>
      <w:tr w:rsidR="00454DF4" w:rsidRPr="00454DF4" w:rsidTr="00652299">
        <w:tc>
          <w:tcPr>
            <w:tcW w:w="2013" w:type="dxa"/>
            <w:vMerge/>
            <w:shd w:val="clear" w:color="auto" w:fill="auto"/>
            <w:tcMar>
              <w:top w:w="0" w:type="dxa"/>
              <w:left w:w="28" w:type="dxa"/>
              <w:bottom w:w="0" w:type="dxa"/>
              <w:right w:w="28" w:type="dxa"/>
            </w:tcMar>
          </w:tcPr>
          <w:p w:rsidR="00454DF4" w:rsidRPr="00652299" w:rsidRDefault="00454DF4" w:rsidP="00652299">
            <w:pPr>
              <w:pStyle w:val="Sb"/>
              <w:rPr>
                <w:sz w:val="24"/>
              </w:rPr>
            </w:pP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Не нормируется</w:t>
            </w:r>
          </w:p>
        </w:tc>
      </w:tr>
    </w:tbl>
    <w:p w:rsidR="00454DF4" w:rsidRPr="00454DF4" w:rsidRDefault="00454DF4" w:rsidP="00454DF4"/>
    <w:p w:rsidR="005E42C1" w:rsidRPr="0045781B" w:rsidRDefault="005E42C1" w:rsidP="0045781B">
      <w:pPr>
        <w:pStyle w:val="20"/>
        <w:numPr>
          <w:ilvl w:val="0"/>
          <w:numId w:val="0"/>
        </w:numPr>
        <w:spacing w:before="0" w:line="240" w:lineRule="auto"/>
        <w:jc w:val="center"/>
        <w:rPr>
          <w:sz w:val="28"/>
          <w:szCs w:val="28"/>
        </w:rPr>
      </w:pPr>
      <w:bookmarkStart w:id="35" w:name="_Toc106370725"/>
      <w:bookmarkStart w:id="36" w:name="_Toc99118171"/>
      <w:bookmarkStart w:id="37" w:name="_Toc98192527"/>
      <w:r w:rsidRPr="0045781B">
        <w:rPr>
          <w:sz w:val="28"/>
          <w:szCs w:val="28"/>
        </w:rPr>
        <w:lastRenderedPageBreak/>
        <w:t>2.2.</w:t>
      </w:r>
      <w:r w:rsidR="00654CF4" w:rsidRPr="0045781B">
        <w:rPr>
          <w:sz w:val="28"/>
          <w:szCs w:val="28"/>
        </w:rPr>
        <w:t>5</w:t>
      </w:r>
      <w:r w:rsidRPr="0045781B">
        <w:rPr>
          <w:sz w:val="28"/>
          <w:szCs w:val="28"/>
        </w:rPr>
        <w:t xml:space="preserve">. </w:t>
      </w:r>
      <w:r w:rsidR="00654CF4" w:rsidRPr="0045781B">
        <w:rPr>
          <w:sz w:val="28"/>
          <w:szCs w:val="28"/>
        </w:rPr>
        <w:t>Обоснование расчетных показателей, устанавливаемых для объектов в области физической культуры и спорта</w:t>
      </w:r>
      <w:bookmarkEnd w:id="35"/>
    </w:p>
    <w:bookmarkEnd w:id="36"/>
    <w:bookmarkEnd w:id="37"/>
    <w:p w:rsidR="0045781B" w:rsidRDefault="0045781B" w:rsidP="0045781B">
      <w:pPr>
        <w:keepNext/>
        <w:spacing w:line="240" w:lineRule="auto"/>
        <w:jc w:val="right"/>
        <w:rPr>
          <w:sz w:val="28"/>
          <w:szCs w:val="28"/>
        </w:rPr>
      </w:pPr>
    </w:p>
    <w:p w:rsidR="00454DF4" w:rsidRDefault="00454DF4" w:rsidP="0045781B">
      <w:pPr>
        <w:keepNext/>
        <w:spacing w:line="240" w:lineRule="auto"/>
        <w:jc w:val="right"/>
        <w:rPr>
          <w:sz w:val="28"/>
          <w:szCs w:val="28"/>
        </w:rPr>
      </w:pPr>
      <w:r w:rsidRPr="0045781B">
        <w:rPr>
          <w:sz w:val="28"/>
          <w:szCs w:val="28"/>
        </w:rPr>
        <w:t xml:space="preserve">Таблица </w:t>
      </w:r>
      <w:r w:rsidR="00545ACA" w:rsidRPr="0045781B">
        <w:rPr>
          <w:sz w:val="28"/>
          <w:szCs w:val="28"/>
        </w:rPr>
        <w:t>2.</w:t>
      </w:r>
      <w:r w:rsidRPr="0045781B">
        <w:rPr>
          <w:sz w:val="28"/>
          <w:szCs w:val="28"/>
        </w:rPr>
        <w:t>5</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781B" w:rsidRPr="0045781B" w:rsidTr="00BD3524">
        <w:trPr>
          <w:tblHeader/>
        </w:trPr>
        <w:tc>
          <w:tcPr>
            <w:tcW w:w="2013" w:type="dxa"/>
            <w:shd w:val="clear" w:color="auto" w:fill="auto"/>
            <w:tcMar>
              <w:top w:w="0" w:type="dxa"/>
              <w:left w:w="28" w:type="dxa"/>
              <w:bottom w:w="0" w:type="dxa"/>
              <w:right w:w="28" w:type="dxa"/>
            </w:tcMar>
          </w:tcPr>
          <w:p w:rsidR="0045781B" w:rsidRPr="0045781B" w:rsidRDefault="0045781B" w:rsidP="00BD3524">
            <w:pPr>
              <w:pStyle w:val="Sb"/>
              <w:keepNext/>
              <w:rPr>
                <w:b/>
                <w:sz w:val="24"/>
              </w:rPr>
            </w:pPr>
            <w:r w:rsidRPr="0045781B">
              <w:rPr>
                <w:b/>
                <w:sz w:val="24"/>
              </w:rPr>
              <w:t>Наименование вида объекта</w:t>
            </w:r>
          </w:p>
        </w:tc>
        <w:tc>
          <w:tcPr>
            <w:tcW w:w="3118" w:type="dxa"/>
            <w:shd w:val="clear" w:color="auto" w:fill="auto"/>
            <w:tcMar>
              <w:top w:w="0" w:type="dxa"/>
              <w:left w:w="28" w:type="dxa"/>
              <w:bottom w:w="0" w:type="dxa"/>
              <w:right w:w="28" w:type="dxa"/>
            </w:tcMar>
          </w:tcPr>
          <w:p w:rsidR="0045781B" w:rsidRPr="0045781B" w:rsidRDefault="0045781B" w:rsidP="00BD3524">
            <w:pPr>
              <w:pStyle w:val="Sb"/>
              <w:keepNext/>
              <w:rPr>
                <w:b/>
                <w:sz w:val="24"/>
              </w:rPr>
            </w:pPr>
            <w:r w:rsidRPr="0045781B">
              <w:rPr>
                <w:b/>
                <w:sz w:val="24"/>
              </w:rPr>
              <w:t>Тип расчетного показателя</w:t>
            </w:r>
          </w:p>
        </w:tc>
        <w:tc>
          <w:tcPr>
            <w:tcW w:w="4536" w:type="dxa"/>
            <w:shd w:val="clear" w:color="auto" w:fill="auto"/>
            <w:tcMar>
              <w:top w:w="0" w:type="dxa"/>
              <w:left w:w="28" w:type="dxa"/>
              <w:bottom w:w="0" w:type="dxa"/>
              <w:right w:w="28" w:type="dxa"/>
            </w:tcMar>
          </w:tcPr>
          <w:p w:rsidR="0045781B" w:rsidRPr="0045781B" w:rsidRDefault="0045781B" w:rsidP="00BD3524">
            <w:pPr>
              <w:pStyle w:val="Sb"/>
              <w:keepNext/>
              <w:rPr>
                <w:b/>
                <w:sz w:val="24"/>
              </w:rPr>
            </w:pPr>
            <w:r w:rsidRPr="0045781B">
              <w:rPr>
                <w:b/>
                <w:sz w:val="24"/>
              </w:rPr>
              <w:t>Обоснование расчетного показателя</w:t>
            </w:r>
          </w:p>
        </w:tc>
      </w:tr>
    </w:tbl>
    <w:p w:rsidR="0045781B" w:rsidRPr="0045781B" w:rsidRDefault="0045781B" w:rsidP="0045781B">
      <w:pPr>
        <w:keepNext/>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781B" w:rsidRPr="00454DF4" w:rsidTr="0045781B">
        <w:tc>
          <w:tcPr>
            <w:tcW w:w="2013" w:type="dxa"/>
            <w:shd w:val="clear" w:color="auto" w:fill="auto"/>
            <w:tcMar>
              <w:top w:w="0" w:type="dxa"/>
              <w:left w:w="28" w:type="dxa"/>
              <w:bottom w:w="0" w:type="dxa"/>
              <w:right w:w="28" w:type="dxa"/>
            </w:tcMar>
          </w:tcPr>
          <w:p w:rsidR="0045781B" w:rsidRPr="0045781B" w:rsidRDefault="0045781B" w:rsidP="0045781B">
            <w:pPr>
              <w:pStyle w:val="Sb"/>
              <w:rPr>
                <w:sz w:val="24"/>
              </w:rPr>
            </w:pPr>
            <w:r>
              <w:rPr>
                <w:sz w:val="24"/>
              </w:rPr>
              <w:t>1</w:t>
            </w:r>
          </w:p>
        </w:tc>
        <w:tc>
          <w:tcPr>
            <w:tcW w:w="3118" w:type="dxa"/>
            <w:shd w:val="clear" w:color="auto" w:fill="auto"/>
            <w:tcMar>
              <w:top w:w="0" w:type="dxa"/>
              <w:left w:w="28" w:type="dxa"/>
              <w:bottom w:w="0" w:type="dxa"/>
              <w:right w:w="28" w:type="dxa"/>
            </w:tcMar>
          </w:tcPr>
          <w:p w:rsidR="0045781B" w:rsidRPr="0045781B" w:rsidRDefault="0045781B" w:rsidP="0045781B">
            <w:pPr>
              <w:pStyle w:val="Sb"/>
              <w:rPr>
                <w:sz w:val="24"/>
              </w:rPr>
            </w:pPr>
            <w:r>
              <w:rPr>
                <w:sz w:val="24"/>
              </w:rPr>
              <w:t>2</w:t>
            </w:r>
          </w:p>
        </w:tc>
        <w:tc>
          <w:tcPr>
            <w:tcW w:w="4536" w:type="dxa"/>
            <w:shd w:val="clear" w:color="auto" w:fill="auto"/>
            <w:tcMar>
              <w:top w:w="0" w:type="dxa"/>
              <w:left w:w="28" w:type="dxa"/>
              <w:bottom w:w="0" w:type="dxa"/>
              <w:right w:w="28" w:type="dxa"/>
            </w:tcMar>
          </w:tcPr>
          <w:p w:rsidR="0045781B" w:rsidRPr="0045781B" w:rsidRDefault="0045781B" w:rsidP="0045781B">
            <w:pPr>
              <w:pStyle w:val="Sb"/>
              <w:rPr>
                <w:sz w:val="24"/>
              </w:rPr>
            </w:pPr>
            <w:r>
              <w:rPr>
                <w:sz w:val="24"/>
              </w:rPr>
              <w:t>3</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Плавательные бассейны</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42313D" w:rsidP="0045781B">
            <w:pPr>
              <w:pStyle w:val="Sb"/>
              <w:rPr>
                <w:sz w:val="24"/>
              </w:rPr>
            </w:pPr>
            <w:r w:rsidRPr="0045781B">
              <w:rPr>
                <w:sz w:val="24"/>
              </w:rPr>
              <w:t xml:space="preserve">В соответствии с таблицей 4 </w:t>
            </w:r>
            <w:r w:rsidR="0045781B" w:rsidRPr="0045781B">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45781B">
              <w:rPr>
                <w:sz w:val="24"/>
              </w:rPr>
              <w:t xml:space="preserve">16 апреля 2015 г. </w:t>
            </w:r>
            <w:r w:rsidR="0045781B" w:rsidRPr="0045781B">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 xml:space="preserve">Не установлена, рекомендуется не более </w:t>
            </w:r>
            <w:r w:rsidR="0045781B">
              <w:rPr>
                <w:sz w:val="24"/>
              </w:rPr>
              <w:t xml:space="preserve">      </w:t>
            </w:r>
            <w:r w:rsidRPr="0045781B">
              <w:rPr>
                <w:sz w:val="24"/>
              </w:rPr>
              <w:t>30 мин.</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Плоскостные спортивные сооружения</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2C6202" w:rsidP="0045781B">
            <w:pPr>
              <w:pStyle w:val="Sb"/>
              <w:rPr>
                <w:sz w:val="24"/>
              </w:rPr>
            </w:pPr>
            <w:r w:rsidRPr="0045781B">
              <w:rPr>
                <w:sz w:val="24"/>
              </w:rPr>
              <w:t xml:space="preserve">В соответствии с таблицей 4 </w:t>
            </w:r>
            <w:r w:rsidR="0045781B" w:rsidRPr="0045781B">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w:t>
            </w:r>
            <w:r w:rsidR="0045781B">
              <w:rPr>
                <w:sz w:val="24"/>
              </w:rPr>
              <w:t xml:space="preserve">еля 2015 г. </w:t>
            </w:r>
            <w:r w:rsidR="0045781B" w:rsidRPr="0045781B">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установлена, рекомендуется не более</w:t>
            </w:r>
            <w:r w:rsidR="00BD3524">
              <w:rPr>
                <w:sz w:val="24"/>
              </w:rPr>
              <w:t xml:space="preserve">     </w:t>
            </w:r>
            <w:r w:rsidRPr="0045781B">
              <w:rPr>
                <w:sz w:val="24"/>
              </w:rPr>
              <w:t xml:space="preserve"> 30 мин</w:t>
            </w:r>
            <w:r w:rsidR="00BD3524">
              <w:rPr>
                <w:sz w:val="24"/>
              </w:rPr>
              <w:t>.</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Спортивно-тренажерный зал повседневного обслуживания</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2C6202" w:rsidP="0045781B">
            <w:pPr>
              <w:pStyle w:val="Sb"/>
              <w:rPr>
                <w:sz w:val="24"/>
              </w:rPr>
            </w:pPr>
            <w:r w:rsidRPr="0045781B">
              <w:rPr>
                <w:sz w:val="24"/>
              </w:rPr>
              <w:t xml:space="preserve">В соответствии с таблицей 4 </w:t>
            </w:r>
            <w:r w:rsidR="0045781B" w:rsidRPr="0045781B">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45781B">
              <w:rPr>
                <w:sz w:val="24"/>
              </w:rPr>
              <w:t xml:space="preserve">16 апреля 2015 г. </w:t>
            </w:r>
            <w:r w:rsidR="0045781B" w:rsidRPr="0045781B">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установлена, рекомендуется не более</w:t>
            </w:r>
            <w:r w:rsidR="00BD3524">
              <w:rPr>
                <w:sz w:val="24"/>
              </w:rPr>
              <w:t xml:space="preserve">              </w:t>
            </w:r>
            <w:r w:rsidRPr="0045781B">
              <w:rPr>
                <w:sz w:val="24"/>
              </w:rPr>
              <w:t xml:space="preserve"> 30 мин</w:t>
            </w:r>
            <w:r w:rsidR="00BD3524">
              <w:rPr>
                <w:sz w:val="24"/>
              </w:rPr>
              <w:t>.</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Спортивные залы</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2C6202" w:rsidP="0045781B">
            <w:pPr>
              <w:pStyle w:val="Sb"/>
              <w:rPr>
                <w:sz w:val="24"/>
              </w:rPr>
            </w:pPr>
            <w:r w:rsidRPr="0045781B">
              <w:rPr>
                <w:sz w:val="24"/>
              </w:rPr>
              <w:t xml:space="preserve">В соответствии с таблицей 4 </w:t>
            </w:r>
            <w:r w:rsidR="00BD3524" w:rsidRPr="00BD3524">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BD3524">
              <w:rPr>
                <w:sz w:val="24"/>
              </w:rPr>
              <w:t xml:space="preserve">16 апреля 2015 г. </w:t>
            </w:r>
            <w:r w:rsidR="00BD3524" w:rsidRPr="00BD3524">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 xml:space="preserve">Не установлена, рекомендуется не более </w:t>
            </w:r>
            <w:r w:rsidR="00BD3524">
              <w:rPr>
                <w:sz w:val="24"/>
              </w:rPr>
              <w:t xml:space="preserve">          </w:t>
            </w:r>
            <w:r w:rsidRPr="0045781B">
              <w:rPr>
                <w:sz w:val="24"/>
              </w:rPr>
              <w:t>30 мин</w:t>
            </w:r>
            <w:r w:rsidR="00BD3524">
              <w:rPr>
                <w:sz w:val="24"/>
              </w:rPr>
              <w:t>.</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 xml:space="preserve">Помещения для </w:t>
            </w:r>
            <w:r w:rsidRPr="0045781B">
              <w:rPr>
                <w:sz w:val="24"/>
              </w:rPr>
              <w:lastRenderedPageBreak/>
              <w:t>физкультурно-оздоровительных занятий</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lastRenderedPageBreak/>
              <w:t xml:space="preserve">Расчетный показатель </w:t>
            </w:r>
            <w:r w:rsidRPr="0045781B">
              <w:rPr>
                <w:sz w:val="24"/>
              </w:rPr>
              <w:lastRenderedPageBreak/>
              <w:t>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2C6202" w:rsidP="0045781B">
            <w:pPr>
              <w:pStyle w:val="Sb"/>
              <w:rPr>
                <w:sz w:val="24"/>
              </w:rPr>
            </w:pPr>
            <w:r w:rsidRPr="0045781B">
              <w:rPr>
                <w:sz w:val="24"/>
              </w:rPr>
              <w:lastRenderedPageBreak/>
              <w:t xml:space="preserve">В соответствии с таблицей 4 </w:t>
            </w:r>
            <w:r w:rsidR="00BD3524" w:rsidRPr="00BD3524">
              <w:rPr>
                <w:sz w:val="24"/>
              </w:rPr>
              <w:t xml:space="preserve">нормативов </w:t>
            </w:r>
            <w:r w:rsidR="00BD3524" w:rsidRPr="00BD3524">
              <w:rPr>
                <w:sz w:val="24"/>
              </w:rPr>
              <w:lastRenderedPageBreak/>
              <w:t xml:space="preserve">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BD3524">
              <w:rPr>
                <w:sz w:val="24"/>
              </w:rPr>
              <w:t xml:space="preserve">16 апреля 2015 г. </w:t>
            </w:r>
            <w:r w:rsidR="00BD3524" w:rsidRPr="00BD3524">
              <w:rPr>
                <w:sz w:val="24"/>
              </w:rPr>
              <w:t>№ 78 (с изменениями                                                     на 14 декабря 2021 г.)</w:t>
            </w:r>
          </w:p>
        </w:tc>
      </w:tr>
      <w:tr w:rsidR="00454DF4" w:rsidRPr="00454DF4" w:rsidTr="0045781B">
        <w:tc>
          <w:tcPr>
            <w:tcW w:w="2013" w:type="dxa"/>
            <w:vMerge/>
            <w:shd w:val="clear" w:color="auto" w:fill="FF0000"/>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установлена, рекомендуется не более</w:t>
            </w:r>
            <w:r w:rsidR="00BD3524">
              <w:rPr>
                <w:sz w:val="24"/>
              </w:rPr>
              <w:t xml:space="preserve">                  </w:t>
            </w:r>
            <w:r w:rsidRPr="0045781B">
              <w:rPr>
                <w:sz w:val="24"/>
              </w:rPr>
              <w:t xml:space="preserve"> 30 мин</w:t>
            </w:r>
            <w:r w:rsidR="00BD3524">
              <w:rPr>
                <w:sz w:val="24"/>
              </w:rPr>
              <w:t>.</w:t>
            </w:r>
          </w:p>
        </w:tc>
      </w:tr>
    </w:tbl>
    <w:p w:rsidR="00454DF4" w:rsidRPr="0045781B" w:rsidRDefault="00454DF4" w:rsidP="0045781B">
      <w:pPr>
        <w:spacing w:line="240" w:lineRule="auto"/>
        <w:rPr>
          <w:sz w:val="28"/>
          <w:szCs w:val="28"/>
        </w:rPr>
      </w:pPr>
    </w:p>
    <w:p w:rsidR="005E42C1" w:rsidRDefault="005E42C1" w:rsidP="00BD3524">
      <w:pPr>
        <w:pStyle w:val="20"/>
        <w:numPr>
          <w:ilvl w:val="0"/>
          <w:numId w:val="0"/>
        </w:numPr>
        <w:spacing w:before="0" w:line="240" w:lineRule="auto"/>
        <w:jc w:val="center"/>
        <w:rPr>
          <w:sz w:val="28"/>
          <w:szCs w:val="28"/>
        </w:rPr>
      </w:pPr>
      <w:bookmarkStart w:id="38" w:name="_Toc106370726"/>
      <w:bookmarkStart w:id="39" w:name="_Toc99118172"/>
      <w:bookmarkStart w:id="40" w:name="_Toc98192528"/>
      <w:r w:rsidRPr="0045781B">
        <w:rPr>
          <w:sz w:val="28"/>
          <w:szCs w:val="28"/>
        </w:rPr>
        <w:t>2.2.</w:t>
      </w:r>
      <w:r w:rsidR="00654CF4" w:rsidRPr="0045781B">
        <w:rPr>
          <w:sz w:val="28"/>
          <w:szCs w:val="28"/>
        </w:rPr>
        <w:t>6</w:t>
      </w:r>
      <w:r w:rsidRPr="0045781B">
        <w:rPr>
          <w:sz w:val="28"/>
          <w:szCs w:val="28"/>
        </w:rPr>
        <w:t xml:space="preserve">. </w:t>
      </w:r>
      <w:r w:rsidR="00654CF4" w:rsidRPr="0045781B">
        <w:rPr>
          <w:sz w:val="28"/>
          <w:szCs w:val="28"/>
        </w:rPr>
        <w:t>Обоснование расчетных показателей, устанавливаемых для объектов в области энергетики (электро- и газоснабжение поселения)</w:t>
      </w:r>
      <w:bookmarkEnd w:id="38"/>
    </w:p>
    <w:p w:rsidR="0045781B" w:rsidRPr="00BD3524" w:rsidRDefault="0045781B" w:rsidP="00BD3524">
      <w:pPr>
        <w:jc w:val="center"/>
        <w:rPr>
          <w:sz w:val="28"/>
          <w:szCs w:val="28"/>
        </w:rPr>
      </w:pPr>
    </w:p>
    <w:bookmarkEnd w:id="39"/>
    <w:bookmarkEnd w:id="40"/>
    <w:p w:rsidR="00454DF4" w:rsidRPr="0045781B" w:rsidRDefault="00454DF4" w:rsidP="0045781B">
      <w:pPr>
        <w:keepNext/>
        <w:spacing w:line="240" w:lineRule="auto"/>
        <w:jc w:val="right"/>
        <w:rPr>
          <w:sz w:val="28"/>
          <w:szCs w:val="28"/>
        </w:rPr>
      </w:pPr>
      <w:r w:rsidRPr="0045781B">
        <w:rPr>
          <w:sz w:val="28"/>
          <w:szCs w:val="28"/>
        </w:rPr>
        <w:t xml:space="preserve">Таблица </w:t>
      </w:r>
      <w:r w:rsidR="00545ACA" w:rsidRPr="0045781B">
        <w:rPr>
          <w:sz w:val="28"/>
          <w:szCs w:val="28"/>
        </w:rPr>
        <w:t>2.</w:t>
      </w:r>
      <w:r w:rsidRPr="0045781B">
        <w:rPr>
          <w:sz w:val="28"/>
          <w:szCs w:val="28"/>
        </w:rPr>
        <w:t>6</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4DF4" w:rsidRPr="00C6433D" w:rsidTr="0045781B">
        <w:trPr>
          <w:tblHeader/>
        </w:trPr>
        <w:tc>
          <w:tcPr>
            <w:tcW w:w="2013" w:type="dxa"/>
            <w:shd w:val="clear" w:color="auto" w:fill="auto"/>
            <w:tcMar>
              <w:top w:w="0" w:type="dxa"/>
              <w:left w:w="28" w:type="dxa"/>
              <w:bottom w:w="0" w:type="dxa"/>
              <w:right w:w="28" w:type="dxa"/>
            </w:tcMar>
          </w:tcPr>
          <w:p w:rsidR="00454DF4" w:rsidRPr="0045781B" w:rsidRDefault="00454DF4" w:rsidP="0045781B">
            <w:pPr>
              <w:pStyle w:val="Sb"/>
              <w:keepNext/>
              <w:rPr>
                <w:b/>
                <w:sz w:val="24"/>
              </w:rPr>
            </w:pPr>
            <w:r w:rsidRPr="0045781B">
              <w:rPr>
                <w:b/>
                <w:sz w:val="24"/>
              </w:rPr>
              <w:t>Наименование вида объекта</w:t>
            </w:r>
          </w:p>
        </w:tc>
        <w:tc>
          <w:tcPr>
            <w:tcW w:w="3118" w:type="dxa"/>
            <w:shd w:val="clear" w:color="auto" w:fill="auto"/>
            <w:tcMar>
              <w:top w:w="0" w:type="dxa"/>
              <w:left w:w="28" w:type="dxa"/>
              <w:bottom w:w="0" w:type="dxa"/>
              <w:right w:w="28" w:type="dxa"/>
            </w:tcMar>
          </w:tcPr>
          <w:p w:rsidR="00454DF4" w:rsidRPr="0045781B" w:rsidRDefault="00454DF4" w:rsidP="0045781B">
            <w:pPr>
              <w:pStyle w:val="Sb"/>
              <w:keepNext/>
              <w:rPr>
                <w:b/>
                <w:sz w:val="24"/>
              </w:rPr>
            </w:pPr>
            <w:r w:rsidRPr="0045781B">
              <w:rPr>
                <w:b/>
                <w:sz w:val="24"/>
              </w:rPr>
              <w:t>Тип расчетного показателя</w:t>
            </w:r>
          </w:p>
        </w:tc>
        <w:tc>
          <w:tcPr>
            <w:tcW w:w="4536" w:type="dxa"/>
            <w:shd w:val="clear" w:color="auto" w:fill="auto"/>
            <w:tcMar>
              <w:top w:w="0" w:type="dxa"/>
              <w:left w:w="28" w:type="dxa"/>
              <w:bottom w:w="0" w:type="dxa"/>
              <w:right w:w="28" w:type="dxa"/>
            </w:tcMar>
          </w:tcPr>
          <w:p w:rsidR="00454DF4" w:rsidRPr="0045781B" w:rsidRDefault="00454DF4" w:rsidP="0045781B">
            <w:pPr>
              <w:pStyle w:val="Sb"/>
              <w:keepNext/>
              <w:rPr>
                <w:b/>
                <w:sz w:val="24"/>
              </w:rPr>
            </w:pPr>
            <w:r w:rsidRPr="0045781B">
              <w:rPr>
                <w:b/>
                <w:sz w:val="24"/>
              </w:rPr>
              <w:t>Обоснование расчетного показателя</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Объекты электроснабжения населения</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0B36FA" w:rsidP="0045781B">
            <w:pPr>
              <w:pStyle w:val="Sb"/>
              <w:rPr>
                <w:sz w:val="24"/>
              </w:rPr>
            </w:pPr>
            <w:r w:rsidRPr="0045781B">
              <w:rPr>
                <w:sz w:val="24"/>
              </w:rPr>
              <w:t xml:space="preserve">В соответствии с таблицей 16 </w:t>
            </w:r>
            <w:r w:rsidR="00BD3524" w:rsidRPr="00BD352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w:t>
            </w:r>
            <w:r w:rsidR="00BD3524">
              <w:rPr>
                <w:sz w:val="24"/>
              </w:rPr>
              <w:t xml:space="preserve">о края от 16 апреля 2015 г. </w:t>
            </w:r>
            <w:r w:rsidR="00BD3524" w:rsidRPr="00BD3524">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нормируется</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Объекты газоснабжения населения</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BD3524" w:rsidP="0045781B">
            <w:pPr>
              <w:pStyle w:val="Sb"/>
              <w:rPr>
                <w:sz w:val="24"/>
              </w:rPr>
            </w:pPr>
            <w:r>
              <w:rPr>
                <w:sz w:val="24"/>
              </w:rPr>
              <w:t xml:space="preserve">В соответствии с подпунктом </w:t>
            </w:r>
            <w:r w:rsidR="000B1282" w:rsidRPr="0045781B">
              <w:rPr>
                <w:sz w:val="24"/>
              </w:rPr>
              <w:t xml:space="preserve">5.4.6.13 </w:t>
            </w:r>
            <w:r w:rsidRPr="00BD352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нормируется</w:t>
            </w:r>
          </w:p>
        </w:tc>
      </w:tr>
    </w:tbl>
    <w:p w:rsidR="00454DF4" w:rsidRPr="00BD3524" w:rsidRDefault="00454DF4" w:rsidP="00454DF4">
      <w:pPr>
        <w:rPr>
          <w:sz w:val="28"/>
          <w:szCs w:val="28"/>
        </w:rPr>
      </w:pPr>
    </w:p>
    <w:p w:rsidR="005E42C1" w:rsidRDefault="005E42C1" w:rsidP="00BD3524">
      <w:pPr>
        <w:pStyle w:val="20"/>
        <w:numPr>
          <w:ilvl w:val="0"/>
          <w:numId w:val="0"/>
        </w:numPr>
        <w:spacing w:before="0" w:line="240" w:lineRule="auto"/>
        <w:jc w:val="center"/>
        <w:rPr>
          <w:sz w:val="28"/>
          <w:szCs w:val="28"/>
        </w:rPr>
      </w:pPr>
      <w:bookmarkStart w:id="41" w:name="_Toc106370727"/>
      <w:bookmarkStart w:id="42" w:name="_Toc99118173"/>
      <w:bookmarkStart w:id="43" w:name="_Toc98192529"/>
      <w:r w:rsidRPr="00BD3524">
        <w:rPr>
          <w:sz w:val="28"/>
          <w:szCs w:val="28"/>
        </w:rPr>
        <w:t>2.2.</w:t>
      </w:r>
      <w:r w:rsidR="00D84E0B" w:rsidRPr="00BD3524">
        <w:rPr>
          <w:sz w:val="28"/>
          <w:szCs w:val="28"/>
        </w:rPr>
        <w:t>7</w:t>
      </w:r>
      <w:r w:rsidRPr="00BD3524">
        <w:rPr>
          <w:sz w:val="28"/>
          <w:szCs w:val="28"/>
        </w:rPr>
        <w:t xml:space="preserve">. </w:t>
      </w:r>
      <w:r w:rsidR="00D84E0B" w:rsidRPr="00BD3524">
        <w:rPr>
          <w:sz w:val="28"/>
          <w:szCs w:val="28"/>
        </w:rPr>
        <w:t>Обоснование расчетных показателей, устанавливаемых для объектов в области объектов тепло- и водоснабжения населения, водоотведения</w:t>
      </w:r>
      <w:bookmarkEnd w:id="41"/>
    </w:p>
    <w:p w:rsidR="00BD3524" w:rsidRPr="00BD3524" w:rsidRDefault="00BD3524" w:rsidP="00BD3524">
      <w:pPr>
        <w:spacing w:line="240" w:lineRule="auto"/>
        <w:jc w:val="center"/>
        <w:rPr>
          <w:sz w:val="28"/>
          <w:szCs w:val="28"/>
        </w:rPr>
      </w:pPr>
    </w:p>
    <w:bookmarkEnd w:id="42"/>
    <w:bookmarkEnd w:id="43"/>
    <w:p w:rsidR="00454DF4" w:rsidRDefault="00454DF4" w:rsidP="00BD3524">
      <w:pPr>
        <w:spacing w:line="240" w:lineRule="auto"/>
        <w:jc w:val="right"/>
        <w:rPr>
          <w:sz w:val="28"/>
          <w:szCs w:val="28"/>
        </w:rPr>
      </w:pPr>
      <w:r w:rsidRPr="00BD3524">
        <w:rPr>
          <w:sz w:val="28"/>
          <w:szCs w:val="28"/>
        </w:rPr>
        <w:t xml:space="preserve">Таблица </w:t>
      </w:r>
      <w:r w:rsidR="00545ACA" w:rsidRPr="00BD3524">
        <w:rPr>
          <w:sz w:val="28"/>
          <w:szCs w:val="28"/>
        </w:rPr>
        <w:t>2.</w:t>
      </w:r>
      <w:r w:rsidRPr="00BD3524">
        <w:rPr>
          <w:sz w:val="28"/>
          <w:szCs w:val="28"/>
        </w:rPr>
        <w:t>7</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BD3524" w:rsidRPr="00BD3524" w:rsidTr="00BD3524">
        <w:trPr>
          <w:tblHeader/>
        </w:trPr>
        <w:tc>
          <w:tcPr>
            <w:tcW w:w="2013" w:type="dxa"/>
            <w:shd w:val="clear" w:color="auto" w:fill="auto"/>
            <w:tcMar>
              <w:top w:w="0" w:type="dxa"/>
              <w:left w:w="28" w:type="dxa"/>
              <w:bottom w:w="0" w:type="dxa"/>
              <w:right w:w="28" w:type="dxa"/>
            </w:tcMar>
          </w:tcPr>
          <w:p w:rsidR="00BD3524" w:rsidRPr="00BD3524" w:rsidRDefault="00BD3524" w:rsidP="00BD3524">
            <w:pPr>
              <w:widowControl w:val="0"/>
              <w:spacing w:line="240" w:lineRule="auto"/>
              <w:ind w:firstLine="0"/>
              <w:jc w:val="center"/>
              <w:rPr>
                <w:rFonts w:eastAsia="Times New Roman"/>
                <w:b/>
                <w:noProof/>
                <w:szCs w:val="24"/>
                <w:lang w:eastAsia="ru-RU"/>
              </w:rPr>
            </w:pPr>
            <w:r w:rsidRPr="00BD3524">
              <w:rPr>
                <w:rFonts w:eastAsia="Times New Roman"/>
                <w:b/>
                <w:noProof/>
                <w:szCs w:val="24"/>
                <w:lang w:eastAsia="ru-RU"/>
              </w:rPr>
              <w:t>Наименование вида объекта</w:t>
            </w:r>
          </w:p>
        </w:tc>
        <w:tc>
          <w:tcPr>
            <w:tcW w:w="3118" w:type="dxa"/>
            <w:shd w:val="clear" w:color="auto" w:fill="auto"/>
            <w:tcMar>
              <w:top w:w="0" w:type="dxa"/>
              <w:left w:w="28" w:type="dxa"/>
              <w:bottom w:w="0" w:type="dxa"/>
              <w:right w:w="28" w:type="dxa"/>
            </w:tcMar>
          </w:tcPr>
          <w:p w:rsidR="00BD3524" w:rsidRPr="00BD3524" w:rsidRDefault="00BD3524" w:rsidP="00BD3524">
            <w:pPr>
              <w:widowControl w:val="0"/>
              <w:spacing w:line="240" w:lineRule="auto"/>
              <w:ind w:firstLine="0"/>
              <w:jc w:val="center"/>
              <w:rPr>
                <w:rFonts w:eastAsia="Times New Roman"/>
                <w:b/>
                <w:noProof/>
                <w:szCs w:val="24"/>
                <w:lang w:eastAsia="ru-RU"/>
              </w:rPr>
            </w:pPr>
            <w:r w:rsidRPr="00BD3524">
              <w:rPr>
                <w:rFonts w:eastAsia="Times New Roman"/>
                <w:b/>
                <w:noProof/>
                <w:szCs w:val="24"/>
                <w:lang w:eastAsia="ru-RU"/>
              </w:rPr>
              <w:t>Тип расчетного показателя</w:t>
            </w:r>
          </w:p>
        </w:tc>
        <w:tc>
          <w:tcPr>
            <w:tcW w:w="4536" w:type="dxa"/>
            <w:shd w:val="clear" w:color="auto" w:fill="auto"/>
            <w:tcMar>
              <w:top w:w="0" w:type="dxa"/>
              <w:left w:w="28" w:type="dxa"/>
              <w:bottom w:w="0" w:type="dxa"/>
              <w:right w:w="28" w:type="dxa"/>
            </w:tcMar>
          </w:tcPr>
          <w:p w:rsidR="00BD3524" w:rsidRPr="00BD3524" w:rsidRDefault="00BD3524" w:rsidP="00BD3524">
            <w:pPr>
              <w:widowControl w:val="0"/>
              <w:spacing w:line="240" w:lineRule="auto"/>
              <w:ind w:firstLine="0"/>
              <w:jc w:val="center"/>
              <w:rPr>
                <w:rFonts w:eastAsia="Times New Roman"/>
                <w:b/>
                <w:noProof/>
                <w:szCs w:val="24"/>
                <w:lang w:eastAsia="ru-RU"/>
              </w:rPr>
            </w:pPr>
            <w:r w:rsidRPr="00BD3524">
              <w:rPr>
                <w:rFonts w:eastAsia="Times New Roman"/>
                <w:b/>
                <w:noProof/>
                <w:szCs w:val="24"/>
                <w:lang w:eastAsia="ru-RU"/>
              </w:rPr>
              <w:t>Обоснование расчетного показателя</w:t>
            </w:r>
          </w:p>
        </w:tc>
      </w:tr>
    </w:tbl>
    <w:p w:rsidR="00BD3524" w:rsidRPr="00BD3524" w:rsidRDefault="00BD3524" w:rsidP="00BD3524">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BD3524" w:rsidRPr="00C6433D" w:rsidTr="00BD3524">
        <w:trPr>
          <w:tblHeader/>
        </w:trPr>
        <w:tc>
          <w:tcPr>
            <w:tcW w:w="2013" w:type="dxa"/>
            <w:shd w:val="clear" w:color="auto" w:fill="auto"/>
            <w:tcMar>
              <w:top w:w="0" w:type="dxa"/>
              <w:left w:w="28" w:type="dxa"/>
              <w:bottom w:w="0" w:type="dxa"/>
              <w:right w:w="28" w:type="dxa"/>
            </w:tcMar>
          </w:tcPr>
          <w:p w:rsidR="00BD3524" w:rsidRPr="00BD3524" w:rsidRDefault="00BD3524" w:rsidP="00BD3524">
            <w:pPr>
              <w:pStyle w:val="Sb"/>
              <w:rPr>
                <w:sz w:val="24"/>
              </w:rPr>
            </w:pPr>
            <w:r w:rsidRPr="00BD3524">
              <w:rPr>
                <w:sz w:val="24"/>
              </w:rPr>
              <w:t>1</w:t>
            </w:r>
          </w:p>
        </w:tc>
        <w:tc>
          <w:tcPr>
            <w:tcW w:w="3118" w:type="dxa"/>
            <w:shd w:val="clear" w:color="auto" w:fill="auto"/>
            <w:tcMar>
              <w:top w:w="0" w:type="dxa"/>
              <w:left w:w="28" w:type="dxa"/>
              <w:bottom w:w="0" w:type="dxa"/>
              <w:right w:w="28" w:type="dxa"/>
            </w:tcMar>
          </w:tcPr>
          <w:p w:rsidR="00BD3524" w:rsidRPr="00BD3524" w:rsidRDefault="00BD3524" w:rsidP="00BD3524">
            <w:pPr>
              <w:pStyle w:val="Sb"/>
              <w:rPr>
                <w:sz w:val="24"/>
              </w:rPr>
            </w:pPr>
            <w:r w:rsidRPr="00BD3524">
              <w:rPr>
                <w:sz w:val="24"/>
              </w:rPr>
              <w:t>2</w:t>
            </w:r>
          </w:p>
        </w:tc>
        <w:tc>
          <w:tcPr>
            <w:tcW w:w="4536" w:type="dxa"/>
            <w:shd w:val="clear" w:color="auto" w:fill="auto"/>
            <w:tcMar>
              <w:top w:w="0" w:type="dxa"/>
              <w:left w:w="28" w:type="dxa"/>
              <w:bottom w:w="0" w:type="dxa"/>
              <w:right w:w="28" w:type="dxa"/>
            </w:tcMar>
          </w:tcPr>
          <w:p w:rsidR="00BD3524" w:rsidRPr="00BD3524" w:rsidRDefault="00BD3524" w:rsidP="00BD3524">
            <w:pPr>
              <w:pStyle w:val="Sb"/>
              <w:rPr>
                <w:sz w:val="24"/>
              </w:rPr>
            </w:pPr>
            <w:r w:rsidRPr="00BD3524">
              <w:rPr>
                <w:sz w:val="24"/>
              </w:rPr>
              <w:t>3</w:t>
            </w:r>
          </w:p>
        </w:tc>
      </w:tr>
      <w:tr w:rsidR="00454DF4" w:rsidRPr="00454DF4" w:rsidTr="00BD3524">
        <w:tc>
          <w:tcPr>
            <w:tcW w:w="2013" w:type="dxa"/>
            <w:vMerge w:val="restart"/>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Объекты теплоснабжения</w:t>
            </w: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 xml:space="preserve">Расчетный показатель минимально допустимого </w:t>
            </w:r>
            <w:r w:rsidRPr="00BD3524">
              <w:rPr>
                <w:sz w:val="24"/>
              </w:rPr>
              <w:lastRenderedPageBreak/>
              <w:t>уровня обеспеченности</w:t>
            </w:r>
          </w:p>
        </w:tc>
        <w:tc>
          <w:tcPr>
            <w:tcW w:w="4536" w:type="dxa"/>
            <w:shd w:val="clear" w:color="auto" w:fill="auto"/>
            <w:tcMar>
              <w:top w:w="0" w:type="dxa"/>
              <w:left w:w="28" w:type="dxa"/>
              <w:bottom w:w="0" w:type="dxa"/>
              <w:right w:w="28" w:type="dxa"/>
            </w:tcMar>
          </w:tcPr>
          <w:p w:rsidR="00454DF4" w:rsidRPr="00BD3524" w:rsidRDefault="009026A3" w:rsidP="00BD3524">
            <w:pPr>
              <w:pStyle w:val="Sb"/>
              <w:rPr>
                <w:sz w:val="24"/>
              </w:rPr>
            </w:pPr>
            <w:r w:rsidRPr="00BD3524">
              <w:rPr>
                <w:sz w:val="24"/>
              </w:rPr>
              <w:lastRenderedPageBreak/>
              <w:t xml:space="preserve">В соответствии с таблицей 63 </w:t>
            </w:r>
            <w:r w:rsidR="00982926" w:rsidRPr="00982926">
              <w:rPr>
                <w:sz w:val="24"/>
              </w:rPr>
              <w:t xml:space="preserve">нормативов градостроительного проектирования </w:t>
            </w:r>
            <w:r w:rsidR="00982926" w:rsidRPr="00982926">
              <w:rPr>
                <w:sz w:val="24"/>
              </w:rPr>
              <w:lastRenderedPageBreak/>
              <w:t xml:space="preserve">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982926">
              <w:rPr>
                <w:sz w:val="24"/>
              </w:rPr>
              <w:t>№ 78 (с изменениями                                                     на 14 декабря 2021 г.)</w:t>
            </w:r>
          </w:p>
        </w:tc>
      </w:tr>
      <w:tr w:rsidR="00454DF4" w:rsidRPr="00454DF4" w:rsidTr="00BD3524">
        <w:tc>
          <w:tcPr>
            <w:tcW w:w="2013" w:type="dxa"/>
            <w:vMerge/>
            <w:shd w:val="clear" w:color="auto" w:fill="auto"/>
            <w:tcMar>
              <w:top w:w="0" w:type="dxa"/>
              <w:left w:w="28" w:type="dxa"/>
              <w:bottom w:w="0" w:type="dxa"/>
              <w:right w:w="28" w:type="dxa"/>
            </w:tcMar>
          </w:tcPr>
          <w:p w:rsidR="00454DF4" w:rsidRPr="00BD3524" w:rsidRDefault="00454DF4" w:rsidP="00BD3524">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Не нормируется</w:t>
            </w:r>
          </w:p>
        </w:tc>
      </w:tr>
      <w:tr w:rsidR="00454DF4" w:rsidRPr="00454DF4" w:rsidTr="00BD3524">
        <w:tc>
          <w:tcPr>
            <w:tcW w:w="2013" w:type="dxa"/>
            <w:vMerge w:val="restart"/>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Объекты водоснабжения</w:t>
            </w: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982926" w:rsidP="00BD3524">
            <w:pPr>
              <w:pStyle w:val="Sb"/>
              <w:rPr>
                <w:sz w:val="24"/>
              </w:rPr>
            </w:pPr>
            <w:r>
              <w:rPr>
                <w:sz w:val="24"/>
              </w:rPr>
              <w:t>В соответствии с подпунктом</w:t>
            </w:r>
            <w:r w:rsidR="009026A3" w:rsidRPr="00BD3524">
              <w:rPr>
                <w:sz w:val="24"/>
              </w:rPr>
              <w:t xml:space="preserve"> 5.4.1.42 </w:t>
            </w:r>
            <w:r w:rsidRPr="00BD3524">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Pr>
                <w:sz w:val="24"/>
              </w:rPr>
              <w:t xml:space="preserve">16 апреля 2015 г. </w:t>
            </w:r>
            <w:r w:rsidRPr="00BD3524">
              <w:rPr>
                <w:sz w:val="24"/>
              </w:rPr>
              <w:t>№ 78 (с изменениями                                                     на 14 декабря 2021 г.)</w:t>
            </w:r>
          </w:p>
        </w:tc>
      </w:tr>
      <w:tr w:rsidR="00454DF4" w:rsidRPr="00454DF4" w:rsidTr="00BD3524">
        <w:tc>
          <w:tcPr>
            <w:tcW w:w="2013" w:type="dxa"/>
            <w:vMerge/>
            <w:shd w:val="clear" w:color="auto" w:fill="auto"/>
            <w:tcMar>
              <w:top w:w="0" w:type="dxa"/>
              <w:left w:w="28" w:type="dxa"/>
              <w:bottom w:w="0" w:type="dxa"/>
              <w:right w:w="28" w:type="dxa"/>
            </w:tcMar>
          </w:tcPr>
          <w:p w:rsidR="00454DF4" w:rsidRPr="00BD3524" w:rsidRDefault="00454DF4" w:rsidP="00BD3524">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Не нормируется</w:t>
            </w:r>
          </w:p>
        </w:tc>
      </w:tr>
      <w:tr w:rsidR="00454DF4" w:rsidRPr="00454DF4" w:rsidTr="00BD3524">
        <w:tc>
          <w:tcPr>
            <w:tcW w:w="2013" w:type="dxa"/>
            <w:vMerge w:val="restart"/>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Объекты водоотведения</w:t>
            </w: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F83F4A" w:rsidP="00BD3524">
            <w:pPr>
              <w:pStyle w:val="Sb"/>
              <w:rPr>
                <w:sz w:val="24"/>
              </w:rPr>
            </w:pPr>
            <w:r w:rsidRPr="00BD3524">
              <w:rPr>
                <w:sz w:val="24"/>
              </w:rPr>
              <w:t xml:space="preserve">В соответствии с таблицей 59 </w:t>
            </w:r>
            <w:r w:rsidR="00982926" w:rsidRPr="00982926">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w:t>
            </w:r>
            <w:r w:rsidR="00982926">
              <w:rPr>
                <w:sz w:val="24"/>
              </w:rPr>
              <w:t xml:space="preserve">еля 2015 г. </w:t>
            </w:r>
            <w:r w:rsidR="00982926" w:rsidRPr="00982926">
              <w:rPr>
                <w:sz w:val="24"/>
              </w:rPr>
              <w:t>№ 78 (с изменениями                                                     на 14 декабря 2021 г.)</w:t>
            </w:r>
          </w:p>
        </w:tc>
      </w:tr>
      <w:tr w:rsidR="00454DF4" w:rsidRPr="00454DF4" w:rsidTr="00BD3524">
        <w:tc>
          <w:tcPr>
            <w:tcW w:w="2013" w:type="dxa"/>
            <w:vMerge/>
            <w:shd w:val="clear" w:color="auto" w:fill="auto"/>
            <w:tcMar>
              <w:top w:w="0" w:type="dxa"/>
              <w:left w:w="28" w:type="dxa"/>
              <w:bottom w:w="0" w:type="dxa"/>
              <w:right w:w="28" w:type="dxa"/>
            </w:tcMar>
          </w:tcPr>
          <w:p w:rsidR="00454DF4" w:rsidRPr="00BD3524" w:rsidRDefault="00454DF4" w:rsidP="00BD3524">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Не нормируется</w:t>
            </w:r>
          </w:p>
        </w:tc>
      </w:tr>
    </w:tbl>
    <w:p w:rsidR="00454DF4" w:rsidRPr="00BD3524" w:rsidRDefault="00454DF4" w:rsidP="00454DF4">
      <w:pPr>
        <w:rPr>
          <w:sz w:val="28"/>
          <w:szCs w:val="28"/>
        </w:rPr>
      </w:pPr>
    </w:p>
    <w:p w:rsidR="00454DF4" w:rsidRDefault="005E42C1" w:rsidP="00BD3524">
      <w:pPr>
        <w:pStyle w:val="20"/>
        <w:numPr>
          <w:ilvl w:val="0"/>
          <w:numId w:val="0"/>
        </w:numPr>
        <w:spacing w:before="0" w:line="240" w:lineRule="auto"/>
        <w:jc w:val="center"/>
        <w:rPr>
          <w:sz w:val="28"/>
          <w:szCs w:val="28"/>
        </w:rPr>
      </w:pPr>
      <w:bookmarkStart w:id="44" w:name="_Toc106370728"/>
      <w:bookmarkStart w:id="45" w:name="_Toc99118174"/>
      <w:bookmarkStart w:id="46" w:name="_Toc98192530"/>
      <w:r w:rsidRPr="00BD3524">
        <w:rPr>
          <w:sz w:val="28"/>
          <w:szCs w:val="28"/>
        </w:rPr>
        <w:t>2.2.</w:t>
      </w:r>
      <w:r w:rsidR="00D84E0B" w:rsidRPr="00BD3524">
        <w:rPr>
          <w:sz w:val="28"/>
          <w:szCs w:val="28"/>
        </w:rPr>
        <w:t>8</w:t>
      </w:r>
      <w:r w:rsidRPr="00BD3524">
        <w:rPr>
          <w:sz w:val="28"/>
          <w:szCs w:val="28"/>
        </w:rPr>
        <w:t xml:space="preserve">. </w:t>
      </w:r>
      <w:r w:rsidR="00D84E0B" w:rsidRPr="00BD3524">
        <w:rPr>
          <w:sz w:val="28"/>
          <w:szCs w:val="28"/>
        </w:rPr>
        <w:t>Обоснование расчетных показателей, устанавливаемых для объектов в области объектов благоустройства и озеленения</w:t>
      </w:r>
      <w:bookmarkEnd w:id="44"/>
      <w:bookmarkEnd w:id="45"/>
    </w:p>
    <w:p w:rsidR="00BD3524" w:rsidRPr="00BD3524" w:rsidRDefault="00BD3524" w:rsidP="00BD3524">
      <w:pPr>
        <w:spacing w:line="240" w:lineRule="auto"/>
        <w:ind w:firstLine="0"/>
        <w:jc w:val="center"/>
        <w:rPr>
          <w:sz w:val="28"/>
          <w:szCs w:val="28"/>
        </w:rPr>
      </w:pPr>
    </w:p>
    <w:bookmarkEnd w:id="46"/>
    <w:p w:rsidR="00454DF4" w:rsidRDefault="00454DF4" w:rsidP="00BD3524">
      <w:pPr>
        <w:spacing w:line="240" w:lineRule="auto"/>
        <w:ind w:firstLine="0"/>
        <w:jc w:val="right"/>
        <w:rPr>
          <w:sz w:val="28"/>
          <w:szCs w:val="28"/>
        </w:rPr>
      </w:pPr>
      <w:r w:rsidRPr="00BD3524">
        <w:rPr>
          <w:sz w:val="28"/>
          <w:szCs w:val="28"/>
        </w:rPr>
        <w:t xml:space="preserve">Таблица </w:t>
      </w:r>
      <w:r w:rsidR="00545ACA" w:rsidRPr="00BD3524">
        <w:rPr>
          <w:sz w:val="28"/>
          <w:szCs w:val="28"/>
        </w:rPr>
        <w:t>2.</w:t>
      </w:r>
      <w:r w:rsidRPr="00BD3524">
        <w:rPr>
          <w:sz w:val="28"/>
          <w:szCs w:val="28"/>
        </w:rPr>
        <w:t>8</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982926" w:rsidRPr="00982926" w:rsidTr="00CA7416">
        <w:trPr>
          <w:trHeight w:val="77"/>
          <w:tblHeader/>
        </w:trPr>
        <w:tc>
          <w:tcPr>
            <w:tcW w:w="2013" w:type="dxa"/>
            <w:shd w:val="clear" w:color="auto" w:fill="auto"/>
            <w:tcMar>
              <w:top w:w="0" w:type="dxa"/>
              <w:left w:w="28" w:type="dxa"/>
              <w:bottom w:w="0" w:type="dxa"/>
              <w:right w:w="28" w:type="dxa"/>
            </w:tcMar>
          </w:tcPr>
          <w:p w:rsidR="00982926" w:rsidRPr="00982926" w:rsidRDefault="00982926" w:rsidP="00982926">
            <w:pPr>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Наименование вида объекта</w:t>
            </w:r>
          </w:p>
        </w:tc>
        <w:tc>
          <w:tcPr>
            <w:tcW w:w="3118" w:type="dxa"/>
            <w:shd w:val="clear" w:color="auto" w:fill="auto"/>
            <w:tcMar>
              <w:top w:w="0" w:type="dxa"/>
              <w:left w:w="28" w:type="dxa"/>
              <w:bottom w:w="0" w:type="dxa"/>
              <w:right w:w="28" w:type="dxa"/>
            </w:tcMar>
          </w:tcPr>
          <w:p w:rsidR="00982926" w:rsidRPr="00982926" w:rsidRDefault="00982926" w:rsidP="00982926">
            <w:pPr>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Тип расчетного показателя</w:t>
            </w:r>
          </w:p>
        </w:tc>
        <w:tc>
          <w:tcPr>
            <w:tcW w:w="4536" w:type="dxa"/>
            <w:shd w:val="clear" w:color="auto" w:fill="auto"/>
            <w:tcMar>
              <w:top w:w="0" w:type="dxa"/>
              <w:left w:w="28" w:type="dxa"/>
              <w:bottom w:w="0" w:type="dxa"/>
              <w:right w:w="28" w:type="dxa"/>
            </w:tcMar>
          </w:tcPr>
          <w:p w:rsidR="00982926" w:rsidRPr="00982926" w:rsidRDefault="00982926" w:rsidP="00982926">
            <w:pPr>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Обоснование расчетного показателя</w:t>
            </w:r>
          </w:p>
        </w:tc>
      </w:tr>
    </w:tbl>
    <w:p w:rsidR="00982926" w:rsidRPr="00982926" w:rsidRDefault="00982926" w:rsidP="00BD3524">
      <w:pPr>
        <w:spacing w:line="240" w:lineRule="auto"/>
        <w:ind w:firstLine="0"/>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982926" w:rsidRPr="00454DF4" w:rsidTr="00982926">
        <w:trPr>
          <w:tblHeader/>
        </w:trPr>
        <w:tc>
          <w:tcPr>
            <w:tcW w:w="2013" w:type="dxa"/>
            <w:shd w:val="clear" w:color="auto" w:fill="auto"/>
            <w:tcMar>
              <w:top w:w="0" w:type="dxa"/>
              <w:left w:w="28" w:type="dxa"/>
              <w:bottom w:w="0" w:type="dxa"/>
              <w:right w:w="28" w:type="dxa"/>
            </w:tcMar>
          </w:tcPr>
          <w:p w:rsidR="00982926" w:rsidRPr="00BD3524" w:rsidRDefault="00982926" w:rsidP="00982926">
            <w:pPr>
              <w:pStyle w:val="Sb"/>
              <w:rPr>
                <w:sz w:val="24"/>
              </w:rPr>
            </w:pPr>
            <w:r>
              <w:rPr>
                <w:sz w:val="24"/>
              </w:rPr>
              <w:t>1</w:t>
            </w:r>
          </w:p>
        </w:tc>
        <w:tc>
          <w:tcPr>
            <w:tcW w:w="3118" w:type="dxa"/>
            <w:shd w:val="clear" w:color="auto" w:fill="auto"/>
            <w:tcMar>
              <w:top w:w="0" w:type="dxa"/>
              <w:left w:w="28" w:type="dxa"/>
              <w:bottom w:w="0" w:type="dxa"/>
              <w:right w:w="28" w:type="dxa"/>
            </w:tcMar>
          </w:tcPr>
          <w:p w:rsidR="00982926" w:rsidRPr="00BD3524" w:rsidRDefault="00982926" w:rsidP="00982926">
            <w:pPr>
              <w:pStyle w:val="Sb"/>
              <w:rPr>
                <w:sz w:val="24"/>
              </w:rPr>
            </w:pPr>
            <w:r>
              <w:rPr>
                <w:sz w:val="24"/>
              </w:rPr>
              <w:t>2</w:t>
            </w:r>
          </w:p>
        </w:tc>
        <w:tc>
          <w:tcPr>
            <w:tcW w:w="4536" w:type="dxa"/>
            <w:shd w:val="clear" w:color="auto" w:fill="auto"/>
            <w:tcMar>
              <w:top w:w="0" w:type="dxa"/>
              <w:left w:w="28" w:type="dxa"/>
              <w:bottom w:w="0" w:type="dxa"/>
              <w:right w:w="28" w:type="dxa"/>
            </w:tcMar>
          </w:tcPr>
          <w:p w:rsidR="00982926" w:rsidRPr="00BD3524" w:rsidRDefault="00982926" w:rsidP="00982926">
            <w:pPr>
              <w:pStyle w:val="Sb"/>
              <w:rPr>
                <w:sz w:val="24"/>
              </w:rPr>
            </w:pPr>
            <w:r>
              <w:rPr>
                <w:sz w:val="24"/>
              </w:rPr>
              <w:t>3</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Объекты озеленения на территориях общего пользования населенных пунктов</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974842" w:rsidP="00982926">
            <w:pPr>
              <w:pStyle w:val="Sb"/>
              <w:rPr>
                <w:sz w:val="24"/>
              </w:rPr>
            </w:pPr>
            <w:r w:rsidRPr="00BD3524">
              <w:rPr>
                <w:sz w:val="24"/>
              </w:rPr>
              <w:t xml:space="preserve">В соответствии с таблицей 52 </w:t>
            </w:r>
            <w:r w:rsidR="00982926" w:rsidRPr="00982926">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982926">
              <w:rPr>
                <w:sz w:val="24"/>
              </w:rPr>
              <w:t>№ 78 (с изменениями                                                     на 14 декабря 2021 г.)</w:t>
            </w:r>
          </w:p>
        </w:tc>
      </w:tr>
      <w:tr w:rsidR="00454DF4" w:rsidRPr="00454DF4" w:rsidTr="00982926">
        <w:trPr>
          <w:trHeight w:val="77"/>
        </w:trPr>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 xml:space="preserve">Расчетный показатель максимально допустимого уровня территориальной </w:t>
            </w:r>
            <w:r w:rsidRPr="00BD3524">
              <w:rPr>
                <w:sz w:val="24"/>
              </w:rPr>
              <w:lastRenderedPageBreak/>
              <w:t>доступности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lastRenderedPageBreak/>
              <w:t xml:space="preserve">Не установлена, рекомендуется не более </w:t>
            </w:r>
            <w:r w:rsidR="00982926">
              <w:rPr>
                <w:sz w:val="24"/>
              </w:rPr>
              <w:t xml:space="preserve">                  </w:t>
            </w:r>
            <w:r w:rsidRPr="00BD3524">
              <w:rPr>
                <w:sz w:val="24"/>
              </w:rPr>
              <w:t>15 мин</w:t>
            </w:r>
            <w:r w:rsidR="00982926">
              <w:rPr>
                <w:sz w:val="24"/>
              </w:rPr>
              <w:t>.</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lastRenderedPageBreak/>
              <w:t>Объекты благоустройства и озеленения рекреационных территорий</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982926" w:rsidP="00982926">
            <w:pPr>
              <w:pStyle w:val="Sb"/>
              <w:rPr>
                <w:sz w:val="24"/>
              </w:rPr>
            </w:pPr>
            <w:r>
              <w:rPr>
                <w:sz w:val="24"/>
              </w:rPr>
              <w:t>В соответствии с подпунктом</w:t>
            </w:r>
            <w:r w:rsidR="00974842" w:rsidRPr="00BD3524">
              <w:rPr>
                <w:sz w:val="24"/>
              </w:rPr>
              <w:t xml:space="preserve"> 4.4.8 </w:t>
            </w:r>
            <w:r w:rsidRPr="00982926">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 xml:space="preserve">Не установлена, рекомендуется не более </w:t>
            </w:r>
            <w:r w:rsidR="00982926">
              <w:rPr>
                <w:sz w:val="24"/>
              </w:rPr>
              <w:t xml:space="preserve">     </w:t>
            </w:r>
            <w:r w:rsidRPr="00BD3524">
              <w:rPr>
                <w:sz w:val="24"/>
              </w:rPr>
              <w:t>45 мин</w:t>
            </w:r>
            <w:r w:rsidR="00982926">
              <w:rPr>
                <w:sz w:val="24"/>
              </w:rPr>
              <w:t>.</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Объекты благоустройства и озеленения жилых территорий</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280897" w:rsidP="00982926">
            <w:pPr>
              <w:pStyle w:val="Sb"/>
              <w:rPr>
                <w:sz w:val="24"/>
              </w:rPr>
            </w:pPr>
            <w:r w:rsidRPr="00BD3524">
              <w:rPr>
                <w:sz w:val="24"/>
              </w:rPr>
              <w:t xml:space="preserve">В соответствии с таблицей 52 </w:t>
            </w:r>
            <w:r w:rsidR="00982926" w:rsidRPr="00BD3524">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BD3524">
              <w:rPr>
                <w:sz w:val="24"/>
              </w:rPr>
              <w:t>№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 xml:space="preserve">Не установлена, рекомендуется не более </w:t>
            </w:r>
            <w:r w:rsidR="00982926">
              <w:rPr>
                <w:sz w:val="24"/>
              </w:rPr>
              <w:t xml:space="preserve">      </w:t>
            </w:r>
            <w:r w:rsidRPr="00BD3524">
              <w:rPr>
                <w:sz w:val="24"/>
              </w:rPr>
              <w:t>15 мин</w:t>
            </w:r>
            <w:r w:rsidR="00982926">
              <w:rPr>
                <w:sz w:val="24"/>
              </w:rPr>
              <w:t>.</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Специализированные объекты благо устройства жилых территорий (площадки выгула для собак)</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Не менее 1 площадки на 19000 человек постоянного населения - для населенных пунктов городского типа</w:t>
            </w:r>
          </w:p>
        </w:tc>
      </w:tr>
      <w:tr w:rsidR="00454DF4" w:rsidRPr="00454DF4" w:rsidTr="00982926">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Рекомендуется радиус обслуживания не более 1000 метров</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Специализирован</w:t>
            </w:r>
            <w:r w:rsidR="00396E2C">
              <w:rPr>
                <w:sz w:val="24"/>
              </w:rPr>
              <w:t>-</w:t>
            </w:r>
            <w:r w:rsidRPr="00BD3524">
              <w:rPr>
                <w:sz w:val="24"/>
              </w:rPr>
              <w:t xml:space="preserve">ные объекты благо устройства жилых территорий (общественные </w:t>
            </w:r>
            <w:r w:rsidR="00B0137F" w:rsidRPr="00BD3524">
              <w:rPr>
                <w:sz w:val="24"/>
              </w:rPr>
              <w:t>уборные</w:t>
            </w:r>
            <w:r w:rsidRPr="00BD3524">
              <w:rPr>
                <w:sz w:val="24"/>
              </w:rPr>
              <w:t>)</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664C15" w:rsidP="00982926">
            <w:pPr>
              <w:pStyle w:val="Sb"/>
              <w:rPr>
                <w:sz w:val="24"/>
              </w:rPr>
            </w:pPr>
            <w:r w:rsidRPr="00BD3524">
              <w:rPr>
                <w:sz w:val="24"/>
              </w:rPr>
              <w:t xml:space="preserve">В соответствии с таблицей 4 </w:t>
            </w:r>
            <w:r w:rsidR="00982926" w:rsidRPr="00982926">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982926">
              <w:rPr>
                <w:sz w:val="24"/>
              </w:rPr>
              <w:t>№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83617B" w:rsidP="00982926">
            <w:pPr>
              <w:pStyle w:val="Sb"/>
              <w:rPr>
                <w:sz w:val="24"/>
              </w:rPr>
            </w:pPr>
            <w:r w:rsidRPr="00BD3524">
              <w:rPr>
                <w:sz w:val="24"/>
              </w:rPr>
              <w:t xml:space="preserve">В соответствии с таблицей 4 </w:t>
            </w:r>
            <w:r w:rsidR="00982926" w:rsidRPr="00982926">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982926">
              <w:rPr>
                <w:sz w:val="24"/>
              </w:rPr>
              <w:t>№ 78 (с изменениями                                                     на 14 декабря 2021 г.)</w:t>
            </w:r>
          </w:p>
        </w:tc>
      </w:tr>
    </w:tbl>
    <w:p w:rsidR="00454DF4" w:rsidRPr="00BD3524" w:rsidRDefault="00454DF4" w:rsidP="00BD3524">
      <w:pPr>
        <w:spacing w:line="240" w:lineRule="auto"/>
        <w:ind w:firstLine="0"/>
        <w:rPr>
          <w:sz w:val="28"/>
          <w:szCs w:val="28"/>
        </w:rPr>
      </w:pPr>
    </w:p>
    <w:p w:rsidR="00454DF4" w:rsidRPr="00BD3524" w:rsidRDefault="005E42C1" w:rsidP="00982926">
      <w:pPr>
        <w:pStyle w:val="20"/>
        <w:numPr>
          <w:ilvl w:val="0"/>
          <w:numId w:val="0"/>
        </w:numPr>
        <w:spacing w:before="0" w:line="240" w:lineRule="auto"/>
        <w:jc w:val="center"/>
        <w:rPr>
          <w:sz w:val="28"/>
          <w:szCs w:val="28"/>
        </w:rPr>
      </w:pPr>
      <w:bookmarkStart w:id="47" w:name="_Toc106370729"/>
      <w:bookmarkStart w:id="48" w:name="_Toc99118175"/>
      <w:bookmarkStart w:id="49" w:name="_Toc98192531"/>
      <w:r w:rsidRPr="00BD3524">
        <w:rPr>
          <w:sz w:val="28"/>
          <w:szCs w:val="28"/>
        </w:rPr>
        <w:lastRenderedPageBreak/>
        <w:t>2.2.</w:t>
      </w:r>
      <w:r w:rsidR="00B950CC" w:rsidRPr="00BD3524">
        <w:rPr>
          <w:sz w:val="28"/>
          <w:szCs w:val="28"/>
        </w:rPr>
        <w:t>9</w:t>
      </w:r>
      <w:r w:rsidRPr="00BD3524">
        <w:rPr>
          <w:sz w:val="28"/>
          <w:szCs w:val="28"/>
        </w:rPr>
        <w:t xml:space="preserve">. </w:t>
      </w:r>
      <w:r w:rsidR="00B950CC" w:rsidRPr="00BD3524">
        <w:rPr>
          <w:sz w:val="28"/>
          <w:szCs w:val="28"/>
        </w:rPr>
        <w:t>Обоснование расчетных показателей, устанавливаемых для объектов в области объектов культуры</w:t>
      </w:r>
      <w:bookmarkEnd w:id="47"/>
      <w:bookmarkEnd w:id="48"/>
    </w:p>
    <w:bookmarkEnd w:id="49"/>
    <w:p w:rsidR="00982926" w:rsidRDefault="00982926" w:rsidP="00BD3524">
      <w:pPr>
        <w:keepNext/>
        <w:spacing w:line="240" w:lineRule="auto"/>
        <w:ind w:firstLine="0"/>
        <w:jc w:val="right"/>
        <w:rPr>
          <w:sz w:val="28"/>
          <w:szCs w:val="28"/>
        </w:rPr>
      </w:pPr>
    </w:p>
    <w:p w:rsidR="00454DF4" w:rsidRDefault="00454DF4" w:rsidP="00BD3524">
      <w:pPr>
        <w:keepNext/>
        <w:spacing w:line="240" w:lineRule="auto"/>
        <w:ind w:firstLine="0"/>
        <w:jc w:val="right"/>
        <w:rPr>
          <w:sz w:val="28"/>
          <w:szCs w:val="28"/>
        </w:rPr>
      </w:pPr>
      <w:r w:rsidRPr="00BD3524">
        <w:rPr>
          <w:sz w:val="28"/>
          <w:szCs w:val="28"/>
        </w:rPr>
        <w:t xml:space="preserve">Таблица </w:t>
      </w:r>
      <w:r w:rsidR="00545ACA" w:rsidRPr="00BD3524">
        <w:rPr>
          <w:sz w:val="28"/>
          <w:szCs w:val="28"/>
        </w:rPr>
        <w:t>2.</w:t>
      </w:r>
      <w:r w:rsidRPr="00BD3524">
        <w:rPr>
          <w:sz w:val="28"/>
          <w:szCs w:val="28"/>
        </w:rPr>
        <w:t>9</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982926" w:rsidRPr="00982926" w:rsidTr="00CA7416">
        <w:trPr>
          <w:tblHeader/>
        </w:trPr>
        <w:tc>
          <w:tcPr>
            <w:tcW w:w="2013" w:type="dxa"/>
            <w:shd w:val="clear" w:color="auto" w:fill="auto"/>
            <w:tcMar>
              <w:top w:w="0" w:type="dxa"/>
              <w:left w:w="28" w:type="dxa"/>
              <w:bottom w:w="0" w:type="dxa"/>
              <w:right w:w="28" w:type="dxa"/>
            </w:tcMar>
          </w:tcPr>
          <w:p w:rsidR="00982926" w:rsidRPr="00982926" w:rsidRDefault="00982926" w:rsidP="00982926">
            <w:pPr>
              <w:keepNext/>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Наименование вида объекта</w:t>
            </w:r>
          </w:p>
        </w:tc>
        <w:tc>
          <w:tcPr>
            <w:tcW w:w="3118" w:type="dxa"/>
            <w:shd w:val="clear" w:color="auto" w:fill="auto"/>
            <w:tcMar>
              <w:top w:w="0" w:type="dxa"/>
              <w:left w:w="28" w:type="dxa"/>
              <w:bottom w:w="0" w:type="dxa"/>
              <w:right w:w="28" w:type="dxa"/>
            </w:tcMar>
          </w:tcPr>
          <w:p w:rsidR="00982926" w:rsidRPr="00982926" w:rsidRDefault="00982926" w:rsidP="00982926">
            <w:pPr>
              <w:keepNext/>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Тип расчетного показателя</w:t>
            </w:r>
          </w:p>
        </w:tc>
        <w:tc>
          <w:tcPr>
            <w:tcW w:w="4536" w:type="dxa"/>
            <w:shd w:val="clear" w:color="auto" w:fill="auto"/>
            <w:tcMar>
              <w:top w:w="0" w:type="dxa"/>
              <w:left w:w="28" w:type="dxa"/>
              <w:bottom w:w="0" w:type="dxa"/>
              <w:right w:w="28" w:type="dxa"/>
            </w:tcMar>
          </w:tcPr>
          <w:p w:rsidR="00982926" w:rsidRPr="00982926" w:rsidRDefault="00982926" w:rsidP="00982926">
            <w:pPr>
              <w:keepNext/>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Обоснование расчетного показателя</w:t>
            </w:r>
          </w:p>
        </w:tc>
      </w:tr>
    </w:tbl>
    <w:p w:rsidR="00982926" w:rsidRPr="00982926" w:rsidRDefault="00982926" w:rsidP="00BD3524">
      <w:pPr>
        <w:keepNext/>
        <w:spacing w:line="240" w:lineRule="auto"/>
        <w:ind w:firstLine="0"/>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982926" w:rsidRPr="00454DF4" w:rsidTr="00982926">
        <w:trPr>
          <w:tblHeader/>
        </w:trPr>
        <w:tc>
          <w:tcPr>
            <w:tcW w:w="2013" w:type="dxa"/>
            <w:shd w:val="clear" w:color="auto" w:fill="auto"/>
            <w:tcMar>
              <w:top w:w="0" w:type="dxa"/>
              <w:left w:w="28" w:type="dxa"/>
              <w:bottom w:w="0" w:type="dxa"/>
              <w:right w:w="28" w:type="dxa"/>
            </w:tcMar>
          </w:tcPr>
          <w:p w:rsidR="00982926" w:rsidRPr="00982926" w:rsidRDefault="00982926" w:rsidP="00982926">
            <w:pPr>
              <w:pStyle w:val="Sb"/>
              <w:rPr>
                <w:sz w:val="24"/>
              </w:rPr>
            </w:pPr>
            <w:r>
              <w:rPr>
                <w:sz w:val="24"/>
              </w:rPr>
              <w:t>1</w:t>
            </w:r>
          </w:p>
        </w:tc>
        <w:tc>
          <w:tcPr>
            <w:tcW w:w="7654" w:type="dxa"/>
            <w:gridSpan w:val="2"/>
            <w:shd w:val="clear" w:color="auto" w:fill="auto"/>
            <w:tcMar>
              <w:top w:w="0" w:type="dxa"/>
              <w:left w:w="28" w:type="dxa"/>
              <w:bottom w:w="0" w:type="dxa"/>
              <w:right w:w="28" w:type="dxa"/>
            </w:tcMar>
          </w:tcPr>
          <w:p w:rsidR="00982926" w:rsidRPr="00982926" w:rsidRDefault="00982926" w:rsidP="00982926">
            <w:pPr>
              <w:pStyle w:val="Sb"/>
              <w:rPr>
                <w:sz w:val="24"/>
              </w:rPr>
            </w:pPr>
            <w:r>
              <w:rPr>
                <w:sz w:val="24"/>
              </w:rPr>
              <w:t>2</w:t>
            </w:r>
          </w:p>
        </w:tc>
      </w:tr>
      <w:tr w:rsidR="00AA257D" w:rsidRPr="00454DF4" w:rsidTr="00982926">
        <w:tc>
          <w:tcPr>
            <w:tcW w:w="2013" w:type="dxa"/>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1</w:t>
            </w:r>
          </w:p>
        </w:tc>
        <w:tc>
          <w:tcPr>
            <w:tcW w:w="7654" w:type="dxa"/>
            <w:gridSpan w:val="2"/>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Организации библиотечного обслуживания</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Объекты библиотечного обслуживания населения</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F43F28" w:rsidP="00982926">
            <w:pPr>
              <w:pStyle w:val="Sb"/>
              <w:rPr>
                <w:sz w:val="24"/>
              </w:rPr>
            </w:pPr>
            <w:r w:rsidRPr="00982926">
              <w:rPr>
                <w:sz w:val="24"/>
              </w:rPr>
              <w:t xml:space="preserve">В соответствии с таблицей 4 </w:t>
            </w:r>
            <w:r w:rsidR="00982926" w:rsidRPr="00982926">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454DF4" w:rsidP="00982926">
            <w:pPr>
              <w:pStyle w:val="Sb"/>
              <w:rPr>
                <w:rFonts w:eastAsia="TimesNewRomanPSMT"/>
                <w:sz w:val="24"/>
              </w:rPr>
            </w:pPr>
            <w:r w:rsidRPr="00982926">
              <w:rPr>
                <w:sz w:val="24"/>
              </w:rPr>
              <w:t xml:space="preserve">Установлен на основании положений </w:t>
            </w:r>
            <w:hyperlink r:id="rId17"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982926">
                <w:rPr>
                  <w:sz w:val="24"/>
                </w:rPr>
                <w:t>р</w:t>
              </w:r>
              <w:r w:rsidR="00434927" w:rsidRPr="00982926">
                <w:rPr>
                  <w:sz w:val="24"/>
                </w:rPr>
                <w:t>аздела II</w:t>
              </w:r>
            </w:hyperlink>
            <w:r w:rsidR="00434927" w:rsidRPr="00982926">
              <w:rPr>
                <w:sz w:val="24"/>
              </w:rPr>
              <w:t xml:space="preserve"> «Нормы и нормативы размещения библиотек» </w:t>
            </w:r>
            <w:r w:rsidR="00401E73">
              <w:rPr>
                <w:rFonts w:eastAsia="TimesNewRomanPSMT"/>
                <w:sz w:val="24"/>
              </w:rPr>
              <w:t>М</w:t>
            </w:r>
            <w:r w:rsidRPr="00982926">
              <w:rPr>
                <w:rFonts w:eastAsia="TimesNewRomanPSMT"/>
                <w:sz w:val="24"/>
              </w:rPr>
              <w:t>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w:t>
            </w:r>
            <w:r w:rsidR="00982926">
              <w:rPr>
                <w:rFonts w:eastAsia="TimesNewRomanPSMT"/>
                <w:sz w:val="24"/>
              </w:rPr>
              <w:t>ры, утвержденных распоряжением м</w:t>
            </w:r>
            <w:r w:rsidRPr="00982926">
              <w:rPr>
                <w:rFonts w:eastAsia="TimesNewRomanPSMT"/>
                <w:sz w:val="24"/>
              </w:rPr>
              <w:t>инистерства культуры Росс</w:t>
            </w:r>
            <w:r w:rsidR="00982926">
              <w:rPr>
                <w:rFonts w:eastAsia="TimesNewRomanPSMT"/>
                <w:sz w:val="24"/>
              </w:rPr>
              <w:t>ийской Федерации от 2 августа 2017 г.</w:t>
            </w:r>
            <w:r w:rsidRPr="00982926">
              <w:rPr>
                <w:rFonts w:eastAsia="TimesNewRomanPSMT"/>
                <w:sz w:val="24"/>
              </w:rPr>
              <w:t xml:space="preserve"> № Р-965</w:t>
            </w:r>
          </w:p>
        </w:tc>
      </w:tr>
      <w:tr w:rsidR="00AA257D" w:rsidRPr="00454DF4" w:rsidTr="00982926">
        <w:tc>
          <w:tcPr>
            <w:tcW w:w="2013" w:type="dxa"/>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2</w:t>
            </w:r>
          </w:p>
        </w:tc>
        <w:tc>
          <w:tcPr>
            <w:tcW w:w="7654" w:type="dxa"/>
            <w:gridSpan w:val="2"/>
            <w:shd w:val="clear" w:color="auto" w:fill="auto"/>
            <w:tcMar>
              <w:top w:w="0" w:type="dxa"/>
              <w:left w:w="28" w:type="dxa"/>
              <w:bottom w:w="0" w:type="dxa"/>
              <w:right w:w="28" w:type="dxa"/>
            </w:tcMar>
          </w:tcPr>
          <w:p w:rsidR="00AA257D" w:rsidRPr="00982926" w:rsidRDefault="00AA257D" w:rsidP="00B32C57">
            <w:pPr>
              <w:pStyle w:val="Sb"/>
              <w:rPr>
                <w:sz w:val="24"/>
              </w:rPr>
            </w:pPr>
            <w:r w:rsidRPr="00982926">
              <w:rPr>
                <w:sz w:val="24"/>
              </w:rPr>
              <w:t>Музеи</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Музеи</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B56F91" w:rsidP="00982926">
            <w:pPr>
              <w:pStyle w:val="Sb"/>
              <w:rPr>
                <w:sz w:val="24"/>
              </w:rPr>
            </w:pPr>
            <w:hyperlink r:id="rId18"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III</w:t>
              </w:r>
            </w:hyperlink>
            <w:r w:rsidR="00454DF4" w:rsidRPr="00982926">
              <w:rPr>
                <w:sz w:val="24"/>
              </w:rPr>
              <w:t xml:space="preserve"> «Нормы и нормат</w:t>
            </w:r>
            <w:r w:rsidR="00401E73">
              <w:rPr>
                <w:sz w:val="24"/>
              </w:rPr>
              <w:t>ивы размещения музеев» М</w:t>
            </w:r>
            <w:r w:rsidR="00454DF4" w:rsidRPr="00982926">
              <w:rPr>
                <w:sz w:val="24"/>
              </w:rPr>
              <w:t xml:space="preserve">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w:t>
            </w:r>
            <w:r w:rsidR="00982926" w:rsidRPr="00982926">
              <w:rPr>
                <w:sz w:val="24"/>
              </w:rPr>
              <w:t>2 августа 2017 г. № Р-965</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B56F91" w:rsidP="00982926">
            <w:pPr>
              <w:pStyle w:val="Sb"/>
              <w:rPr>
                <w:sz w:val="24"/>
              </w:rPr>
            </w:pPr>
            <w:hyperlink r:id="rId19"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III</w:t>
              </w:r>
            </w:hyperlink>
            <w:r w:rsidR="00454DF4" w:rsidRPr="00982926">
              <w:rPr>
                <w:sz w:val="24"/>
              </w:rPr>
              <w:t xml:space="preserve"> «Нормы и нормативы размещения музеев»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w:t>
            </w:r>
            <w:r w:rsidR="00401E73" w:rsidRPr="00401E73">
              <w:rPr>
                <w:sz w:val="24"/>
              </w:rPr>
              <w:t>2 августа 2017 г. № Р-965</w:t>
            </w:r>
          </w:p>
        </w:tc>
      </w:tr>
      <w:tr w:rsidR="00AA257D" w:rsidRPr="00454DF4" w:rsidTr="00982926">
        <w:tc>
          <w:tcPr>
            <w:tcW w:w="2013" w:type="dxa"/>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3</w:t>
            </w:r>
          </w:p>
        </w:tc>
        <w:tc>
          <w:tcPr>
            <w:tcW w:w="7654" w:type="dxa"/>
            <w:gridSpan w:val="2"/>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Организации в сферах культуры и искусства</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 xml:space="preserve">Помещения для культурно-массовой и политико-воспитательной работы с </w:t>
            </w:r>
            <w:r w:rsidRPr="00982926">
              <w:rPr>
                <w:sz w:val="24"/>
              </w:rPr>
              <w:lastRenderedPageBreak/>
              <w:t>населением, досуга и любительской деятельности</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lastRenderedPageBreak/>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FD052F" w:rsidP="00982926">
            <w:pPr>
              <w:pStyle w:val="Sb"/>
              <w:rPr>
                <w:sz w:val="24"/>
              </w:rPr>
            </w:pPr>
            <w:r w:rsidRPr="00982926">
              <w:rPr>
                <w:sz w:val="24"/>
              </w:rPr>
              <w:t xml:space="preserve">В соответствии с таблицей 4 </w:t>
            </w:r>
            <w:r w:rsidR="00401E73" w:rsidRPr="00401E73">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w:t>
            </w:r>
            <w:r w:rsidR="00401E73" w:rsidRPr="00401E73">
              <w:rPr>
                <w:sz w:val="24"/>
              </w:rPr>
              <w:lastRenderedPageBreak/>
              <w:t>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F850A0" w:rsidRPr="00982926" w:rsidRDefault="00381DDE" w:rsidP="00982926">
            <w:pPr>
              <w:spacing w:line="240" w:lineRule="auto"/>
              <w:ind w:firstLine="0"/>
              <w:jc w:val="center"/>
              <w:rPr>
                <w:szCs w:val="24"/>
              </w:rPr>
            </w:pPr>
            <w:r w:rsidRPr="00982926">
              <w:rPr>
                <w:szCs w:val="24"/>
              </w:rPr>
              <w:t>Раздел VII</w:t>
            </w:r>
            <w:r w:rsidR="00F850A0" w:rsidRPr="00982926">
              <w:rPr>
                <w:szCs w:val="24"/>
              </w:rPr>
              <w:t xml:space="preserve"> </w:t>
            </w:r>
            <w:r w:rsidRPr="00982926">
              <w:rPr>
                <w:szCs w:val="24"/>
              </w:rPr>
              <w:t>«</w:t>
            </w:r>
            <w:r w:rsidR="00F850A0" w:rsidRPr="00982926">
              <w:rPr>
                <w:szCs w:val="24"/>
              </w:rPr>
              <w:t>Нормы и нормативы размещения учреждений культуры клубного типа</w:t>
            </w:r>
            <w:r w:rsidRPr="00982926">
              <w:rPr>
                <w:szCs w:val="24"/>
              </w:rPr>
              <w:t>»</w:t>
            </w:r>
          </w:p>
          <w:p w:rsidR="00454DF4" w:rsidRPr="00982926" w:rsidRDefault="00454DF4" w:rsidP="00982926">
            <w:pPr>
              <w:spacing w:line="240" w:lineRule="auto"/>
              <w:ind w:firstLine="0"/>
              <w:jc w:val="center"/>
              <w:rPr>
                <w:szCs w:val="24"/>
              </w:rPr>
            </w:pPr>
            <w:r w:rsidRPr="00982926">
              <w:rPr>
                <w:szCs w:val="24"/>
              </w:rPr>
              <w:t xml:space="preserve">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w:t>
            </w:r>
            <w:r w:rsidR="00401E73">
              <w:rPr>
                <w:szCs w:val="24"/>
              </w:rPr>
              <w:t xml:space="preserve">от              </w:t>
            </w:r>
            <w:r w:rsidR="00401E73" w:rsidRPr="00401E73">
              <w:rPr>
                <w:szCs w:val="24"/>
              </w:rPr>
              <w:t>2 августа 2017 г. № Р-965</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Учреждения культуры клубного типа</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381DDE" w:rsidP="00982926">
            <w:pPr>
              <w:pStyle w:val="Sb"/>
              <w:rPr>
                <w:sz w:val="24"/>
              </w:rPr>
            </w:pPr>
            <w:r w:rsidRPr="00982926">
              <w:rPr>
                <w:sz w:val="24"/>
              </w:rPr>
              <w:t xml:space="preserve">В соответствии с таблицей 4 </w:t>
            </w:r>
            <w:r w:rsidR="00401E73" w:rsidRPr="00401E73">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B56F91" w:rsidP="00982926">
            <w:pPr>
              <w:pStyle w:val="Sb"/>
              <w:rPr>
                <w:sz w:val="24"/>
              </w:rPr>
            </w:pPr>
            <w:hyperlink r:id="rId20"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VII</w:t>
              </w:r>
            </w:hyperlink>
            <w:r w:rsidR="00454DF4" w:rsidRPr="00982926">
              <w:rPr>
                <w:sz w:val="24"/>
              </w:rPr>
              <w:t xml:space="preserve"> «Нормы и нормативы размещения учреждений культуры клубного типа»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w:t>
            </w:r>
            <w:r w:rsidR="00401E73">
              <w:rPr>
                <w:sz w:val="24"/>
              </w:rPr>
              <w:t xml:space="preserve"> </w:t>
            </w:r>
            <w:r w:rsidR="00401E73" w:rsidRPr="00401E73">
              <w:rPr>
                <w:sz w:val="24"/>
              </w:rPr>
              <w:t>2 августа 2017 г. № Р-965</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Парки культуры и отдыха</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B56F91" w:rsidP="00982926">
            <w:pPr>
              <w:pStyle w:val="Sb"/>
              <w:rPr>
                <w:sz w:val="24"/>
              </w:rPr>
            </w:pPr>
            <w:hyperlink r:id="rId21"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IX</w:t>
              </w:r>
            </w:hyperlink>
            <w:r w:rsidR="00454DF4" w:rsidRPr="00982926">
              <w:rPr>
                <w:sz w:val="24"/>
              </w:rPr>
              <w:t xml:space="preserve"> «Нормы и нормативы размещения муниципальных парков культуры и отдыха»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w:t>
            </w:r>
            <w:r w:rsidR="00D5059A" w:rsidRPr="00982926">
              <w:rPr>
                <w:sz w:val="24"/>
              </w:rPr>
              <w:t xml:space="preserve">ы России от </w:t>
            </w:r>
            <w:r w:rsidR="00401E73" w:rsidRPr="00401E73">
              <w:rPr>
                <w:sz w:val="24"/>
              </w:rPr>
              <w:t>2 августа 2017 г. № Р-965</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B56F91" w:rsidP="00982926">
            <w:pPr>
              <w:pStyle w:val="Sb"/>
              <w:rPr>
                <w:sz w:val="24"/>
              </w:rPr>
            </w:pPr>
            <w:hyperlink r:id="rId22"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IX</w:t>
              </w:r>
            </w:hyperlink>
            <w:r w:rsidR="00454DF4" w:rsidRPr="00982926">
              <w:rPr>
                <w:sz w:val="24"/>
              </w:rPr>
              <w:t xml:space="preserve"> «Нормы и нормативы размещения муниципальных парков культуры и отдыха»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w:t>
            </w:r>
            <w:r w:rsidR="00401E73" w:rsidRPr="00401E73">
              <w:rPr>
                <w:sz w:val="24"/>
              </w:rPr>
              <w:t>2 августа 2017 г. № Р-965</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Кинотеатры и кинозалы</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F7608B" w:rsidP="00982926">
            <w:pPr>
              <w:pStyle w:val="Sb"/>
              <w:rPr>
                <w:sz w:val="24"/>
              </w:rPr>
            </w:pPr>
            <w:r w:rsidRPr="00982926">
              <w:rPr>
                <w:sz w:val="24"/>
              </w:rPr>
              <w:t xml:space="preserve">В соответствии с таблицей 4 </w:t>
            </w:r>
            <w:r w:rsidR="00401E73" w:rsidRPr="00401E73">
              <w:rPr>
                <w:sz w:val="24"/>
              </w:rPr>
              <w:t xml:space="preserve">нормативов градостроительного проектирования Краснодарского края, утвержденных приказом департамента по архитектуре и </w:t>
            </w:r>
            <w:r w:rsidR="00401E73" w:rsidRPr="00401E73">
              <w:rPr>
                <w:sz w:val="24"/>
              </w:rPr>
              <w:lastRenderedPageBreak/>
              <w:t>градостроительству Краснодарского края от 16 апреля 2015 г. №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B56F91" w:rsidP="00982926">
            <w:pPr>
              <w:pStyle w:val="Sb"/>
              <w:rPr>
                <w:sz w:val="24"/>
              </w:rPr>
            </w:pPr>
            <w:hyperlink r:id="rId23"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XI</w:t>
              </w:r>
            </w:hyperlink>
            <w:r w:rsidR="00454DF4" w:rsidRPr="00982926">
              <w:rPr>
                <w:sz w:val="24"/>
              </w:rPr>
              <w:t xml:space="preserve"> «Нормы и нормативы размещения кинотеатров и кинозалов»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w:t>
            </w:r>
            <w:r w:rsidR="00401E73">
              <w:rPr>
                <w:sz w:val="24"/>
              </w:rPr>
              <w:t xml:space="preserve">                 </w:t>
            </w:r>
            <w:r w:rsidR="00454DF4" w:rsidRPr="00982926">
              <w:rPr>
                <w:sz w:val="24"/>
              </w:rPr>
              <w:t xml:space="preserve">от </w:t>
            </w:r>
            <w:r w:rsidR="00401E73" w:rsidRPr="00401E73">
              <w:rPr>
                <w:sz w:val="24"/>
              </w:rPr>
              <w:t>2 августа 2017 г. № Р-965</w:t>
            </w:r>
          </w:p>
        </w:tc>
      </w:tr>
    </w:tbl>
    <w:p w:rsidR="00454DF4" w:rsidRPr="00454DF4" w:rsidRDefault="00454DF4" w:rsidP="00454DF4"/>
    <w:p w:rsidR="00401E73" w:rsidRDefault="005E42C1" w:rsidP="00401E73">
      <w:pPr>
        <w:pStyle w:val="20"/>
        <w:numPr>
          <w:ilvl w:val="0"/>
          <w:numId w:val="0"/>
        </w:numPr>
        <w:spacing w:before="0" w:line="240" w:lineRule="auto"/>
        <w:jc w:val="center"/>
        <w:rPr>
          <w:sz w:val="28"/>
          <w:szCs w:val="28"/>
        </w:rPr>
      </w:pPr>
      <w:bookmarkStart w:id="50" w:name="_Toc106370730"/>
      <w:bookmarkStart w:id="51" w:name="_Toc99118176"/>
      <w:bookmarkStart w:id="52" w:name="_Toc98192532"/>
      <w:r w:rsidRPr="00401E73">
        <w:rPr>
          <w:sz w:val="28"/>
          <w:szCs w:val="28"/>
        </w:rPr>
        <w:t>2.2.</w:t>
      </w:r>
      <w:r w:rsidR="00DF08A3" w:rsidRPr="00401E73">
        <w:rPr>
          <w:sz w:val="28"/>
          <w:szCs w:val="28"/>
        </w:rPr>
        <w:t>10</w:t>
      </w:r>
      <w:r w:rsidRPr="00401E73">
        <w:rPr>
          <w:sz w:val="28"/>
          <w:szCs w:val="28"/>
        </w:rPr>
        <w:t xml:space="preserve">. </w:t>
      </w:r>
      <w:r w:rsidR="00DF08A3" w:rsidRPr="00401E73">
        <w:rPr>
          <w:sz w:val="28"/>
          <w:szCs w:val="28"/>
        </w:rPr>
        <w:t xml:space="preserve">Обоснование расчетных показателей, устанавливаемых </w:t>
      </w:r>
    </w:p>
    <w:p w:rsidR="00401E73" w:rsidRDefault="00DF08A3" w:rsidP="00401E73">
      <w:pPr>
        <w:pStyle w:val="20"/>
        <w:numPr>
          <w:ilvl w:val="0"/>
          <w:numId w:val="0"/>
        </w:numPr>
        <w:spacing w:before="0" w:line="240" w:lineRule="auto"/>
        <w:jc w:val="center"/>
        <w:rPr>
          <w:sz w:val="28"/>
          <w:szCs w:val="28"/>
        </w:rPr>
      </w:pPr>
      <w:r w:rsidRPr="00401E73">
        <w:rPr>
          <w:sz w:val="28"/>
          <w:szCs w:val="28"/>
        </w:rPr>
        <w:t>для объектов в области объектов туризма и отдыха, массового</w:t>
      </w:r>
    </w:p>
    <w:p w:rsidR="00454DF4" w:rsidRDefault="00DF08A3" w:rsidP="00401E73">
      <w:pPr>
        <w:pStyle w:val="20"/>
        <w:numPr>
          <w:ilvl w:val="0"/>
          <w:numId w:val="0"/>
        </w:numPr>
        <w:spacing w:before="0" w:line="240" w:lineRule="auto"/>
        <w:jc w:val="center"/>
        <w:rPr>
          <w:sz w:val="28"/>
          <w:szCs w:val="28"/>
        </w:rPr>
      </w:pPr>
      <w:r w:rsidRPr="00401E73">
        <w:rPr>
          <w:sz w:val="28"/>
          <w:szCs w:val="28"/>
        </w:rPr>
        <w:t>отдыха населения</w:t>
      </w:r>
      <w:bookmarkEnd w:id="50"/>
      <w:bookmarkEnd w:id="51"/>
    </w:p>
    <w:p w:rsidR="00401E73" w:rsidRPr="00401E73" w:rsidRDefault="00401E73" w:rsidP="00401E73"/>
    <w:bookmarkEnd w:id="52"/>
    <w:p w:rsidR="00454DF4" w:rsidRDefault="00454DF4" w:rsidP="00B32C57">
      <w:pPr>
        <w:spacing w:line="240" w:lineRule="auto"/>
        <w:jc w:val="right"/>
        <w:rPr>
          <w:sz w:val="28"/>
          <w:szCs w:val="28"/>
        </w:rPr>
      </w:pPr>
      <w:r w:rsidRPr="00401E73">
        <w:rPr>
          <w:sz w:val="28"/>
          <w:szCs w:val="28"/>
        </w:rPr>
        <w:t xml:space="preserve">Таблица </w:t>
      </w:r>
      <w:r w:rsidR="00545ACA" w:rsidRPr="00401E73">
        <w:rPr>
          <w:sz w:val="28"/>
          <w:szCs w:val="28"/>
        </w:rPr>
        <w:t>2.</w:t>
      </w:r>
      <w:r w:rsidRPr="00401E73">
        <w:rPr>
          <w:sz w:val="28"/>
          <w:szCs w:val="28"/>
        </w:rPr>
        <w:t>10</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01E73" w:rsidRPr="00401E73" w:rsidTr="00CA7416">
        <w:trPr>
          <w:tblHeader/>
        </w:trPr>
        <w:tc>
          <w:tcPr>
            <w:tcW w:w="201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Наименование вида объекта</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Тип расчетного показателя</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Обоснование расчетного показателя</w:t>
            </w:r>
          </w:p>
        </w:tc>
      </w:tr>
    </w:tbl>
    <w:p w:rsidR="00401E73" w:rsidRPr="00401E73" w:rsidRDefault="00401E73" w:rsidP="00C6433D">
      <w:pPr>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01E73" w:rsidRPr="00C6433D" w:rsidTr="00401E73">
        <w:trPr>
          <w:tblHeader/>
        </w:trPr>
        <w:tc>
          <w:tcPr>
            <w:tcW w:w="201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01E73" w:rsidRPr="00401E73" w:rsidRDefault="00401E73" w:rsidP="00401E73">
            <w:pPr>
              <w:pStyle w:val="Sb"/>
              <w:rPr>
                <w:sz w:val="24"/>
              </w:rPr>
            </w:pPr>
            <w:r w:rsidRPr="00401E73">
              <w:rPr>
                <w:sz w:val="24"/>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01E73" w:rsidRPr="00401E73" w:rsidRDefault="00401E73" w:rsidP="00401E73">
            <w:pPr>
              <w:pStyle w:val="Sb"/>
              <w:rPr>
                <w:sz w:val="24"/>
              </w:rPr>
            </w:pPr>
            <w:r w:rsidRPr="00401E73">
              <w:rPr>
                <w:sz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01E73" w:rsidRPr="00401E73" w:rsidRDefault="00401E73" w:rsidP="00401E73">
            <w:pPr>
              <w:pStyle w:val="Sb"/>
              <w:rPr>
                <w:sz w:val="24"/>
              </w:rPr>
            </w:pPr>
            <w:r w:rsidRPr="00401E73">
              <w:rPr>
                <w:sz w:val="24"/>
              </w:rPr>
              <w:t>3</w:t>
            </w:r>
          </w:p>
        </w:tc>
      </w:tr>
      <w:tr w:rsidR="00454DF4" w:rsidRPr="00454DF4" w:rsidTr="00401E73">
        <w:tc>
          <w:tcPr>
            <w:tcW w:w="2013" w:type="dxa"/>
            <w:vMerge w:val="restart"/>
            <w:tcBorders>
              <w:top w:val="single" w:sz="4" w:space="0" w:color="auto"/>
              <w:left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Объекты массового отдыха</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36598E" w:rsidP="00401E73">
            <w:pPr>
              <w:pStyle w:val="Sb"/>
              <w:rPr>
                <w:sz w:val="24"/>
              </w:rPr>
            </w:pPr>
            <w:r w:rsidRPr="00401E73">
              <w:rPr>
                <w:sz w:val="24"/>
              </w:rPr>
              <w:t xml:space="preserve">В соответствии с таблицей 4 </w:t>
            </w:r>
            <w:r w:rsidR="00401E73" w:rsidRPr="00401E73">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401E73">
        <w:tc>
          <w:tcPr>
            <w:tcW w:w="2013" w:type="dxa"/>
            <w:vMerge/>
            <w:tcBorders>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01E73" w:rsidP="00401E73">
            <w:pPr>
              <w:pStyle w:val="Sb"/>
              <w:rPr>
                <w:sz w:val="24"/>
              </w:rPr>
            </w:pPr>
            <w:r>
              <w:rPr>
                <w:sz w:val="24"/>
              </w:rPr>
              <w:t>В соответствии с подпунктом</w:t>
            </w:r>
            <w:r w:rsidR="0036598E" w:rsidRPr="00401E73">
              <w:rPr>
                <w:sz w:val="24"/>
              </w:rPr>
              <w:t xml:space="preserve"> 4.4.30</w:t>
            </w:r>
            <w:r>
              <w:t xml:space="preserve"> </w:t>
            </w:r>
            <w:r w:rsidRPr="00401E73">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401E73">
        <w:tc>
          <w:tcPr>
            <w:tcW w:w="2013" w:type="dxa"/>
            <w:vMerge w:val="restart"/>
            <w:tcBorders>
              <w:top w:val="single" w:sz="4" w:space="0" w:color="auto"/>
              <w:left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Объекты организации отдыха и оздоровления детей</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36598E" w:rsidP="00401E73">
            <w:pPr>
              <w:pStyle w:val="Sb"/>
              <w:rPr>
                <w:sz w:val="24"/>
              </w:rPr>
            </w:pPr>
            <w:r w:rsidRPr="00401E73">
              <w:rPr>
                <w:sz w:val="24"/>
              </w:rPr>
              <w:t xml:space="preserve">В соответствии с таблицей 4 </w:t>
            </w:r>
            <w:r w:rsidR="00401E73" w:rsidRPr="00401E73">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396E2C">
        <w:tc>
          <w:tcPr>
            <w:tcW w:w="2013" w:type="dxa"/>
            <w:vMerge/>
            <w:tcBorders>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Не установлена, рекомендуется не более 120 мин</w:t>
            </w:r>
          </w:p>
        </w:tc>
      </w:tr>
      <w:tr w:rsidR="00454DF4" w:rsidRPr="00454DF4" w:rsidTr="00396E2C">
        <w:tc>
          <w:tcPr>
            <w:tcW w:w="201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 xml:space="preserve">Объекты развития и поддержки туризма (Кемпинг; </w:t>
            </w:r>
            <w:r w:rsidRPr="00401E73">
              <w:rPr>
                <w:sz w:val="24"/>
              </w:rPr>
              <w:lastRenderedPageBreak/>
              <w:t>мотель; туристические гостиницы и комплексы; объекты информационно-справочного обслуживания туристов)</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lastRenderedPageBreak/>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36598E" w:rsidP="00401E73">
            <w:pPr>
              <w:pStyle w:val="Sb"/>
              <w:rPr>
                <w:sz w:val="24"/>
              </w:rPr>
            </w:pPr>
            <w:r w:rsidRPr="00401E73">
              <w:rPr>
                <w:sz w:val="24"/>
              </w:rPr>
              <w:t xml:space="preserve">В соответствии с таблицей 4 </w:t>
            </w:r>
            <w:r w:rsidR="00401E73" w:rsidRPr="00401E73">
              <w:rPr>
                <w:sz w:val="24"/>
              </w:rPr>
              <w:t xml:space="preserve">нормативов градостроительного проектирования Краснодарского края, утвержденных </w:t>
            </w:r>
            <w:r w:rsidR="00401E73" w:rsidRPr="00401E73">
              <w:rPr>
                <w:sz w:val="24"/>
              </w:rPr>
              <w:lastRenderedPageBreak/>
              <w:t>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396E2C">
        <w:tc>
          <w:tcPr>
            <w:tcW w:w="2013"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Не нормируется</w:t>
            </w:r>
          </w:p>
        </w:tc>
      </w:tr>
      <w:tr w:rsidR="00454DF4" w:rsidRPr="00454DF4" w:rsidTr="00401E73">
        <w:tc>
          <w:tcPr>
            <w:tcW w:w="2013" w:type="dxa"/>
            <w:vMerge w:val="restart"/>
            <w:tcBorders>
              <w:top w:val="single" w:sz="4" w:space="0" w:color="auto"/>
              <w:left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Объекты развития и поддержки туризма (Объекты информационно-справочного обслуживания туристов)</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Не менее одного в городах менее</w:t>
            </w:r>
            <w:r w:rsidR="00401E73">
              <w:rPr>
                <w:sz w:val="24"/>
              </w:rPr>
              <w:t xml:space="preserve">                   </w:t>
            </w:r>
            <w:r w:rsidRPr="00401E73">
              <w:rPr>
                <w:sz w:val="24"/>
              </w:rPr>
              <w:t xml:space="preserve"> 50000 жителей, не менее 2-х в городах более 50000 жителей</w:t>
            </w:r>
          </w:p>
        </w:tc>
      </w:tr>
      <w:tr w:rsidR="00454DF4" w:rsidRPr="00454DF4" w:rsidTr="00401E73">
        <w:tc>
          <w:tcPr>
            <w:tcW w:w="2013" w:type="dxa"/>
            <w:vMerge/>
            <w:tcBorders>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Не установлена, рекомендуется не более</w:t>
            </w:r>
            <w:r w:rsidR="00401E73">
              <w:rPr>
                <w:sz w:val="24"/>
              </w:rPr>
              <w:t xml:space="preserve">              </w:t>
            </w:r>
            <w:r w:rsidRPr="00401E73">
              <w:rPr>
                <w:sz w:val="24"/>
              </w:rPr>
              <w:t xml:space="preserve"> 30 мин</w:t>
            </w:r>
            <w:r w:rsidR="00401E73">
              <w:rPr>
                <w:sz w:val="24"/>
              </w:rPr>
              <w:t>.</w:t>
            </w:r>
          </w:p>
        </w:tc>
      </w:tr>
    </w:tbl>
    <w:p w:rsidR="00454DF4" w:rsidRPr="00401E73" w:rsidRDefault="00454DF4" w:rsidP="00401E73">
      <w:pPr>
        <w:spacing w:line="240" w:lineRule="auto"/>
        <w:rPr>
          <w:sz w:val="28"/>
          <w:szCs w:val="28"/>
        </w:rPr>
      </w:pPr>
    </w:p>
    <w:p w:rsidR="00454DF4" w:rsidRDefault="005E42C1" w:rsidP="00401E73">
      <w:pPr>
        <w:pStyle w:val="20"/>
        <w:numPr>
          <w:ilvl w:val="0"/>
          <w:numId w:val="0"/>
        </w:numPr>
        <w:spacing w:before="0" w:line="240" w:lineRule="auto"/>
        <w:jc w:val="center"/>
        <w:rPr>
          <w:sz w:val="28"/>
          <w:szCs w:val="28"/>
        </w:rPr>
      </w:pPr>
      <w:bookmarkStart w:id="53" w:name="_Toc106370731"/>
      <w:bookmarkStart w:id="54" w:name="_Toc99118177"/>
      <w:bookmarkStart w:id="55" w:name="_Toc98192533"/>
      <w:r w:rsidRPr="00401E73">
        <w:rPr>
          <w:sz w:val="28"/>
          <w:szCs w:val="28"/>
        </w:rPr>
        <w:t>2.2.</w:t>
      </w:r>
      <w:r w:rsidR="00DF08A3" w:rsidRPr="00401E73">
        <w:rPr>
          <w:sz w:val="28"/>
          <w:szCs w:val="28"/>
        </w:rPr>
        <w:t>11</w:t>
      </w:r>
      <w:r w:rsidRPr="00401E73">
        <w:rPr>
          <w:sz w:val="28"/>
          <w:szCs w:val="28"/>
        </w:rPr>
        <w:t xml:space="preserve">. </w:t>
      </w:r>
      <w:r w:rsidR="00DF08A3" w:rsidRPr="00401E73">
        <w:rPr>
          <w:sz w:val="28"/>
          <w:szCs w:val="28"/>
        </w:rPr>
        <w:t>Обоснование расчетных показателей, устанавливаемых для объектов в области объектов пассажирского автомобильного транспорта</w:t>
      </w:r>
      <w:bookmarkEnd w:id="53"/>
      <w:bookmarkEnd w:id="54"/>
    </w:p>
    <w:p w:rsidR="00401E73" w:rsidRPr="00217074" w:rsidRDefault="00401E73" w:rsidP="00401E73">
      <w:pPr>
        <w:rPr>
          <w:sz w:val="28"/>
          <w:szCs w:val="28"/>
        </w:rPr>
      </w:pPr>
    </w:p>
    <w:bookmarkEnd w:id="55"/>
    <w:p w:rsidR="00454DF4" w:rsidRDefault="00454DF4" w:rsidP="00401E73">
      <w:pPr>
        <w:spacing w:line="240" w:lineRule="auto"/>
        <w:jc w:val="right"/>
        <w:rPr>
          <w:sz w:val="28"/>
          <w:szCs w:val="28"/>
        </w:rPr>
      </w:pPr>
      <w:r w:rsidRPr="00401E73">
        <w:rPr>
          <w:sz w:val="28"/>
          <w:szCs w:val="28"/>
        </w:rPr>
        <w:t xml:space="preserve">Таблица </w:t>
      </w:r>
      <w:r w:rsidR="00545ACA" w:rsidRPr="00401E73">
        <w:rPr>
          <w:sz w:val="28"/>
          <w:szCs w:val="28"/>
        </w:rPr>
        <w:t>2.</w:t>
      </w:r>
      <w:r w:rsidRPr="00401E73">
        <w:rPr>
          <w:sz w:val="28"/>
          <w:szCs w:val="28"/>
        </w:rPr>
        <w:t>11</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260"/>
        <w:gridCol w:w="4394"/>
      </w:tblGrid>
      <w:tr w:rsidR="00401E73" w:rsidRPr="00401E73" w:rsidTr="00217074">
        <w:trPr>
          <w:tblHeader/>
        </w:trPr>
        <w:tc>
          <w:tcPr>
            <w:tcW w:w="2013" w:type="dxa"/>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Наименование вида объекта</w:t>
            </w:r>
          </w:p>
        </w:tc>
        <w:tc>
          <w:tcPr>
            <w:tcW w:w="3260" w:type="dxa"/>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Тип расчетного показателя</w:t>
            </w:r>
          </w:p>
        </w:tc>
        <w:tc>
          <w:tcPr>
            <w:tcW w:w="4394" w:type="dxa"/>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Обоснование расчетного показателя</w:t>
            </w:r>
          </w:p>
        </w:tc>
      </w:tr>
    </w:tbl>
    <w:p w:rsidR="00401E73" w:rsidRPr="00401E73" w:rsidRDefault="00401E73" w:rsidP="00401E73">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260"/>
        <w:gridCol w:w="4394"/>
      </w:tblGrid>
      <w:tr w:rsidR="00401E73" w:rsidRPr="00C6433D" w:rsidTr="00217074">
        <w:trPr>
          <w:tblHeader/>
        </w:trPr>
        <w:tc>
          <w:tcPr>
            <w:tcW w:w="2013" w:type="dxa"/>
            <w:shd w:val="clear" w:color="auto" w:fill="auto"/>
            <w:tcMar>
              <w:top w:w="0" w:type="dxa"/>
              <w:left w:w="28" w:type="dxa"/>
              <w:bottom w:w="0" w:type="dxa"/>
              <w:right w:w="28" w:type="dxa"/>
            </w:tcMar>
            <w:vAlign w:val="center"/>
          </w:tcPr>
          <w:p w:rsidR="00401E73" w:rsidRPr="00401E73" w:rsidRDefault="00401E73" w:rsidP="00C6433D">
            <w:pPr>
              <w:pStyle w:val="Sb"/>
              <w:rPr>
                <w:sz w:val="24"/>
              </w:rPr>
            </w:pPr>
            <w:r w:rsidRPr="00401E73">
              <w:rPr>
                <w:sz w:val="24"/>
              </w:rPr>
              <w:t>1</w:t>
            </w:r>
          </w:p>
        </w:tc>
        <w:tc>
          <w:tcPr>
            <w:tcW w:w="3260" w:type="dxa"/>
            <w:shd w:val="clear" w:color="auto" w:fill="auto"/>
            <w:tcMar>
              <w:top w:w="0" w:type="dxa"/>
              <w:left w:w="28" w:type="dxa"/>
              <w:bottom w:w="0" w:type="dxa"/>
              <w:right w:w="28" w:type="dxa"/>
            </w:tcMar>
            <w:vAlign w:val="center"/>
          </w:tcPr>
          <w:p w:rsidR="00401E73" w:rsidRPr="00401E73" w:rsidRDefault="00401E73" w:rsidP="00C6433D">
            <w:pPr>
              <w:pStyle w:val="Sb"/>
              <w:rPr>
                <w:sz w:val="24"/>
              </w:rPr>
            </w:pPr>
            <w:r w:rsidRPr="00401E73">
              <w:rPr>
                <w:sz w:val="24"/>
              </w:rPr>
              <w:t>2</w:t>
            </w:r>
          </w:p>
        </w:tc>
        <w:tc>
          <w:tcPr>
            <w:tcW w:w="4394" w:type="dxa"/>
            <w:shd w:val="clear" w:color="auto" w:fill="auto"/>
            <w:tcMar>
              <w:top w:w="0" w:type="dxa"/>
              <w:left w:w="28" w:type="dxa"/>
              <w:bottom w:w="0" w:type="dxa"/>
              <w:right w:w="28" w:type="dxa"/>
            </w:tcMar>
            <w:vAlign w:val="center"/>
          </w:tcPr>
          <w:p w:rsidR="00401E73" w:rsidRPr="00401E73" w:rsidRDefault="00401E73" w:rsidP="00C6433D">
            <w:pPr>
              <w:pStyle w:val="Sb"/>
              <w:rPr>
                <w:sz w:val="24"/>
              </w:rPr>
            </w:pPr>
            <w:r w:rsidRPr="00401E73">
              <w:rPr>
                <w:sz w:val="24"/>
              </w:rPr>
              <w:t>3</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Остановки общественного пассажирского транспорта населенных пунктов</w:t>
            </w:r>
          </w:p>
        </w:tc>
        <w:tc>
          <w:tcPr>
            <w:tcW w:w="3260"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394" w:type="dxa"/>
            <w:shd w:val="clear" w:color="auto" w:fill="auto"/>
            <w:tcMar>
              <w:top w:w="0" w:type="dxa"/>
              <w:left w:w="28" w:type="dxa"/>
              <w:bottom w:w="0" w:type="dxa"/>
              <w:right w:w="28" w:type="dxa"/>
            </w:tcMar>
          </w:tcPr>
          <w:p w:rsidR="00454DF4" w:rsidRPr="00401E73" w:rsidRDefault="00530700" w:rsidP="00401E73">
            <w:pPr>
              <w:pStyle w:val="Sb"/>
              <w:rPr>
                <w:sz w:val="24"/>
              </w:rPr>
            </w:pPr>
            <w:r w:rsidRPr="00401E73">
              <w:rPr>
                <w:sz w:val="24"/>
              </w:rPr>
              <w:t>В соответствии с п</w:t>
            </w:r>
            <w:r w:rsidR="009026A3" w:rsidRPr="00401E73">
              <w:rPr>
                <w:sz w:val="24"/>
              </w:rPr>
              <w:t>п</w:t>
            </w:r>
            <w:r w:rsidRPr="00401E73">
              <w:rPr>
                <w:sz w:val="24"/>
              </w:rPr>
              <w:t xml:space="preserve">. 5.5.122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260"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394" w:type="dxa"/>
            <w:shd w:val="clear" w:color="auto" w:fill="auto"/>
            <w:tcMar>
              <w:top w:w="0" w:type="dxa"/>
              <w:left w:w="28" w:type="dxa"/>
              <w:bottom w:w="0" w:type="dxa"/>
              <w:right w:w="28" w:type="dxa"/>
            </w:tcMar>
          </w:tcPr>
          <w:p w:rsidR="00454DF4" w:rsidRPr="00401E73" w:rsidRDefault="00217074" w:rsidP="00217074">
            <w:pPr>
              <w:pStyle w:val="Sb"/>
              <w:rPr>
                <w:sz w:val="24"/>
              </w:rPr>
            </w:pPr>
            <w:r>
              <w:rPr>
                <w:sz w:val="24"/>
              </w:rPr>
              <w:t xml:space="preserve">В соответствии с подпунктом </w:t>
            </w:r>
            <w:r w:rsidR="00530700" w:rsidRPr="00401E73">
              <w:rPr>
                <w:sz w:val="24"/>
              </w:rPr>
              <w:t xml:space="preserve">5.5.123 </w:t>
            </w:r>
            <w:r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 xml:space="preserve">Сеть общественного </w:t>
            </w:r>
            <w:r w:rsidRPr="00401E73">
              <w:rPr>
                <w:rFonts w:eastAsiaTheme="majorEastAsia"/>
                <w:sz w:val="24"/>
              </w:rPr>
              <w:t>пассаж</w:t>
            </w:r>
            <w:r w:rsidRPr="00401E73">
              <w:rPr>
                <w:sz w:val="24"/>
              </w:rPr>
              <w:t>ирского транспорта</w:t>
            </w:r>
          </w:p>
        </w:tc>
        <w:tc>
          <w:tcPr>
            <w:tcW w:w="3260"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394" w:type="dxa"/>
            <w:shd w:val="clear" w:color="auto" w:fill="auto"/>
            <w:tcMar>
              <w:top w:w="0" w:type="dxa"/>
              <w:left w:w="28" w:type="dxa"/>
              <w:bottom w:w="0" w:type="dxa"/>
              <w:right w:w="28" w:type="dxa"/>
            </w:tcMar>
          </w:tcPr>
          <w:p w:rsidR="00454DF4" w:rsidRPr="00401E73" w:rsidRDefault="00530700" w:rsidP="00401E73">
            <w:pPr>
              <w:pStyle w:val="Sb"/>
              <w:rPr>
                <w:sz w:val="24"/>
              </w:rPr>
            </w:pPr>
            <w:r w:rsidRPr="00401E73">
              <w:rPr>
                <w:sz w:val="24"/>
              </w:rPr>
              <w:t xml:space="preserve">В соответствии с </w:t>
            </w:r>
            <w:r w:rsidR="00217074" w:rsidRPr="00217074">
              <w:rPr>
                <w:sz w:val="24"/>
              </w:rPr>
              <w:t>подпунктом</w:t>
            </w:r>
            <w:r w:rsidRPr="00401E73">
              <w:rPr>
                <w:sz w:val="24"/>
              </w:rPr>
              <w:t xml:space="preserve"> 5.5.121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260"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 xml:space="preserve">Расчетный показатель максимально допустимого уровня территориальной </w:t>
            </w:r>
            <w:r w:rsidRPr="00401E73">
              <w:rPr>
                <w:sz w:val="24"/>
              </w:rPr>
              <w:lastRenderedPageBreak/>
              <w:t>доступности</w:t>
            </w:r>
          </w:p>
        </w:tc>
        <w:tc>
          <w:tcPr>
            <w:tcW w:w="4394"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lastRenderedPageBreak/>
              <w:t>Не нормируется</w:t>
            </w:r>
          </w:p>
        </w:tc>
      </w:tr>
    </w:tbl>
    <w:p w:rsidR="00454DF4" w:rsidRPr="00217074" w:rsidRDefault="00454DF4" w:rsidP="00530700">
      <w:pPr>
        <w:rPr>
          <w:sz w:val="28"/>
          <w:szCs w:val="28"/>
        </w:rPr>
      </w:pPr>
    </w:p>
    <w:p w:rsidR="00454DF4" w:rsidRDefault="005E42C1" w:rsidP="00217074">
      <w:pPr>
        <w:pStyle w:val="20"/>
        <w:numPr>
          <w:ilvl w:val="0"/>
          <w:numId w:val="0"/>
        </w:numPr>
        <w:spacing w:before="0" w:line="240" w:lineRule="auto"/>
        <w:jc w:val="center"/>
        <w:rPr>
          <w:sz w:val="28"/>
          <w:szCs w:val="28"/>
        </w:rPr>
      </w:pPr>
      <w:bookmarkStart w:id="56" w:name="_Toc106370732"/>
      <w:bookmarkStart w:id="57" w:name="_Toc99118178"/>
      <w:bookmarkStart w:id="58" w:name="_Toc98192534"/>
      <w:r w:rsidRPr="00217074">
        <w:rPr>
          <w:sz w:val="28"/>
          <w:szCs w:val="28"/>
        </w:rPr>
        <w:t>2.2.</w:t>
      </w:r>
      <w:r w:rsidR="00DF08A3" w:rsidRPr="00217074">
        <w:rPr>
          <w:sz w:val="28"/>
          <w:szCs w:val="28"/>
        </w:rPr>
        <w:t>1</w:t>
      </w:r>
      <w:r w:rsidRPr="00217074">
        <w:rPr>
          <w:sz w:val="28"/>
          <w:szCs w:val="28"/>
        </w:rPr>
        <w:t xml:space="preserve">2. </w:t>
      </w:r>
      <w:r w:rsidR="00DF08A3" w:rsidRPr="00217074">
        <w:rPr>
          <w:sz w:val="28"/>
          <w:szCs w:val="28"/>
        </w:rPr>
        <w:t>Обоснование расчетных показателей, устанавливаемых для объектов в области содержания мест захоронения, организация ритуальных услуг</w:t>
      </w:r>
      <w:bookmarkEnd w:id="56"/>
      <w:bookmarkEnd w:id="57"/>
    </w:p>
    <w:p w:rsidR="00217074" w:rsidRPr="00217074" w:rsidRDefault="00217074" w:rsidP="00217074">
      <w:pPr>
        <w:spacing w:line="240" w:lineRule="auto"/>
        <w:rPr>
          <w:sz w:val="28"/>
          <w:szCs w:val="28"/>
        </w:rPr>
      </w:pPr>
    </w:p>
    <w:bookmarkEnd w:id="58"/>
    <w:p w:rsidR="00454DF4" w:rsidRPr="00454DF4" w:rsidRDefault="00454DF4" w:rsidP="00217074">
      <w:pPr>
        <w:spacing w:line="240" w:lineRule="auto"/>
        <w:ind w:firstLine="0"/>
        <w:jc w:val="right"/>
      </w:pPr>
      <w:r w:rsidRPr="00217074">
        <w:rPr>
          <w:sz w:val="28"/>
          <w:szCs w:val="28"/>
        </w:rPr>
        <w:t xml:space="preserve">Таблица </w:t>
      </w:r>
      <w:r w:rsidR="00545ACA" w:rsidRPr="00217074">
        <w:rPr>
          <w:sz w:val="28"/>
          <w:szCs w:val="28"/>
        </w:rPr>
        <w:t>2.</w:t>
      </w:r>
      <w:r w:rsidRPr="00217074">
        <w:rPr>
          <w:sz w:val="28"/>
          <w:szCs w:val="28"/>
        </w:rPr>
        <w:t>12</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4DF4" w:rsidRPr="00C6433D" w:rsidTr="00217074">
        <w:trPr>
          <w:tblHeader/>
        </w:trPr>
        <w:tc>
          <w:tcPr>
            <w:tcW w:w="201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b/>
                <w:sz w:val="24"/>
              </w:rPr>
            </w:pPr>
            <w:r w:rsidRPr="00217074">
              <w:rPr>
                <w:b/>
                <w:sz w:val="24"/>
              </w:rPr>
              <w:t>Наименование вида объекта</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b/>
                <w:sz w:val="24"/>
              </w:rPr>
            </w:pPr>
            <w:r w:rsidRPr="00217074">
              <w:rPr>
                <w:b/>
                <w:sz w:val="24"/>
              </w:rPr>
              <w:t>Тип расчетного показателя</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b/>
                <w:sz w:val="24"/>
              </w:rPr>
            </w:pPr>
            <w:r w:rsidRPr="00217074">
              <w:rPr>
                <w:b/>
                <w:sz w:val="24"/>
              </w:rPr>
              <w:t>Обоснование расчетного показателя</w:t>
            </w:r>
          </w:p>
        </w:tc>
      </w:tr>
      <w:tr w:rsidR="00217074" w:rsidRPr="00C6433D" w:rsidTr="00217074">
        <w:trPr>
          <w:tblHeader/>
        </w:trPr>
        <w:tc>
          <w:tcPr>
            <w:tcW w:w="201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17074" w:rsidRPr="00217074" w:rsidRDefault="00217074" w:rsidP="00C6433D">
            <w:pPr>
              <w:pStyle w:val="Sb"/>
              <w:rPr>
                <w:sz w:val="24"/>
              </w:rPr>
            </w:pPr>
            <w:r w:rsidRPr="00217074">
              <w:rPr>
                <w:sz w:val="24"/>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17074" w:rsidRPr="00217074" w:rsidRDefault="00217074" w:rsidP="00C6433D">
            <w:pPr>
              <w:pStyle w:val="Sb"/>
              <w:rPr>
                <w:sz w:val="24"/>
              </w:rPr>
            </w:pPr>
            <w:r w:rsidRPr="00217074">
              <w:rPr>
                <w:sz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17074" w:rsidRPr="00217074" w:rsidRDefault="00217074" w:rsidP="00C6433D">
            <w:pPr>
              <w:pStyle w:val="Sb"/>
              <w:rPr>
                <w:sz w:val="24"/>
              </w:rPr>
            </w:pPr>
            <w:r w:rsidRPr="00217074">
              <w:rPr>
                <w:sz w:val="24"/>
              </w:rPr>
              <w:t>3</w:t>
            </w:r>
          </w:p>
        </w:tc>
      </w:tr>
      <w:tr w:rsidR="00454DF4" w:rsidRPr="00C6433D" w:rsidTr="00217074">
        <w:tc>
          <w:tcPr>
            <w:tcW w:w="2013" w:type="dxa"/>
            <w:vMerge w:val="restart"/>
            <w:tcBorders>
              <w:top w:val="single" w:sz="4" w:space="0" w:color="auto"/>
              <w:left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Места захоронения</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884E7B" w:rsidP="00217074">
            <w:pPr>
              <w:pStyle w:val="Sb"/>
              <w:rPr>
                <w:sz w:val="24"/>
              </w:rPr>
            </w:pPr>
            <w:r w:rsidRPr="00217074">
              <w:rPr>
                <w:sz w:val="24"/>
              </w:rPr>
              <w:t xml:space="preserve">В соответствии с таблицей 4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C6433D" w:rsidTr="00217074">
        <w:tc>
          <w:tcPr>
            <w:tcW w:w="2013" w:type="dxa"/>
            <w:vMerge/>
            <w:tcBorders>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 xml:space="preserve">Не установлена, рекомендуется не более </w:t>
            </w:r>
            <w:r w:rsidR="00217074">
              <w:rPr>
                <w:sz w:val="24"/>
              </w:rPr>
              <w:t xml:space="preserve">    </w:t>
            </w:r>
            <w:r w:rsidRPr="00217074">
              <w:rPr>
                <w:sz w:val="24"/>
              </w:rPr>
              <w:t>45 мин</w:t>
            </w:r>
            <w:r w:rsidR="00217074">
              <w:rPr>
                <w:sz w:val="24"/>
              </w:rPr>
              <w:t>.</w:t>
            </w:r>
          </w:p>
        </w:tc>
      </w:tr>
    </w:tbl>
    <w:p w:rsidR="00454DF4" w:rsidRPr="000F7E91" w:rsidRDefault="00454DF4" w:rsidP="00454DF4">
      <w:pPr>
        <w:rPr>
          <w:sz w:val="28"/>
          <w:szCs w:val="28"/>
        </w:rPr>
      </w:pPr>
    </w:p>
    <w:p w:rsidR="00454DF4" w:rsidRDefault="005E42C1" w:rsidP="000F7E91">
      <w:pPr>
        <w:pStyle w:val="20"/>
        <w:numPr>
          <w:ilvl w:val="0"/>
          <w:numId w:val="0"/>
        </w:numPr>
        <w:spacing w:before="0" w:line="240" w:lineRule="auto"/>
        <w:jc w:val="center"/>
        <w:rPr>
          <w:sz w:val="28"/>
          <w:szCs w:val="28"/>
        </w:rPr>
      </w:pPr>
      <w:bookmarkStart w:id="59" w:name="_Toc99118179"/>
      <w:bookmarkStart w:id="60" w:name="_Toc106370733"/>
      <w:bookmarkStart w:id="61" w:name="_Toc98192535"/>
      <w:r w:rsidRPr="00217074">
        <w:rPr>
          <w:sz w:val="28"/>
          <w:szCs w:val="28"/>
        </w:rPr>
        <w:t>2.2.</w:t>
      </w:r>
      <w:r w:rsidR="00DF08A3" w:rsidRPr="00217074">
        <w:rPr>
          <w:sz w:val="28"/>
          <w:szCs w:val="28"/>
        </w:rPr>
        <w:t>13</w:t>
      </w:r>
      <w:r w:rsidRPr="00217074">
        <w:rPr>
          <w:sz w:val="28"/>
          <w:szCs w:val="28"/>
        </w:rPr>
        <w:t xml:space="preserve">. </w:t>
      </w:r>
      <w:r w:rsidR="00DF08A3" w:rsidRPr="00217074">
        <w:rPr>
          <w:sz w:val="28"/>
          <w:szCs w:val="28"/>
        </w:rPr>
        <w:t>Обоснование расчетных показателей, устанавливаемых для объектов в области объектов торговли, общественного питания и бытового обслуживания</w:t>
      </w:r>
      <w:bookmarkEnd w:id="59"/>
      <w:bookmarkEnd w:id="60"/>
    </w:p>
    <w:p w:rsidR="00217074" w:rsidRPr="00217074" w:rsidRDefault="00217074" w:rsidP="000F7E91">
      <w:pPr>
        <w:spacing w:line="240" w:lineRule="auto"/>
        <w:jc w:val="center"/>
        <w:rPr>
          <w:sz w:val="28"/>
          <w:szCs w:val="28"/>
        </w:rPr>
      </w:pPr>
    </w:p>
    <w:bookmarkEnd w:id="61"/>
    <w:p w:rsidR="00454DF4" w:rsidRDefault="00454DF4" w:rsidP="00217074">
      <w:pPr>
        <w:spacing w:line="240" w:lineRule="auto"/>
        <w:jc w:val="right"/>
        <w:rPr>
          <w:sz w:val="28"/>
          <w:szCs w:val="28"/>
        </w:rPr>
      </w:pPr>
      <w:r w:rsidRPr="00217074">
        <w:rPr>
          <w:sz w:val="28"/>
          <w:szCs w:val="28"/>
        </w:rPr>
        <w:t xml:space="preserve">Таблица </w:t>
      </w:r>
      <w:r w:rsidR="00545ACA" w:rsidRPr="00217074">
        <w:rPr>
          <w:sz w:val="28"/>
          <w:szCs w:val="28"/>
        </w:rPr>
        <w:t>2.</w:t>
      </w:r>
      <w:r w:rsidRPr="00217074">
        <w:rPr>
          <w:sz w:val="28"/>
          <w:szCs w:val="28"/>
        </w:rPr>
        <w:t>13</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217074" w:rsidRPr="00217074" w:rsidTr="00CA7416">
        <w:trPr>
          <w:tblHeader/>
        </w:trPr>
        <w:tc>
          <w:tcPr>
            <w:tcW w:w="2013" w:type="dxa"/>
            <w:shd w:val="clear" w:color="auto" w:fill="auto"/>
            <w:tcMar>
              <w:top w:w="0" w:type="dxa"/>
              <w:left w:w="28" w:type="dxa"/>
              <w:bottom w:w="0" w:type="dxa"/>
              <w:right w:w="28" w:type="dxa"/>
            </w:tcMar>
          </w:tcPr>
          <w:p w:rsidR="00217074" w:rsidRPr="00217074" w:rsidRDefault="00217074" w:rsidP="00217074">
            <w:pPr>
              <w:widowControl w:val="0"/>
              <w:spacing w:line="240" w:lineRule="auto"/>
              <w:ind w:firstLine="0"/>
              <w:jc w:val="center"/>
              <w:rPr>
                <w:rFonts w:eastAsia="Times New Roman"/>
                <w:b/>
                <w:noProof/>
                <w:szCs w:val="24"/>
                <w:lang w:eastAsia="ru-RU"/>
              </w:rPr>
            </w:pPr>
            <w:r w:rsidRPr="00217074">
              <w:rPr>
                <w:rFonts w:eastAsia="Times New Roman"/>
                <w:b/>
                <w:noProof/>
                <w:szCs w:val="24"/>
                <w:lang w:eastAsia="ru-RU"/>
              </w:rPr>
              <w:t>Наименование вида объекта</w:t>
            </w:r>
          </w:p>
        </w:tc>
        <w:tc>
          <w:tcPr>
            <w:tcW w:w="3118" w:type="dxa"/>
            <w:shd w:val="clear" w:color="auto" w:fill="auto"/>
            <w:tcMar>
              <w:top w:w="0" w:type="dxa"/>
              <w:left w:w="28" w:type="dxa"/>
              <w:bottom w:w="0" w:type="dxa"/>
              <w:right w:w="28" w:type="dxa"/>
            </w:tcMar>
          </w:tcPr>
          <w:p w:rsidR="00217074" w:rsidRPr="00217074" w:rsidRDefault="00217074" w:rsidP="00217074">
            <w:pPr>
              <w:widowControl w:val="0"/>
              <w:spacing w:line="240" w:lineRule="auto"/>
              <w:ind w:firstLine="0"/>
              <w:jc w:val="center"/>
              <w:rPr>
                <w:rFonts w:eastAsia="Times New Roman"/>
                <w:b/>
                <w:noProof/>
                <w:szCs w:val="24"/>
                <w:lang w:eastAsia="ru-RU"/>
              </w:rPr>
            </w:pPr>
            <w:r w:rsidRPr="00217074">
              <w:rPr>
                <w:rFonts w:eastAsia="Times New Roman"/>
                <w:b/>
                <w:noProof/>
                <w:szCs w:val="24"/>
                <w:lang w:eastAsia="ru-RU"/>
              </w:rPr>
              <w:t>Тип расчетного показателя</w:t>
            </w:r>
          </w:p>
        </w:tc>
        <w:tc>
          <w:tcPr>
            <w:tcW w:w="4536" w:type="dxa"/>
            <w:shd w:val="clear" w:color="auto" w:fill="auto"/>
            <w:tcMar>
              <w:top w:w="0" w:type="dxa"/>
              <w:left w:w="28" w:type="dxa"/>
              <w:bottom w:w="0" w:type="dxa"/>
              <w:right w:w="28" w:type="dxa"/>
            </w:tcMar>
          </w:tcPr>
          <w:p w:rsidR="00217074" w:rsidRPr="00217074" w:rsidRDefault="00217074" w:rsidP="00217074">
            <w:pPr>
              <w:widowControl w:val="0"/>
              <w:spacing w:line="240" w:lineRule="auto"/>
              <w:ind w:firstLine="0"/>
              <w:jc w:val="center"/>
              <w:rPr>
                <w:rFonts w:eastAsia="Times New Roman"/>
                <w:b/>
                <w:noProof/>
                <w:szCs w:val="24"/>
                <w:lang w:eastAsia="ru-RU"/>
              </w:rPr>
            </w:pPr>
            <w:r w:rsidRPr="00217074">
              <w:rPr>
                <w:rFonts w:eastAsia="Times New Roman"/>
                <w:b/>
                <w:noProof/>
                <w:szCs w:val="24"/>
                <w:lang w:eastAsia="ru-RU"/>
              </w:rPr>
              <w:t>Обоснование расчетного показателя</w:t>
            </w:r>
          </w:p>
        </w:tc>
      </w:tr>
    </w:tbl>
    <w:p w:rsidR="00217074" w:rsidRPr="00217074" w:rsidRDefault="00217074" w:rsidP="00217074">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217074" w:rsidRPr="00C6433D" w:rsidTr="00217074">
        <w:trPr>
          <w:tblHeader/>
        </w:trPr>
        <w:tc>
          <w:tcPr>
            <w:tcW w:w="2013" w:type="dxa"/>
            <w:shd w:val="clear" w:color="auto" w:fill="auto"/>
            <w:tcMar>
              <w:top w:w="0" w:type="dxa"/>
              <w:left w:w="28" w:type="dxa"/>
              <w:bottom w:w="0" w:type="dxa"/>
              <w:right w:w="28" w:type="dxa"/>
            </w:tcMar>
          </w:tcPr>
          <w:p w:rsidR="00217074" w:rsidRPr="00217074" w:rsidRDefault="00217074" w:rsidP="00217074">
            <w:pPr>
              <w:pStyle w:val="Sb"/>
              <w:rPr>
                <w:sz w:val="24"/>
              </w:rPr>
            </w:pPr>
            <w:r w:rsidRPr="00217074">
              <w:rPr>
                <w:sz w:val="24"/>
              </w:rPr>
              <w:t>1</w:t>
            </w:r>
          </w:p>
        </w:tc>
        <w:tc>
          <w:tcPr>
            <w:tcW w:w="3118" w:type="dxa"/>
            <w:shd w:val="clear" w:color="auto" w:fill="auto"/>
            <w:tcMar>
              <w:top w:w="0" w:type="dxa"/>
              <w:left w:w="28" w:type="dxa"/>
              <w:bottom w:w="0" w:type="dxa"/>
              <w:right w:w="28" w:type="dxa"/>
            </w:tcMar>
          </w:tcPr>
          <w:p w:rsidR="00217074" w:rsidRPr="00217074" w:rsidRDefault="00217074" w:rsidP="00217074">
            <w:pPr>
              <w:pStyle w:val="Sb"/>
              <w:rPr>
                <w:sz w:val="24"/>
              </w:rPr>
            </w:pPr>
            <w:r w:rsidRPr="00217074">
              <w:rPr>
                <w:sz w:val="24"/>
              </w:rPr>
              <w:t>2</w:t>
            </w:r>
          </w:p>
        </w:tc>
        <w:tc>
          <w:tcPr>
            <w:tcW w:w="4536" w:type="dxa"/>
            <w:shd w:val="clear" w:color="auto" w:fill="auto"/>
            <w:tcMar>
              <w:top w:w="0" w:type="dxa"/>
              <w:left w:w="28" w:type="dxa"/>
              <w:bottom w:w="0" w:type="dxa"/>
              <w:right w:w="28" w:type="dxa"/>
            </w:tcMar>
          </w:tcPr>
          <w:p w:rsidR="00217074" w:rsidRPr="00217074" w:rsidRDefault="00217074" w:rsidP="00217074">
            <w:pPr>
              <w:pStyle w:val="Sb"/>
              <w:rPr>
                <w:sz w:val="24"/>
              </w:rPr>
            </w:pPr>
            <w:r w:rsidRPr="00217074">
              <w:rPr>
                <w:sz w:val="24"/>
              </w:rPr>
              <w:t>3</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Предприятия торговли</w:t>
            </w: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217074" w:rsidRDefault="00057F19" w:rsidP="00217074">
            <w:pPr>
              <w:pStyle w:val="Sb"/>
              <w:rPr>
                <w:sz w:val="24"/>
              </w:rPr>
            </w:pPr>
            <w:r w:rsidRPr="00217074">
              <w:rPr>
                <w:sz w:val="24"/>
              </w:rPr>
              <w:t xml:space="preserve">В соответствии с таблицей 4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217074" w:rsidRDefault="00454DF4" w:rsidP="00217074">
            <w:pPr>
              <w:pStyle w:val="Sb"/>
              <w:rPr>
                <w:sz w:val="24"/>
              </w:rPr>
            </w:pP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217074" w:rsidRDefault="006B6D11" w:rsidP="00217074">
            <w:pPr>
              <w:pStyle w:val="Sb"/>
              <w:rPr>
                <w:sz w:val="24"/>
              </w:rPr>
            </w:pPr>
            <w:r w:rsidRPr="00217074">
              <w:rPr>
                <w:sz w:val="24"/>
              </w:rPr>
              <w:t xml:space="preserve">В соответствии с таблицей 5.1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Предприятия общественного питания</w:t>
            </w: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217074" w:rsidRDefault="00057F19" w:rsidP="00217074">
            <w:pPr>
              <w:pStyle w:val="Sb"/>
              <w:rPr>
                <w:sz w:val="24"/>
              </w:rPr>
            </w:pPr>
            <w:r w:rsidRPr="00217074">
              <w:rPr>
                <w:sz w:val="24"/>
              </w:rPr>
              <w:t xml:space="preserve">В соответствии с таблицей 4 </w:t>
            </w:r>
            <w:r w:rsidR="00217074" w:rsidRPr="00217074">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w:t>
            </w:r>
            <w:r w:rsidR="00217074" w:rsidRPr="00217074">
              <w:rPr>
                <w:sz w:val="24"/>
              </w:rPr>
              <w:lastRenderedPageBreak/>
              <w:t>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217074" w:rsidRDefault="00454DF4" w:rsidP="00217074">
            <w:pPr>
              <w:pStyle w:val="Sb"/>
              <w:rPr>
                <w:sz w:val="24"/>
              </w:rPr>
            </w:pP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217074" w:rsidRDefault="006B6D11" w:rsidP="00217074">
            <w:pPr>
              <w:pStyle w:val="Sb"/>
              <w:rPr>
                <w:sz w:val="24"/>
              </w:rPr>
            </w:pPr>
            <w:r w:rsidRPr="00217074">
              <w:rPr>
                <w:sz w:val="24"/>
              </w:rPr>
              <w:t xml:space="preserve">В соответствии с таблицей 5.1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Предприятия бытового обслуживания населения</w:t>
            </w: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217074" w:rsidRDefault="00057F19" w:rsidP="00217074">
            <w:pPr>
              <w:pStyle w:val="Sb"/>
              <w:rPr>
                <w:sz w:val="24"/>
              </w:rPr>
            </w:pPr>
            <w:r w:rsidRPr="00217074">
              <w:rPr>
                <w:sz w:val="24"/>
              </w:rPr>
              <w:t xml:space="preserve">В соответствии с таблицей 4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217074" w:rsidRDefault="00454DF4" w:rsidP="00217074">
            <w:pPr>
              <w:pStyle w:val="Sb"/>
              <w:rPr>
                <w:sz w:val="24"/>
              </w:rPr>
            </w:pP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217074" w:rsidRDefault="006B6D11" w:rsidP="00217074">
            <w:pPr>
              <w:pStyle w:val="Sb"/>
              <w:rPr>
                <w:sz w:val="24"/>
              </w:rPr>
            </w:pPr>
            <w:r w:rsidRPr="00217074">
              <w:rPr>
                <w:sz w:val="24"/>
              </w:rPr>
              <w:t xml:space="preserve">В соответствии с таблицей 5.1 </w:t>
            </w:r>
            <w:r w:rsidR="00280897" w:rsidRPr="00217074">
              <w:rPr>
                <w:sz w:val="24"/>
              </w:rPr>
              <w:t xml:space="preserve">НГП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bl>
    <w:p w:rsidR="00454DF4" w:rsidRPr="000F7E91" w:rsidRDefault="00454DF4" w:rsidP="000F7E91">
      <w:pPr>
        <w:spacing w:line="240" w:lineRule="auto"/>
        <w:rPr>
          <w:sz w:val="28"/>
          <w:szCs w:val="28"/>
        </w:rPr>
      </w:pPr>
    </w:p>
    <w:p w:rsidR="00454DF4" w:rsidRDefault="005E42C1" w:rsidP="000F7E91">
      <w:pPr>
        <w:pStyle w:val="20"/>
        <w:numPr>
          <w:ilvl w:val="0"/>
          <w:numId w:val="0"/>
        </w:numPr>
        <w:spacing w:before="0" w:line="240" w:lineRule="auto"/>
        <w:jc w:val="center"/>
        <w:rPr>
          <w:sz w:val="28"/>
          <w:szCs w:val="28"/>
        </w:rPr>
      </w:pPr>
      <w:bookmarkStart w:id="62" w:name="_Toc106370734"/>
      <w:r w:rsidRPr="000F7E91">
        <w:rPr>
          <w:sz w:val="28"/>
          <w:szCs w:val="28"/>
        </w:rPr>
        <w:t>2.2.</w:t>
      </w:r>
      <w:r w:rsidR="00DF08A3" w:rsidRPr="000F7E91">
        <w:rPr>
          <w:sz w:val="28"/>
          <w:szCs w:val="28"/>
        </w:rPr>
        <w:t>14</w:t>
      </w:r>
      <w:r w:rsidRPr="000F7E91">
        <w:rPr>
          <w:sz w:val="28"/>
          <w:szCs w:val="28"/>
        </w:rPr>
        <w:t xml:space="preserve">. </w:t>
      </w:r>
      <w:r w:rsidR="00DF08A3" w:rsidRPr="000F7E91">
        <w:rPr>
          <w:sz w:val="28"/>
          <w:szCs w:val="28"/>
        </w:rPr>
        <w:t>Обоснование расчетных показателей, устанавливаемых для объектов в области объектов связи</w:t>
      </w:r>
      <w:bookmarkEnd w:id="62"/>
    </w:p>
    <w:p w:rsidR="000F7E91" w:rsidRPr="000F7E91" w:rsidRDefault="000F7E91" w:rsidP="000F7E91">
      <w:pPr>
        <w:spacing w:line="240" w:lineRule="auto"/>
        <w:jc w:val="center"/>
        <w:rPr>
          <w:sz w:val="28"/>
          <w:szCs w:val="28"/>
        </w:rPr>
      </w:pPr>
    </w:p>
    <w:p w:rsidR="00454DF4" w:rsidRDefault="00454DF4" w:rsidP="000F7E91">
      <w:pPr>
        <w:spacing w:line="240" w:lineRule="auto"/>
        <w:jc w:val="right"/>
        <w:rPr>
          <w:sz w:val="28"/>
          <w:szCs w:val="28"/>
        </w:rPr>
      </w:pPr>
      <w:r w:rsidRPr="000F7E91">
        <w:rPr>
          <w:sz w:val="28"/>
          <w:szCs w:val="28"/>
        </w:rPr>
        <w:t xml:space="preserve">Таблица </w:t>
      </w:r>
      <w:r w:rsidR="00545ACA" w:rsidRPr="000F7E91">
        <w:rPr>
          <w:sz w:val="28"/>
          <w:szCs w:val="28"/>
        </w:rPr>
        <w:t>2.</w:t>
      </w:r>
      <w:r w:rsidRPr="000F7E91">
        <w:rPr>
          <w:sz w:val="28"/>
          <w:szCs w:val="28"/>
        </w:rPr>
        <w:t>14</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0F7E91" w:rsidRPr="000F7E91" w:rsidTr="000F7E91">
        <w:trPr>
          <w:tblHeader/>
        </w:trPr>
        <w:tc>
          <w:tcPr>
            <w:tcW w:w="2013" w:type="dxa"/>
            <w:shd w:val="clear" w:color="auto" w:fill="auto"/>
            <w:tcMar>
              <w:top w:w="0" w:type="dxa"/>
              <w:left w:w="28" w:type="dxa"/>
              <w:bottom w:w="0" w:type="dxa"/>
              <w:right w:w="28" w:type="dxa"/>
            </w:tcMar>
          </w:tcPr>
          <w:p w:rsidR="000F7E91" w:rsidRPr="000F7E91" w:rsidRDefault="000F7E91" w:rsidP="000F7E91">
            <w:pPr>
              <w:pStyle w:val="Sb"/>
              <w:rPr>
                <w:b/>
                <w:sz w:val="24"/>
              </w:rPr>
            </w:pPr>
            <w:r w:rsidRPr="000F7E91">
              <w:rPr>
                <w:b/>
                <w:sz w:val="24"/>
              </w:rPr>
              <w:t>Наименование вида объекта</w:t>
            </w:r>
          </w:p>
        </w:tc>
        <w:tc>
          <w:tcPr>
            <w:tcW w:w="3118" w:type="dxa"/>
            <w:shd w:val="clear" w:color="auto" w:fill="auto"/>
            <w:tcMar>
              <w:top w:w="0" w:type="dxa"/>
              <w:left w:w="28" w:type="dxa"/>
              <w:bottom w:w="0" w:type="dxa"/>
              <w:right w:w="28" w:type="dxa"/>
            </w:tcMar>
          </w:tcPr>
          <w:p w:rsidR="000F7E91" w:rsidRPr="000F7E91" w:rsidRDefault="000F7E91" w:rsidP="000F7E91">
            <w:pPr>
              <w:pStyle w:val="Sb"/>
              <w:rPr>
                <w:b/>
                <w:sz w:val="24"/>
              </w:rPr>
            </w:pPr>
            <w:r w:rsidRPr="000F7E91">
              <w:rPr>
                <w:b/>
                <w:sz w:val="24"/>
              </w:rPr>
              <w:t>Тип расчетного показателя</w:t>
            </w:r>
          </w:p>
        </w:tc>
        <w:tc>
          <w:tcPr>
            <w:tcW w:w="4536" w:type="dxa"/>
            <w:shd w:val="clear" w:color="auto" w:fill="auto"/>
            <w:tcMar>
              <w:top w:w="0" w:type="dxa"/>
              <w:left w:w="28" w:type="dxa"/>
              <w:bottom w:w="0" w:type="dxa"/>
              <w:right w:w="28" w:type="dxa"/>
            </w:tcMar>
          </w:tcPr>
          <w:p w:rsidR="000F7E91" w:rsidRPr="000F7E91" w:rsidRDefault="000F7E91" w:rsidP="000F7E91">
            <w:pPr>
              <w:pStyle w:val="Sb"/>
              <w:rPr>
                <w:b/>
                <w:sz w:val="24"/>
              </w:rPr>
            </w:pPr>
            <w:r w:rsidRPr="000F7E91">
              <w:rPr>
                <w:b/>
                <w:sz w:val="24"/>
              </w:rPr>
              <w:t>Обоснование расчетного показателя</w:t>
            </w:r>
          </w:p>
        </w:tc>
      </w:tr>
    </w:tbl>
    <w:p w:rsidR="000F7E91" w:rsidRPr="000F7E91" w:rsidRDefault="000F7E91" w:rsidP="000F7E91">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0F7E91" w:rsidRPr="00454DF4" w:rsidTr="000F7E91">
        <w:trPr>
          <w:tblHeader/>
        </w:trPr>
        <w:tc>
          <w:tcPr>
            <w:tcW w:w="2013" w:type="dxa"/>
            <w:shd w:val="clear" w:color="auto" w:fill="auto"/>
            <w:tcMar>
              <w:top w:w="0" w:type="dxa"/>
              <w:left w:w="28" w:type="dxa"/>
              <w:bottom w:w="0" w:type="dxa"/>
              <w:right w:w="28" w:type="dxa"/>
            </w:tcMar>
            <w:vAlign w:val="center"/>
          </w:tcPr>
          <w:p w:rsidR="000F7E91" w:rsidRPr="000F7E91" w:rsidRDefault="000F7E91" w:rsidP="00C6433D">
            <w:pPr>
              <w:pStyle w:val="Sb"/>
              <w:rPr>
                <w:sz w:val="24"/>
              </w:rPr>
            </w:pPr>
            <w:r>
              <w:rPr>
                <w:sz w:val="24"/>
              </w:rPr>
              <w:t>1</w:t>
            </w:r>
          </w:p>
        </w:tc>
        <w:tc>
          <w:tcPr>
            <w:tcW w:w="3118" w:type="dxa"/>
            <w:shd w:val="clear" w:color="auto" w:fill="auto"/>
            <w:tcMar>
              <w:top w:w="0" w:type="dxa"/>
              <w:left w:w="28" w:type="dxa"/>
              <w:bottom w:w="0" w:type="dxa"/>
              <w:right w:w="28" w:type="dxa"/>
            </w:tcMar>
            <w:vAlign w:val="center"/>
          </w:tcPr>
          <w:p w:rsidR="000F7E91" w:rsidRPr="000F7E91" w:rsidRDefault="000F7E91" w:rsidP="00C6433D">
            <w:pPr>
              <w:pStyle w:val="Sb"/>
              <w:rPr>
                <w:sz w:val="24"/>
              </w:rPr>
            </w:pPr>
            <w:r>
              <w:rPr>
                <w:sz w:val="24"/>
              </w:rPr>
              <w:t>2</w:t>
            </w:r>
          </w:p>
        </w:tc>
        <w:tc>
          <w:tcPr>
            <w:tcW w:w="4536" w:type="dxa"/>
            <w:shd w:val="clear" w:color="auto" w:fill="auto"/>
            <w:tcMar>
              <w:top w:w="0" w:type="dxa"/>
              <w:left w:w="28" w:type="dxa"/>
              <w:bottom w:w="0" w:type="dxa"/>
              <w:right w:w="28" w:type="dxa"/>
            </w:tcMar>
            <w:vAlign w:val="center"/>
          </w:tcPr>
          <w:p w:rsidR="000F7E91" w:rsidRPr="000F7E91" w:rsidRDefault="000F7E91" w:rsidP="00C6433D">
            <w:pPr>
              <w:pStyle w:val="Sb"/>
              <w:rPr>
                <w:sz w:val="24"/>
              </w:rPr>
            </w:pPr>
            <w:r>
              <w:rPr>
                <w:sz w:val="24"/>
              </w:rPr>
              <w:t>3</w:t>
            </w:r>
          </w:p>
        </w:tc>
      </w:tr>
      <w:tr w:rsidR="00454DF4" w:rsidRPr="00454DF4" w:rsidTr="000F7E91">
        <w:tc>
          <w:tcPr>
            <w:tcW w:w="2013" w:type="dxa"/>
            <w:vMerge w:val="restart"/>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Объекты почтовой связи</w:t>
            </w:r>
          </w:p>
        </w:tc>
        <w:tc>
          <w:tcPr>
            <w:tcW w:w="3118"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Прик</w:t>
            </w:r>
            <w:r w:rsidR="000F7E91">
              <w:rPr>
                <w:sz w:val="24"/>
              </w:rPr>
              <w:t>аз м</w:t>
            </w:r>
            <w:r w:rsidRPr="000F7E91">
              <w:rPr>
                <w:sz w:val="24"/>
              </w:rPr>
              <w:t xml:space="preserve">инистерства цифрового развития, </w:t>
            </w:r>
            <w:r w:rsidR="000F7E91">
              <w:rPr>
                <w:sz w:val="24"/>
              </w:rPr>
              <w:t xml:space="preserve">связи и массовых коммуникаций Российской Федерации                                         </w:t>
            </w:r>
            <w:r w:rsidRPr="000F7E91">
              <w:rPr>
                <w:sz w:val="24"/>
              </w:rPr>
              <w:t xml:space="preserve"> от </w:t>
            </w:r>
            <w:r w:rsidR="000F7E91">
              <w:rPr>
                <w:sz w:val="24"/>
              </w:rPr>
              <w:t>26 октября 2020 г.</w:t>
            </w:r>
            <w:r w:rsidRPr="000F7E91">
              <w:rPr>
                <w:sz w:val="24"/>
              </w:rPr>
              <w:t xml:space="preserve"> года № 538 </w:t>
            </w:r>
            <w:r w:rsidR="000F7E91">
              <w:rPr>
                <w:sz w:val="24"/>
              </w:rPr>
              <w:t xml:space="preserve">                             </w:t>
            </w:r>
            <w:r w:rsidRPr="000F7E91">
              <w:rPr>
                <w:sz w:val="24"/>
              </w:rPr>
              <w:t>«Об утверждении нормативов размещения отделений почтовой связи и иных объектов почтовой связи акционерного общества «Почта России»</w:t>
            </w:r>
          </w:p>
        </w:tc>
      </w:tr>
      <w:tr w:rsidR="00454DF4" w:rsidRPr="00454DF4" w:rsidTr="000F7E91">
        <w:tc>
          <w:tcPr>
            <w:tcW w:w="2013" w:type="dxa"/>
            <w:vMerge/>
            <w:shd w:val="clear" w:color="auto" w:fill="auto"/>
            <w:tcMar>
              <w:top w:w="0" w:type="dxa"/>
              <w:left w:w="28" w:type="dxa"/>
              <w:bottom w:w="0" w:type="dxa"/>
              <w:right w:w="28" w:type="dxa"/>
            </w:tcMar>
          </w:tcPr>
          <w:p w:rsidR="00454DF4" w:rsidRPr="000F7E91" w:rsidRDefault="00454DF4" w:rsidP="000F7E91">
            <w:pPr>
              <w:pStyle w:val="Sb"/>
              <w:rPr>
                <w:sz w:val="24"/>
              </w:rPr>
            </w:pPr>
          </w:p>
        </w:tc>
        <w:tc>
          <w:tcPr>
            <w:tcW w:w="3118"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0F7E91" w:rsidRDefault="00EB5C1D" w:rsidP="000F7E91">
            <w:pPr>
              <w:pStyle w:val="Sb"/>
              <w:rPr>
                <w:sz w:val="24"/>
              </w:rPr>
            </w:pPr>
            <w:r w:rsidRPr="000F7E91">
              <w:rPr>
                <w:sz w:val="24"/>
              </w:rPr>
              <w:t xml:space="preserve">В соответствии с таблицей 5.1 </w:t>
            </w:r>
            <w:r w:rsidR="000F7E91" w:rsidRPr="000F7E91">
              <w:rPr>
                <w:sz w:val="24"/>
              </w:rPr>
              <w:t>НГП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0F7E91">
        <w:tc>
          <w:tcPr>
            <w:tcW w:w="2013" w:type="dxa"/>
            <w:vMerge w:val="restart"/>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 xml:space="preserve">Объекты экстренной </w:t>
            </w:r>
            <w:r w:rsidRPr="000F7E91">
              <w:rPr>
                <w:sz w:val="24"/>
              </w:rPr>
              <w:lastRenderedPageBreak/>
              <w:t>телефонной связи</w:t>
            </w:r>
          </w:p>
        </w:tc>
        <w:tc>
          <w:tcPr>
            <w:tcW w:w="3118"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lastRenderedPageBreak/>
              <w:t xml:space="preserve">Расчетный показатель минимально допустимого </w:t>
            </w:r>
            <w:r w:rsidRPr="000F7E91">
              <w:rPr>
                <w:sz w:val="24"/>
              </w:rPr>
              <w:lastRenderedPageBreak/>
              <w:t>уровня обеспеченности</w:t>
            </w:r>
          </w:p>
        </w:tc>
        <w:tc>
          <w:tcPr>
            <w:tcW w:w="4536"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lastRenderedPageBreak/>
              <w:t xml:space="preserve">Не менее одного объекта на каждый населенный пункт сельского типа, для </w:t>
            </w:r>
            <w:r w:rsidRPr="000F7E91">
              <w:rPr>
                <w:sz w:val="24"/>
              </w:rPr>
              <w:lastRenderedPageBreak/>
              <w:t>населенных пунктов городского типа норматив не устанавливается</w:t>
            </w:r>
          </w:p>
        </w:tc>
      </w:tr>
      <w:tr w:rsidR="00454DF4" w:rsidRPr="00454DF4" w:rsidTr="000F7E91">
        <w:tc>
          <w:tcPr>
            <w:tcW w:w="2013" w:type="dxa"/>
            <w:vMerge/>
            <w:shd w:val="clear" w:color="auto" w:fill="auto"/>
            <w:tcMar>
              <w:top w:w="0" w:type="dxa"/>
              <w:left w:w="28" w:type="dxa"/>
              <w:bottom w:w="0" w:type="dxa"/>
              <w:right w:w="28" w:type="dxa"/>
            </w:tcMar>
          </w:tcPr>
          <w:p w:rsidR="00454DF4" w:rsidRPr="000F7E91" w:rsidRDefault="00454DF4" w:rsidP="000F7E91">
            <w:pPr>
              <w:pStyle w:val="Sb"/>
              <w:rPr>
                <w:sz w:val="24"/>
              </w:rPr>
            </w:pPr>
          </w:p>
        </w:tc>
        <w:tc>
          <w:tcPr>
            <w:tcW w:w="3118"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0F7E91" w:rsidRDefault="00454DF4" w:rsidP="000F7E91">
            <w:pPr>
              <w:pStyle w:val="Sb"/>
              <w:rPr>
                <w:sz w:val="24"/>
              </w:rPr>
            </w:pPr>
            <w:r w:rsidRPr="000F7E91">
              <w:rPr>
                <w:sz w:val="24"/>
              </w:rPr>
              <w:t xml:space="preserve">Не установлена, </w:t>
            </w:r>
          </w:p>
          <w:p w:rsidR="00454DF4" w:rsidRPr="000F7E91" w:rsidRDefault="000F7E91" w:rsidP="000F7E91">
            <w:pPr>
              <w:pStyle w:val="Sb"/>
              <w:rPr>
                <w:sz w:val="24"/>
              </w:rPr>
            </w:pPr>
            <w:r>
              <w:rPr>
                <w:sz w:val="24"/>
              </w:rPr>
              <w:t xml:space="preserve">рекомендуется не более </w:t>
            </w:r>
            <w:r w:rsidR="00454DF4" w:rsidRPr="000F7E91">
              <w:rPr>
                <w:sz w:val="24"/>
              </w:rPr>
              <w:t>15 мин</w:t>
            </w:r>
          </w:p>
        </w:tc>
      </w:tr>
    </w:tbl>
    <w:p w:rsidR="00454DF4" w:rsidRPr="000F7E91" w:rsidRDefault="00454DF4" w:rsidP="000F7E91">
      <w:pPr>
        <w:spacing w:line="240" w:lineRule="auto"/>
        <w:rPr>
          <w:sz w:val="28"/>
          <w:szCs w:val="28"/>
        </w:rPr>
      </w:pPr>
    </w:p>
    <w:p w:rsidR="00454DF4" w:rsidRDefault="005E42C1" w:rsidP="000F7E91">
      <w:pPr>
        <w:pStyle w:val="20"/>
        <w:numPr>
          <w:ilvl w:val="0"/>
          <w:numId w:val="0"/>
        </w:numPr>
        <w:spacing w:before="0" w:line="240" w:lineRule="auto"/>
        <w:jc w:val="center"/>
        <w:rPr>
          <w:sz w:val="28"/>
          <w:szCs w:val="28"/>
        </w:rPr>
      </w:pPr>
      <w:bookmarkStart w:id="63" w:name="_Toc106370735"/>
      <w:bookmarkStart w:id="64" w:name="_Toc99118180"/>
      <w:bookmarkStart w:id="65" w:name="_Toc98192536"/>
      <w:r w:rsidRPr="000F7E91">
        <w:rPr>
          <w:sz w:val="28"/>
          <w:szCs w:val="28"/>
        </w:rPr>
        <w:t>2.2.</w:t>
      </w:r>
      <w:r w:rsidR="00DF08A3" w:rsidRPr="000F7E91">
        <w:rPr>
          <w:sz w:val="28"/>
          <w:szCs w:val="28"/>
        </w:rPr>
        <w:t>15</w:t>
      </w:r>
      <w:r w:rsidRPr="000F7E91">
        <w:rPr>
          <w:sz w:val="28"/>
          <w:szCs w:val="28"/>
        </w:rPr>
        <w:t xml:space="preserve">. </w:t>
      </w:r>
      <w:r w:rsidR="00DF08A3" w:rsidRPr="000F7E91">
        <w:rPr>
          <w:sz w:val="28"/>
          <w:szCs w:val="28"/>
        </w:rPr>
        <w:t>Обоснование расчетных показателей, устанавливаемых для объектов в области формирования и содержания архивных фондов</w:t>
      </w:r>
      <w:bookmarkEnd w:id="63"/>
      <w:bookmarkEnd w:id="64"/>
    </w:p>
    <w:p w:rsidR="000F7E91" w:rsidRPr="000F7E91" w:rsidRDefault="000F7E91" w:rsidP="000F7E91">
      <w:pPr>
        <w:jc w:val="center"/>
        <w:rPr>
          <w:sz w:val="28"/>
          <w:szCs w:val="28"/>
        </w:rPr>
      </w:pPr>
    </w:p>
    <w:bookmarkEnd w:id="65"/>
    <w:p w:rsidR="00454DF4" w:rsidRPr="000F7E91" w:rsidRDefault="00454DF4" w:rsidP="000F7E91">
      <w:pPr>
        <w:keepNext/>
        <w:spacing w:line="240" w:lineRule="auto"/>
        <w:jc w:val="right"/>
        <w:rPr>
          <w:sz w:val="28"/>
          <w:szCs w:val="28"/>
        </w:rPr>
      </w:pPr>
      <w:r w:rsidRPr="000F7E91">
        <w:rPr>
          <w:sz w:val="28"/>
          <w:szCs w:val="28"/>
        </w:rPr>
        <w:t xml:space="preserve">Таблица </w:t>
      </w:r>
      <w:r w:rsidR="00545ACA" w:rsidRPr="000F7E91">
        <w:rPr>
          <w:sz w:val="28"/>
          <w:szCs w:val="28"/>
        </w:rPr>
        <w:t>2.</w:t>
      </w:r>
      <w:r w:rsidRPr="000F7E91">
        <w:rPr>
          <w:sz w:val="28"/>
          <w:szCs w:val="28"/>
        </w:rPr>
        <w:t>15</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454DF4" w:rsidRPr="00C6433D" w:rsidTr="000F7E91">
        <w:trPr>
          <w:tblHeader/>
        </w:trPr>
        <w:tc>
          <w:tcPr>
            <w:tcW w:w="2013" w:type="dxa"/>
            <w:shd w:val="clear" w:color="auto" w:fill="auto"/>
            <w:tcMar>
              <w:top w:w="0" w:type="dxa"/>
              <w:left w:w="28" w:type="dxa"/>
              <w:bottom w:w="0" w:type="dxa"/>
              <w:right w:w="28" w:type="dxa"/>
            </w:tcMar>
          </w:tcPr>
          <w:p w:rsidR="00454DF4" w:rsidRPr="000F7E91" w:rsidRDefault="00454DF4" w:rsidP="000F7E91">
            <w:pPr>
              <w:pStyle w:val="Sb"/>
              <w:keepNext/>
              <w:rPr>
                <w:b/>
                <w:sz w:val="24"/>
              </w:rPr>
            </w:pPr>
            <w:r w:rsidRPr="000F7E91">
              <w:rPr>
                <w:b/>
                <w:sz w:val="24"/>
              </w:rPr>
              <w:t>Наименование вида объекта</w:t>
            </w:r>
          </w:p>
        </w:tc>
        <w:tc>
          <w:tcPr>
            <w:tcW w:w="2977" w:type="dxa"/>
            <w:shd w:val="clear" w:color="auto" w:fill="auto"/>
            <w:tcMar>
              <w:top w:w="0" w:type="dxa"/>
              <w:left w:w="28" w:type="dxa"/>
              <w:bottom w:w="0" w:type="dxa"/>
              <w:right w:w="28" w:type="dxa"/>
            </w:tcMar>
          </w:tcPr>
          <w:p w:rsidR="00454DF4" w:rsidRPr="000F7E91" w:rsidRDefault="00454DF4" w:rsidP="000F7E91">
            <w:pPr>
              <w:pStyle w:val="Sb"/>
              <w:keepNext/>
              <w:rPr>
                <w:b/>
                <w:sz w:val="24"/>
              </w:rPr>
            </w:pPr>
            <w:r w:rsidRPr="000F7E91">
              <w:rPr>
                <w:b/>
                <w:sz w:val="24"/>
              </w:rPr>
              <w:t>Тип расчетного показателя</w:t>
            </w:r>
          </w:p>
        </w:tc>
        <w:tc>
          <w:tcPr>
            <w:tcW w:w="4677" w:type="dxa"/>
            <w:shd w:val="clear" w:color="auto" w:fill="auto"/>
            <w:tcMar>
              <w:top w:w="0" w:type="dxa"/>
              <w:left w:w="28" w:type="dxa"/>
              <w:bottom w:w="0" w:type="dxa"/>
              <w:right w:w="28" w:type="dxa"/>
            </w:tcMar>
          </w:tcPr>
          <w:p w:rsidR="00454DF4" w:rsidRPr="000F7E91" w:rsidRDefault="00454DF4" w:rsidP="000F7E91">
            <w:pPr>
              <w:pStyle w:val="Sb"/>
              <w:keepNext/>
              <w:rPr>
                <w:b/>
                <w:sz w:val="24"/>
              </w:rPr>
            </w:pPr>
            <w:r w:rsidRPr="000F7E91">
              <w:rPr>
                <w:b/>
                <w:sz w:val="24"/>
              </w:rPr>
              <w:t>Обоснование расчетного показателя</w:t>
            </w:r>
          </w:p>
        </w:tc>
      </w:tr>
      <w:tr w:rsidR="000F7E91" w:rsidRPr="00454DF4" w:rsidTr="000F7E91">
        <w:tc>
          <w:tcPr>
            <w:tcW w:w="2013" w:type="dxa"/>
            <w:shd w:val="clear" w:color="auto" w:fill="auto"/>
            <w:tcMar>
              <w:top w:w="0" w:type="dxa"/>
              <w:left w:w="28" w:type="dxa"/>
              <w:bottom w:w="0" w:type="dxa"/>
              <w:right w:w="28" w:type="dxa"/>
            </w:tcMar>
          </w:tcPr>
          <w:p w:rsidR="000F7E91" w:rsidRPr="000F7E91" w:rsidRDefault="000F7E91" w:rsidP="000F7E91">
            <w:pPr>
              <w:pStyle w:val="Sb"/>
              <w:rPr>
                <w:sz w:val="24"/>
              </w:rPr>
            </w:pPr>
            <w:r>
              <w:rPr>
                <w:sz w:val="24"/>
              </w:rPr>
              <w:t>1</w:t>
            </w:r>
          </w:p>
        </w:tc>
        <w:tc>
          <w:tcPr>
            <w:tcW w:w="2977" w:type="dxa"/>
            <w:shd w:val="clear" w:color="auto" w:fill="auto"/>
            <w:tcMar>
              <w:top w:w="0" w:type="dxa"/>
              <w:left w:w="28" w:type="dxa"/>
              <w:bottom w:w="0" w:type="dxa"/>
              <w:right w:w="28" w:type="dxa"/>
            </w:tcMar>
          </w:tcPr>
          <w:p w:rsidR="000F7E91" w:rsidRPr="000F7E91" w:rsidRDefault="000F7E91" w:rsidP="000F7E91">
            <w:pPr>
              <w:pStyle w:val="Sb"/>
              <w:rPr>
                <w:sz w:val="24"/>
              </w:rPr>
            </w:pPr>
            <w:r>
              <w:rPr>
                <w:sz w:val="24"/>
              </w:rPr>
              <w:t>2</w:t>
            </w:r>
          </w:p>
        </w:tc>
        <w:tc>
          <w:tcPr>
            <w:tcW w:w="4677" w:type="dxa"/>
            <w:shd w:val="clear" w:color="auto" w:fill="auto"/>
            <w:tcMar>
              <w:top w:w="0" w:type="dxa"/>
              <w:left w:w="28" w:type="dxa"/>
              <w:bottom w:w="0" w:type="dxa"/>
              <w:right w:w="28" w:type="dxa"/>
            </w:tcMar>
          </w:tcPr>
          <w:p w:rsidR="000F7E91" w:rsidRPr="000F7E91" w:rsidRDefault="000F7E91" w:rsidP="000F7E91">
            <w:pPr>
              <w:pStyle w:val="Sb"/>
              <w:rPr>
                <w:sz w:val="24"/>
              </w:rPr>
            </w:pPr>
            <w:r>
              <w:rPr>
                <w:sz w:val="24"/>
              </w:rPr>
              <w:t>3</w:t>
            </w:r>
          </w:p>
        </w:tc>
      </w:tr>
      <w:tr w:rsidR="00454DF4" w:rsidRPr="00454DF4" w:rsidTr="000F7E91">
        <w:tc>
          <w:tcPr>
            <w:tcW w:w="2013" w:type="dxa"/>
            <w:vMerge w:val="restart"/>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Объекты архивных фондов</w:t>
            </w:r>
          </w:p>
        </w:tc>
        <w:tc>
          <w:tcPr>
            <w:tcW w:w="2977"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Расчетные показатели муниципальных архивов разработаны в соответствии с Федеральным законом от 22 октября 2004 г. №</w:t>
            </w:r>
            <w:r w:rsidR="000F7E91">
              <w:rPr>
                <w:sz w:val="24"/>
              </w:rPr>
              <w:t xml:space="preserve"> </w:t>
            </w:r>
            <w:r w:rsidRPr="000F7E91">
              <w:rPr>
                <w:sz w:val="24"/>
              </w:rPr>
              <w:t>125-ФЗ «Об архивном деле в Российской Федерации».</w:t>
            </w:r>
          </w:p>
          <w:p w:rsidR="00454DF4" w:rsidRPr="000F7E91" w:rsidRDefault="00454DF4" w:rsidP="000F7E91">
            <w:pPr>
              <w:pStyle w:val="Sb"/>
              <w:rPr>
                <w:sz w:val="24"/>
              </w:rPr>
            </w:pPr>
            <w:r w:rsidRPr="000F7E91">
              <w:rPr>
                <w:sz w:val="24"/>
              </w:rPr>
              <w:t>СП 44.13330.2011 «Административные и бытовые здания. Актуализированная редакция СНиП 2.09.04-87»</w:t>
            </w:r>
          </w:p>
        </w:tc>
      </w:tr>
      <w:tr w:rsidR="00454DF4" w:rsidRPr="00454DF4" w:rsidTr="000F7E91">
        <w:tc>
          <w:tcPr>
            <w:tcW w:w="2013" w:type="dxa"/>
            <w:vMerge/>
            <w:shd w:val="clear" w:color="auto" w:fill="auto"/>
            <w:tcMar>
              <w:top w:w="0" w:type="dxa"/>
              <w:left w:w="28" w:type="dxa"/>
              <w:bottom w:w="0" w:type="dxa"/>
              <w:right w:w="28" w:type="dxa"/>
            </w:tcMar>
          </w:tcPr>
          <w:p w:rsidR="00454DF4" w:rsidRPr="000F7E91" w:rsidRDefault="00454DF4" w:rsidP="000F7E91">
            <w:pPr>
              <w:pStyle w:val="Sb"/>
              <w:rPr>
                <w:sz w:val="24"/>
              </w:rPr>
            </w:pPr>
          </w:p>
        </w:tc>
        <w:tc>
          <w:tcPr>
            <w:tcW w:w="2977"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0F7E91" w:rsidRDefault="00454DF4" w:rsidP="000F7E91">
            <w:pPr>
              <w:pStyle w:val="Sb"/>
              <w:rPr>
                <w:sz w:val="24"/>
              </w:rPr>
            </w:pPr>
            <w:r w:rsidRPr="000F7E91">
              <w:rPr>
                <w:sz w:val="24"/>
              </w:rPr>
              <w:t>Не установлена,</w:t>
            </w:r>
          </w:p>
          <w:p w:rsidR="00454DF4" w:rsidRPr="000F7E91" w:rsidRDefault="00454DF4" w:rsidP="000F7E91">
            <w:pPr>
              <w:pStyle w:val="Sb"/>
              <w:rPr>
                <w:sz w:val="24"/>
              </w:rPr>
            </w:pPr>
            <w:r w:rsidRPr="000F7E91">
              <w:rPr>
                <w:sz w:val="24"/>
              </w:rPr>
              <w:t>рекомендуется не более 90 мин</w:t>
            </w:r>
          </w:p>
        </w:tc>
      </w:tr>
    </w:tbl>
    <w:p w:rsidR="00454DF4" w:rsidRDefault="00454DF4" w:rsidP="00454DF4"/>
    <w:p w:rsidR="000836CB" w:rsidRPr="000F7E91" w:rsidRDefault="000836CB" w:rsidP="000F7E91">
      <w:pPr>
        <w:pStyle w:val="12"/>
        <w:numPr>
          <w:ilvl w:val="0"/>
          <w:numId w:val="0"/>
        </w:numPr>
        <w:spacing w:before="0" w:line="240" w:lineRule="auto"/>
        <w:rPr>
          <w:sz w:val="28"/>
        </w:rPr>
      </w:pPr>
      <w:bookmarkStart w:id="66" w:name="_Toc106370736"/>
      <w:r w:rsidRPr="000F7E91">
        <w:rPr>
          <w:sz w:val="28"/>
        </w:rPr>
        <w:lastRenderedPageBreak/>
        <w:t>РАЗДЕЛ 3. ПРАВИЛА И ОБЛАСТЬ ПРИМЕНЕНИЯ РАСЧЕТНЫХ ПОКАЗАТЕЛЕЙ, СОДЕРЖАЩИХСЯ В ОСНОВНОЙ ЧАСТИ МЕСТНЫХ НОРМАТИВОВ ГРАДОСТРОИТЕЛЬНОГО ПРОЕКТИРОВАНИЯ</w:t>
      </w:r>
      <w:bookmarkEnd w:id="66"/>
    </w:p>
    <w:p w:rsidR="000F7E91" w:rsidRPr="000F7E91" w:rsidRDefault="000F7E91" w:rsidP="000F7E91">
      <w:pPr>
        <w:spacing w:line="240" w:lineRule="auto"/>
        <w:rPr>
          <w:sz w:val="28"/>
          <w:szCs w:val="28"/>
        </w:rPr>
      </w:pPr>
    </w:p>
    <w:p w:rsidR="000836CB" w:rsidRPr="000F7E91" w:rsidRDefault="000836CB" w:rsidP="000F7E91">
      <w:pPr>
        <w:pStyle w:val="affffffffb"/>
        <w:numPr>
          <w:ilvl w:val="0"/>
          <w:numId w:val="0"/>
        </w:numPr>
        <w:spacing w:before="0" w:line="240" w:lineRule="auto"/>
        <w:jc w:val="center"/>
        <w:rPr>
          <w:sz w:val="28"/>
          <w:szCs w:val="28"/>
        </w:rPr>
      </w:pPr>
      <w:bookmarkStart w:id="67" w:name="_Toc98409712"/>
      <w:bookmarkStart w:id="68" w:name="_Toc106370737"/>
      <w:r w:rsidRPr="000F7E91">
        <w:rPr>
          <w:sz w:val="28"/>
          <w:szCs w:val="28"/>
        </w:rPr>
        <w:t>3.1. Правила применения расчетных показателей</w:t>
      </w:r>
      <w:bookmarkEnd w:id="67"/>
      <w:bookmarkEnd w:id="68"/>
    </w:p>
    <w:p w:rsidR="000F7E91" w:rsidRPr="000F7E91" w:rsidRDefault="000F7E91" w:rsidP="000F7E91">
      <w:pPr>
        <w:pStyle w:val="affffffffb"/>
        <w:numPr>
          <w:ilvl w:val="0"/>
          <w:numId w:val="0"/>
        </w:numPr>
        <w:spacing w:before="0" w:line="240" w:lineRule="auto"/>
        <w:jc w:val="center"/>
        <w:rPr>
          <w:sz w:val="28"/>
          <w:szCs w:val="28"/>
        </w:rPr>
      </w:pPr>
    </w:p>
    <w:p w:rsidR="000836CB" w:rsidRPr="000F7E91" w:rsidRDefault="000836CB" w:rsidP="000F7E91">
      <w:pPr>
        <w:spacing w:line="240" w:lineRule="auto"/>
        <w:ind w:firstLine="709"/>
        <w:rPr>
          <w:sz w:val="28"/>
          <w:szCs w:val="28"/>
        </w:rPr>
      </w:pPr>
      <w:r w:rsidRPr="000F7E91">
        <w:rPr>
          <w:sz w:val="28"/>
          <w:szCs w:val="28"/>
        </w:rPr>
        <w:t xml:space="preserve">Расчетные показатели допустимого уровня обеспеченности объектами местного значения городского поселения населения и расчетные показатели максимально допустимого уровня территориальной доступности объектов местного значения </w:t>
      </w:r>
      <w:r w:rsidR="002D20B0" w:rsidRPr="000F7E91">
        <w:rPr>
          <w:sz w:val="28"/>
          <w:szCs w:val="28"/>
        </w:rPr>
        <w:t>Абинск</w:t>
      </w:r>
      <w:r w:rsidRPr="000F7E91">
        <w:rPr>
          <w:sz w:val="28"/>
          <w:szCs w:val="28"/>
        </w:rPr>
        <w:t xml:space="preserve">ого городского поселения Абинского района для населения </w:t>
      </w:r>
      <w:r w:rsidR="002D20B0" w:rsidRPr="000F7E91">
        <w:rPr>
          <w:sz w:val="28"/>
          <w:szCs w:val="28"/>
        </w:rPr>
        <w:t>Абинск</w:t>
      </w:r>
      <w:r w:rsidRPr="000F7E91">
        <w:rPr>
          <w:sz w:val="28"/>
          <w:szCs w:val="28"/>
        </w:rPr>
        <w:t>ого городского поселения Абинского района, установленные в местных нормативах градостроительного проектирования, применяются при подготовке генерального плана (ГП), документации по планировке территории (ДТП) и правил землепользования и застройки (ПЗЗ).</w:t>
      </w:r>
    </w:p>
    <w:p w:rsidR="000836CB" w:rsidRPr="000F7E91" w:rsidRDefault="000836CB" w:rsidP="000F7E91">
      <w:pPr>
        <w:spacing w:line="240" w:lineRule="auto"/>
        <w:ind w:firstLine="709"/>
        <w:rPr>
          <w:sz w:val="28"/>
          <w:szCs w:val="28"/>
        </w:rPr>
      </w:pPr>
      <w:r w:rsidRPr="000F7E91">
        <w:rPr>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0836CB" w:rsidRPr="000F7E91" w:rsidRDefault="000836CB" w:rsidP="000F7E91">
      <w:pPr>
        <w:spacing w:line="240" w:lineRule="auto"/>
        <w:ind w:firstLine="709"/>
        <w:rPr>
          <w:sz w:val="28"/>
          <w:szCs w:val="28"/>
        </w:rPr>
      </w:pPr>
      <w:r w:rsidRPr="000F7E91">
        <w:rPr>
          <w:sz w:val="28"/>
          <w:szCs w:val="28"/>
        </w:rPr>
        <w:t>Расчетные показатели минимально допустимого уровня обеспеченности объектами местного значения городского поселения населения муниципальн</w:t>
      </w:r>
      <w:r w:rsidR="00DD5086">
        <w:rPr>
          <w:sz w:val="28"/>
          <w:szCs w:val="28"/>
        </w:rPr>
        <w:t>ого образования, установленные м</w:t>
      </w:r>
      <w:r w:rsidRPr="000F7E91">
        <w:rPr>
          <w:sz w:val="28"/>
          <w:szCs w:val="28"/>
        </w:rPr>
        <w:t xml:space="preserve">естными нормативами градостроительного проектирования </w:t>
      </w:r>
      <w:r w:rsidR="002D20B0" w:rsidRPr="000F7E91">
        <w:rPr>
          <w:sz w:val="28"/>
          <w:szCs w:val="28"/>
        </w:rPr>
        <w:t>Абинск</w:t>
      </w:r>
      <w:r w:rsidRPr="000F7E91">
        <w:rPr>
          <w:sz w:val="28"/>
          <w:szCs w:val="28"/>
        </w:rPr>
        <w:t xml:space="preserve">ого городского поселения Абинского района,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w:t>
      </w:r>
      <w:r w:rsidR="00DD5086" w:rsidRPr="00DD5086">
        <w:rPr>
          <w:sz w:val="28"/>
          <w:szCs w:val="28"/>
        </w:rPr>
        <w:t>нормативами градостроительного проектирования</w:t>
      </w:r>
      <w:r w:rsidRPr="00DD5086">
        <w:rPr>
          <w:sz w:val="28"/>
          <w:szCs w:val="28"/>
        </w:rPr>
        <w:t xml:space="preserve"> </w:t>
      </w:r>
      <w:r w:rsidRPr="000F7E91">
        <w:rPr>
          <w:sz w:val="28"/>
          <w:szCs w:val="28"/>
        </w:rPr>
        <w:t>Краснодарского края.</w:t>
      </w:r>
    </w:p>
    <w:p w:rsidR="000836CB" w:rsidRPr="000F7E91" w:rsidRDefault="000836CB" w:rsidP="000F7E91">
      <w:pPr>
        <w:spacing w:line="240" w:lineRule="auto"/>
        <w:ind w:firstLine="709"/>
        <w:rPr>
          <w:sz w:val="28"/>
          <w:szCs w:val="28"/>
        </w:rPr>
      </w:pPr>
      <w:r w:rsidRPr="000F7E91">
        <w:rPr>
          <w:sz w:val="28"/>
          <w:szCs w:val="28"/>
        </w:rPr>
        <w:t>Если, в случае внесения изменений в региональные нормативы градостроительного проектирования, предельные значения расчетных показателей минимально допустимого уровня обеспеченности объектами местного значения станут выше расчетных показателей минимально допустимого уровня обеспеченности объектами местного значения городского поселения, установленных местными нормативами градостроительного проектирования, то пр</w:t>
      </w:r>
      <w:r w:rsidR="001677F1" w:rsidRPr="000F7E91">
        <w:rPr>
          <w:sz w:val="28"/>
          <w:szCs w:val="28"/>
        </w:rPr>
        <w:t xml:space="preserve">именяются расчетные показатели </w:t>
      </w:r>
      <w:r w:rsidR="00DD5086">
        <w:rPr>
          <w:sz w:val="28"/>
          <w:szCs w:val="28"/>
        </w:rPr>
        <w:t>нормативов</w:t>
      </w:r>
      <w:r w:rsidR="00DD5086" w:rsidRPr="000F7E91">
        <w:rPr>
          <w:sz w:val="28"/>
          <w:szCs w:val="28"/>
        </w:rPr>
        <w:t xml:space="preserve"> градостроительного проектирования </w:t>
      </w:r>
      <w:r w:rsidRPr="000F7E91">
        <w:rPr>
          <w:sz w:val="28"/>
          <w:szCs w:val="28"/>
        </w:rPr>
        <w:t>Краснодарского края, а также показатели нормативных правовых актов Российской Федерации.</w:t>
      </w:r>
    </w:p>
    <w:p w:rsidR="000836CB" w:rsidRPr="000F7E91" w:rsidRDefault="000836CB" w:rsidP="000F7E91">
      <w:pPr>
        <w:spacing w:line="240" w:lineRule="auto"/>
        <w:ind w:firstLine="709"/>
        <w:rPr>
          <w:sz w:val="28"/>
          <w:szCs w:val="28"/>
        </w:rPr>
      </w:pPr>
      <w:r w:rsidRPr="000F7E91">
        <w:rPr>
          <w:sz w:val="28"/>
          <w:szCs w:val="28"/>
        </w:rPr>
        <w:t xml:space="preserve">Расчетные показатели максимально допустимого уровня территориальной доступности объектов местного значения городского поселения для населения муниципального образования, установленные Местными нормативами градостроительного проектирования </w:t>
      </w:r>
      <w:r w:rsidR="002D20B0" w:rsidRPr="000F7E91">
        <w:rPr>
          <w:sz w:val="28"/>
          <w:szCs w:val="28"/>
        </w:rPr>
        <w:t>Абинск</w:t>
      </w:r>
      <w:r w:rsidRPr="000F7E91">
        <w:rPr>
          <w:sz w:val="28"/>
          <w:szCs w:val="28"/>
        </w:rPr>
        <w:t xml:space="preserve">ого городского поселения Абинского района,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установленных </w:t>
      </w:r>
      <w:r w:rsidR="00DD5086" w:rsidRPr="00DD5086">
        <w:rPr>
          <w:sz w:val="28"/>
          <w:szCs w:val="28"/>
        </w:rPr>
        <w:t>нормативами градостроительного проектирования</w:t>
      </w:r>
      <w:r w:rsidRPr="00DD5086">
        <w:rPr>
          <w:sz w:val="28"/>
          <w:szCs w:val="28"/>
        </w:rPr>
        <w:t xml:space="preserve"> </w:t>
      </w:r>
      <w:r w:rsidRPr="000F7E91">
        <w:rPr>
          <w:sz w:val="28"/>
          <w:szCs w:val="28"/>
        </w:rPr>
        <w:t>Краснодарского края.</w:t>
      </w:r>
    </w:p>
    <w:p w:rsidR="000836CB" w:rsidRPr="000F7E91" w:rsidRDefault="000836CB" w:rsidP="000F7E91">
      <w:pPr>
        <w:spacing w:line="240" w:lineRule="auto"/>
        <w:ind w:firstLine="709"/>
        <w:rPr>
          <w:sz w:val="28"/>
          <w:szCs w:val="28"/>
        </w:rPr>
      </w:pPr>
      <w:r w:rsidRPr="000F7E91">
        <w:rPr>
          <w:sz w:val="28"/>
          <w:szCs w:val="28"/>
        </w:rPr>
        <w:lastRenderedPageBreak/>
        <w:t xml:space="preserve">Если, в случае внесения изменений в региональные нормативы градостроительного проектирования,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станут ниже расчетных показателей максимально допустимого уровня территориальной доступности объектов местного значения городского поселения для населения муниципального образования, установленных местными нормативами градостроительного проектирования, то применяются расчетные показатели </w:t>
      </w:r>
      <w:r w:rsidR="00DD5086">
        <w:rPr>
          <w:sz w:val="28"/>
          <w:szCs w:val="28"/>
        </w:rPr>
        <w:t>нормативов</w:t>
      </w:r>
      <w:r w:rsidR="00DD5086" w:rsidRPr="000F7E91">
        <w:rPr>
          <w:sz w:val="28"/>
          <w:szCs w:val="28"/>
        </w:rPr>
        <w:t xml:space="preserve"> градостроительного проектирования </w:t>
      </w:r>
      <w:r w:rsidRPr="000F7E91">
        <w:rPr>
          <w:sz w:val="28"/>
          <w:szCs w:val="28"/>
        </w:rPr>
        <w:t xml:space="preserve">Краснодарского края, а также показатели нормативных правовых актов Российской Федерации. </w:t>
      </w:r>
    </w:p>
    <w:p w:rsidR="000836CB" w:rsidRPr="00DD5086" w:rsidRDefault="000836CB" w:rsidP="00CA7416">
      <w:pPr>
        <w:pStyle w:val="affffffffb"/>
        <w:pageBreakBefore/>
        <w:numPr>
          <w:ilvl w:val="0"/>
          <w:numId w:val="0"/>
        </w:numPr>
        <w:tabs>
          <w:tab w:val="left" w:pos="142"/>
        </w:tabs>
        <w:spacing w:before="0"/>
        <w:jc w:val="center"/>
        <w:rPr>
          <w:sz w:val="28"/>
          <w:szCs w:val="28"/>
        </w:rPr>
      </w:pPr>
      <w:bookmarkStart w:id="69" w:name="_Toc98409713"/>
      <w:bookmarkStart w:id="70" w:name="_Toc106370738"/>
      <w:r w:rsidRPr="00DD5086">
        <w:rPr>
          <w:sz w:val="28"/>
          <w:szCs w:val="28"/>
        </w:rPr>
        <w:lastRenderedPageBreak/>
        <w:t>3.2. Область применения расчетных показателей</w:t>
      </w:r>
      <w:bookmarkEnd w:id="69"/>
      <w:bookmarkEnd w:id="70"/>
    </w:p>
    <w:p w:rsidR="00CA7416" w:rsidRDefault="00CA7416" w:rsidP="00CA7416">
      <w:pPr>
        <w:spacing w:line="240" w:lineRule="auto"/>
        <w:ind w:firstLine="0"/>
        <w:jc w:val="center"/>
        <w:rPr>
          <w:sz w:val="28"/>
          <w:szCs w:val="28"/>
        </w:rPr>
      </w:pPr>
    </w:p>
    <w:p w:rsidR="000836CB" w:rsidRDefault="000836CB" w:rsidP="00DD5086">
      <w:pPr>
        <w:spacing w:line="240" w:lineRule="auto"/>
        <w:ind w:firstLine="0"/>
        <w:jc w:val="center"/>
        <w:rPr>
          <w:sz w:val="28"/>
          <w:szCs w:val="28"/>
        </w:rPr>
      </w:pPr>
      <w:r w:rsidRPr="00DD5086">
        <w:rPr>
          <w:sz w:val="28"/>
          <w:szCs w:val="28"/>
        </w:rPr>
        <w:t>Перечень расчетных показателей минимально допустимого уровня обеспеченности объектами местного значения городского поселения, применяемых при подготовке генерального плана, документации по планировке территории, правил землепользования и застройки</w:t>
      </w:r>
    </w:p>
    <w:p w:rsidR="00DD5086" w:rsidRDefault="00DD5086" w:rsidP="00DD5086">
      <w:pPr>
        <w:spacing w:line="240" w:lineRule="auto"/>
        <w:ind w:firstLine="0"/>
        <w:jc w:val="center"/>
        <w:rPr>
          <w:sz w:val="28"/>
          <w:szCs w:val="28"/>
        </w:rPr>
      </w:pPr>
    </w:p>
    <w:p w:rsidR="00DD5086" w:rsidRDefault="00DD5086" w:rsidP="00DD5086">
      <w:pPr>
        <w:spacing w:line="240" w:lineRule="auto"/>
        <w:ind w:firstLine="0"/>
        <w:jc w:val="right"/>
        <w:rPr>
          <w:sz w:val="28"/>
          <w:szCs w:val="28"/>
        </w:rPr>
      </w:pPr>
      <w:r w:rsidRPr="00DD5086">
        <w:rPr>
          <w:sz w:val="28"/>
          <w:szCs w:val="28"/>
        </w:rPr>
        <w:t>Таблица 3.1</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4586"/>
        <w:gridCol w:w="1831"/>
        <w:gridCol w:w="715"/>
        <w:gridCol w:w="713"/>
        <w:gridCol w:w="785"/>
      </w:tblGrid>
      <w:tr w:rsidR="00DD5086" w:rsidRPr="00DD5086" w:rsidTr="00CA7416">
        <w:trPr>
          <w:cantSplit/>
          <w:tblHeader/>
        </w:trPr>
        <w:tc>
          <w:tcPr>
            <w:tcW w:w="536" w:type="pct"/>
            <w:shd w:val="clear" w:color="auto" w:fill="auto"/>
            <w:tcMar>
              <w:left w:w="28" w:type="dxa"/>
              <w:right w:w="28" w:type="dxa"/>
            </w:tcMar>
          </w:tcPr>
          <w:p w:rsidR="00DD5086" w:rsidRPr="00DD5086" w:rsidRDefault="00DD5086" w:rsidP="00CA7416">
            <w:pPr>
              <w:pStyle w:val="Sb"/>
              <w:rPr>
                <w:b/>
                <w:sz w:val="24"/>
              </w:rPr>
            </w:pPr>
            <w:r w:rsidRPr="00DD5086">
              <w:rPr>
                <w:b/>
                <w:sz w:val="24"/>
              </w:rPr>
              <w:t>№</w:t>
            </w:r>
          </w:p>
          <w:p w:rsidR="00DD5086" w:rsidRPr="00DD5086" w:rsidRDefault="00DD5086" w:rsidP="00CA7416">
            <w:pPr>
              <w:pStyle w:val="Sb"/>
              <w:rPr>
                <w:b/>
                <w:sz w:val="24"/>
              </w:rPr>
            </w:pPr>
            <w:r w:rsidRPr="00DD5086">
              <w:rPr>
                <w:b/>
                <w:sz w:val="24"/>
              </w:rPr>
              <w:t>п/п</w:t>
            </w:r>
          </w:p>
        </w:tc>
        <w:tc>
          <w:tcPr>
            <w:tcW w:w="2372" w:type="pct"/>
            <w:tcBorders>
              <w:right w:val="single" w:sz="4" w:space="0" w:color="000000"/>
            </w:tcBorders>
            <w:shd w:val="clear" w:color="auto" w:fill="auto"/>
            <w:tcMar>
              <w:left w:w="28" w:type="dxa"/>
              <w:right w:w="28" w:type="dxa"/>
            </w:tcMar>
          </w:tcPr>
          <w:p w:rsidR="00DD5086" w:rsidRPr="00DD5086" w:rsidRDefault="00DD5086" w:rsidP="00CA7416">
            <w:pPr>
              <w:pStyle w:val="Sb"/>
              <w:rPr>
                <w:b/>
                <w:sz w:val="24"/>
              </w:rPr>
            </w:pPr>
            <w:r w:rsidRPr="00DD5086">
              <w:rPr>
                <w:b/>
                <w:sz w:val="24"/>
              </w:rPr>
              <w:t>Наименование расчетного показателя</w:t>
            </w:r>
          </w:p>
        </w:tc>
        <w:tc>
          <w:tcPr>
            <w:tcW w:w="947" w:type="pct"/>
            <w:tcBorders>
              <w:left w:val="single" w:sz="4" w:space="0" w:color="000000"/>
              <w:right w:val="single" w:sz="4" w:space="0" w:color="000000"/>
            </w:tcBorders>
            <w:shd w:val="clear" w:color="auto" w:fill="auto"/>
            <w:tcMar>
              <w:left w:w="28" w:type="dxa"/>
              <w:right w:w="28" w:type="dxa"/>
            </w:tcMar>
          </w:tcPr>
          <w:p w:rsidR="00DD5086" w:rsidRPr="00DD5086" w:rsidRDefault="00DD5086" w:rsidP="00CA7416">
            <w:pPr>
              <w:pStyle w:val="Sb"/>
              <w:rPr>
                <w:b/>
                <w:sz w:val="24"/>
              </w:rPr>
            </w:pPr>
            <w:r w:rsidRPr="00DD5086">
              <w:rPr>
                <w:b/>
                <w:sz w:val="24"/>
              </w:rPr>
              <w:t>Единица измерения</w:t>
            </w:r>
          </w:p>
        </w:tc>
        <w:tc>
          <w:tcPr>
            <w:tcW w:w="370" w:type="pct"/>
            <w:tcBorders>
              <w:left w:val="single" w:sz="4" w:space="0" w:color="000000"/>
              <w:right w:val="single" w:sz="4" w:space="0" w:color="000000"/>
            </w:tcBorders>
            <w:shd w:val="clear" w:color="auto" w:fill="auto"/>
            <w:tcMar>
              <w:left w:w="28" w:type="dxa"/>
              <w:right w:w="28" w:type="dxa"/>
            </w:tcMar>
          </w:tcPr>
          <w:p w:rsidR="00DD5086" w:rsidRPr="00DD5086" w:rsidRDefault="00DD5086" w:rsidP="00CA7416">
            <w:pPr>
              <w:pStyle w:val="Sb"/>
              <w:rPr>
                <w:b/>
                <w:sz w:val="24"/>
              </w:rPr>
            </w:pPr>
            <w:r w:rsidRPr="00DD5086">
              <w:rPr>
                <w:b/>
                <w:sz w:val="24"/>
              </w:rPr>
              <w:t>ГП</w:t>
            </w:r>
          </w:p>
        </w:tc>
        <w:tc>
          <w:tcPr>
            <w:tcW w:w="369" w:type="pct"/>
            <w:shd w:val="clear" w:color="auto" w:fill="auto"/>
            <w:tcMar>
              <w:left w:w="28" w:type="dxa"/>
              <w:right w:w="28" w:type="dxa"/>
            </w:tcMar>
          </w:tcPr>
          <w:p w:rsidR="00DD5086" w:rsidRPr="00DD5086" w:rsidRDefault="00DD5086" w:rsidP="00CA7416">
            <w:pPr>
              <w:pStyle w:val="Sb"/>
              <w:rPr>
                <w:b/>
                <w:sz w:val="24"/>
              </w:rPr>
            </w:pPr>
            <w:r w:rsidRPr="00DD5086">
              <w:rPr>
                <w:b/>
                <w:sz w:val="24"/>
              </w:rPr>
              <w:t>ДПТ</w:t>
            </w:r>
          </w:p>
        </w:tc>
        <w:tc>
          <w:tcPr>
            <w:tcW w:w="407" w:type="pct"/>
            <w:shd w:val="clear" w:color="auto" w:fill="auto"/>
            <w:tcMar>
              <w:left w:w="28" w:type="dxa"/>
              <w:right w:w="28" w:type="dxa"/>
            </w:tcMar>
          </w:tcPr>
          <w:p w:rsidR="00DD5086" w:rsidRPr="00DD5086" w:rsidRDefault="00DD5086" w:rsidP="00CA7416">
            <w:pPr>
              <w:pStyle w:val="Sb"/>
              <w:rPr>
                <w:b/>
                <w:sz w:val="24"/>
              </w:rPr>
            </w:pPr>
            <w:r w:rsidRPr="00DD5086">
              <w:rPr>
                <w:b/>
                <w:sz w:val="24"/>
              </w:rPr>
              <w:t>ПЗЗ</w:t>
            </w:r>
          </w:p>
        </w:tc>
      </w:tr>
    </w:tbl>
    <w:p w:rsidR="00DD5086" w:rsidRPr="00DD5086" w:rsidRDefault="00DD5086" w:rsidP="00DD5086">
      <w:pPr>
        <w:spacing w:line="240" w:lineRule="auto"/>
        <w:ind w:firstLine="0"/>
        <w:jc w:val="right"/>
        <w:rPr>
          <w:sz w:val="2"/>
          <w:szCs w:val="2"/>
        </w:rPr>
      </w:pP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4586"/>
        <w:gridCol w:w="1831"/>
        <w:gridCol w:w="715"/>
        <w:gridCol w:w="713"/>
        <w:gridCol w:w="785"/>
      </w:tblGrid>
      <w:tr w:rsidR="00DD5086" w:rsidRPr="00461DD2" w:rsidTr="00CA7416">
        <w:trPr>
          <w:cantSplit/>
          <w:tblHeader/>
        </w:trPr>
        <w:tc>
          <w:tcPr>
            <w:tcW w:w="536" w:type="pct"/>
            <w:shd w:val="clear" w:color="auto" w:fill="auto"/>
            <w:tcMar>
              <w:left w:w="28" w:type="dxa"/>
              <w:right w:w="28" w:type="dxa"/>
            </w:tcMar>
          </w:tcPr>
          <w:p w:rsidR="00DD5086" w:rsidRPr="00DD5086" w:rsidRDefault="00DD5086" w:rsidP="00DD5086">
            <w:pPr>
              <w:pStyle w:val="Sb"/>
              <w:rPr>
                <w:sz w:val="24"/>
              </w:rPr>
            </w:pPr>
            <w:r w:rsidRPr="00DD5086">
              <w:rPr>
                <w:sz w:val="24"/>
              </w:rPr>
              <w:t>1</w:t>
            </w:r>
          </w:p>
        </w:tc>
        <w:tc>
          <w:tcPr>
            <w:tcW w:w="2372" w:type="pct"/>
            <w:tcBorders>
              <w:right w:val="single" w:sz="4" w:space="0" w:color="000000"/>
            </w:tcBorders>
            <w:shd w:val="clear" w:color="auto" w:fill="auto"/>
            <w:tcMar>
              <w:left w:w="28" w:type="dxa"/>
              <w:right w:w="28" w:type="dxa"/>
            </w:tcMar>
          </w:tcPr>
          <w:p w:rsidR="00DD5086" w:rsidRPr="00DD5086" w:rsidRDefault="00DD5086" w:rsidP="00DD5086">
            <w:pPr>
              <w:pStyle w:val="Sb"/>
              <w:rPr>
                <w:sz w:val="24"/>
              </w:rPr>
            </w:pPr>
            <w:r w:rsidRPr="00DD5086">
              <w:rPr>
                <w:sz w:val="24"/>
              </w:rPr>
              <w:t>2</w:t>
            </w:r>
          </w:p>
        </w:tc>
        <w:tc>
          <w:tcPr>
            <w:tcW w:w="947" w:type="pct"/>
            <w:tcBorders>
              <w:left w:val="single" w:sz="4" w:space="0" w:color="000000"/>
              <w:right w:val="single" w:sz="4" w:space="0" w:color="000000"/>
            </w:tcBorders>
            <w:shd w:val="clear" w:color="auto" w:fill="auto"/>
            <w:tcMar>
              <w:left w:w="28" w:type="dxa"/>
              <w:right w:w="28" w:type="dxa"/>
            </w:tcMar>
          </w:tcPr>
          <w:p w:rsidR="00DD5086" w:rsidRPr="00DD5086" w:rsidRDefault="00DD5086" w:rsidP="00DD5086">
            <w:pPr>
              <w:pStyle w:val="Sb"/>
              <w:rPr>
                <w:sz w:val="24"/>
              </w:rPr>
            </w:pPr>
            <w:r w:rsidRPr="00DD5086">
              <w:rPr>
                <w:sz w:val="24"/>
              </w:rPr>
              <w:t>3</w:t>
            </w:r>
          </w:p>
        </w:tc>
        <w:tc>
          <w:tcPr>
            <w:tcW w:w="370" w:type="pct"/>
            <w:tcBorders>
              <w:left w:val="single" w:sz="4" w:space="0" w:color="000000"/>
              <w:right w:val="single" w:sz="4" w:space="0" w:color="000000"/>
            </w:tcBorders>
            <w:shd w:val="clear" w:color="auto" w:fill="auto"/>
            <w:tcMar>
              <w:left w:w="28" w:type="dxa"/>
              <w:right w:w="28" w:type="dxa"/>
            </w:tcMar>
          </w:tcPr>
          <w:p w:rsidR="00DD5086" w:rsidRPr="00DD5086" w:rsidRDefault="00DD5086" w:rsidP="00DD5086">
            <w:pPr>
              <w:pStyle w:val="Sb"/>
              <w:rPr>
                <w:sz w:val="24"/>
              </w:rPr>
            </w:pPr>
            <w:r w:rsidRPr="00DD5086">
              <w:rPr>
                <w:sz w:val="24"/>
              </w:rPr>
              <w:t>4</w:t>
            </w:r>
          </w:p>
        </w:tc>
        <w:tc>
          <w:tcPr>
            <w:tcW w:w="369" w:type="pct"/>
            <w:shd w:val="clear" w:color="auto" w:fill="auto"/>
            <w:tcMar>
              <w:left w:w="28" w:type="dxa"/>
              <w:right w:w="28" w:type="dxa"/>
            </w:tcMar>
          </w:tcPr>
          <w:p w:rsidR="00DD5086" w:rsidRPr="00DD5086" w:rsidRDefault="00DD5086" w:rsidP="00DD5086">
            <w:pPr>
              <w:pStyle w:val="Sb"/>
              <w:rPr>
                <w:sz w:val="24"/>
              </w:rPr>
            </w:pPr>
            <w:r w:rsidRPr="00DD5086">
              <w:rPr>
                <w:sz w:val="24"/>
              </w:rPr>
              <w:t>5</w:t>
            </w:r>
          </w:p>
        </w:tc>
        <w:tc>
          <w:tcPr>
            <w:tcW w:w="407" w:type="pct"/>
            <w:shd w:val="clear" w:color="auto" w:fill="auto"/>
            <w:tcMar>
              <w:left w:w="28" w:type="dxa"/>
              <w:right w:w="28" w:type="dxa"/>
            </w:tcMar>
          </w:tcPr>
          <w:p w:rsidR="00DD5086" w:rsidRPr="00DD5086" w:rsidRDefault="00DD5086" w:rsidP="00DD5086">
            <w:pPr>
              <w:pStyle w:val="Sb"/>
              <w:rPr>
                <w:sz w:val="24"/>
              </w:rPr>
            </w:pPr>
            <w:r w:rsidRPr="00DD5086">
              <w:rPr>
                <w:sz w:val="24"/>
              </w:rPr>
              <w:t>6</w:t>
            </w:r>
          </w:p>
        </w:tc>
      </w:tr>
      <w:tr w:rsidR="000836CB"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1</w:t>
            </w:r>
          </w:p>
        </w:tc>
        <w:tc>
          <w:tcPr>
            <w:tcW w:w="4464" w:type="pct"/>
            <w:gridSpan w:val="5"/>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В области жилищного строительства</w:t>
            </w:r>
          </w:p>
        </w:tc>
      </w:tr>
      <w:tr w:rsidR="000836CB" w:rsidRPr="006B3C15" w:rsidTr="00B32C57">
        <w:trPr>
          <w:cantSplit/>
        </w:trPr>
        <w:tc>
          <w:tcPr>
            <w:tcW w:w="536" w:type="pct"/>
            <w:tcBorders>
              <w:top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1.1</w:t>
            </w:r>
          </w:p>
        </w:tc>
        <w:tc>
          <w:tcPr>
            <w:tcW w:w="2372" w:type="pct"/>
            <w:tcBorders>
              <w:top w:val="single" w:sz="4" w:space="0" w:color="000000"/>
              <w:left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Уровень средней жилищной обеспеченности</w:t>
            </w:r>
          </w:p>
        </w:tc>
        <w:tc>
          <w:tcPr>
            <w:tcW w:w="947" w:type="pct"/>
            <w:shd w:val="clear" w:color="auto" w:fill="auto"/>
            <w:tcMar>
              <w:left w:w="28" w:type="dxa"/>
              <w:right w:w="28" w:type="dxa"/>
            </w:tcMar>
          </w:tcPr>
          <w:p w:rsidR="000836CB" w:rsidRPr="00DD5086" w:rsidRDefault="000836CB" w:rsidP="00B32C57">
            <w:pPr>
              <w:pStyle w:val="Sb"/>
              <w:rPr>
                <w:sz w:val="24"/>
              </w:rPr>
            </w:pPr>
            <w:r w:rsidRPr="00DD5086">
              <w:rPr>
                <w:sz w:val="24"/>
              </w:rPr>
              <w:t>на одного человека, м</w:t>
            </w:r>
            <w:r w:rsidRPr="00DD5086">
              <w:rPr>
                <w:sz w:val="24"/>
                <w:vertAlign w:val="superscript"/>
              </w:rPr>
              <w:t>2</w:t>
            </w:r>
          </w:p>
        </w:tc>
        <w:tc>
          <w:tcPr>
            <w:tcW w:w="370"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369"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407" w:type="pct"/>
            <w:shd w:val="clear" w:color="auto" w:fill="auto"/>
            <w:tcMar>
              <w:left w:w="28" w:type="dxa"/>
              <w:right w:w="28" w:type="dxa"/>
            </w:tcMar>
            <w:vAlign w:val="center"/>
          </w:tcPr>
          <w:p w:rsidR="000836CB" w:rsidRPr="00DD5086" w:rsidRDefault="001677F1" w:rsidP="00461DD2">
            <w:pPr>
              <w:pStyle w:val="Sb"/>
              <w:rPr>
                <w:sz w:val="24"/>
              </w:rPr>
            </w:pPr>
            <w:r w:rsidRPr="00DD5086">
              <w:rPr>
                <w:sz w:val="24"/>
              </w:rPr>
              <w:t>-</w:t>
            </w:r>
          </w:p>
        </w:tc>
      </w:tr>
      <w:tr w:rsidR="000836CB" w:rsidRPr="006B3C15" w:rsidTr="00B32C57">
        <w:trPr>
          <w:cantSplit/>
        </w:trPr>
        <w:tc>
          <w:tcPr>
            <w:tcW w:w="536" w:type="pct"/>
            <w:tcBorders>
              <w:bottom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1.2</w:t>
            </w:r>
          </w:p>
        </w:tc>
        <w:tc>
          <w:tcPr>
            <w:tcW w:w="2372" w:type="pct"/>
            <w:tcBorders>
              <w:bottom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Площадь территории для предварительного определения общих размеров территорий жилых зон</w:t>
            </w:r>
          </w:p>
        </w:tc>
        <w:tc>
          <w:tcPr>
            <w:tcW w:w="947" w:type="pct"/>
            <w:shd w:val="clear" w:color="auto" w:fill="auto"/>
            <w:tcMar>
              <w:left w:w="28" w:type="dxa"/>
              <w:right w:w="28" w:type="dxa"/>
            </w:tcMar>
          </w:tcPr>
          <w:p w:rsidR="000836CB" w:rsidRPr="00DD5086" w:rsidRDefault="000836CB" w:rsidP="00B32C57">
            <w:pPr>
              <w:pStyle w:val="Sb"/>
              <w:rPr>
                <w:sz w:val="24"/>
              </w:rPr>
            </w:pPr>
            <w:r w:rsidRPr="00DD5086">
              <w:rPr>
                <w:sz w:val="24"/>
              </w:rPr>
              <w:t>на тысячу человек, га</w:t>
            </w:r>
          </w:p>
        </w:tc>
        <w:tc>
          <w:tcPr>
            <w:tcW w:w="370"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369" w:type="pct"/>
            <w:shd w:val="clear" w:color="auto" w:fill="auto"/>
            <w:tcMar>
              <w:left w:w="28" w:type="dxa"/>
              <w:right w:w="28" w:type="dxa"/>
            </w:tcMar>
            <w:vAlign w:val="center"/>
          </w:tcPr>
          <w:p w:rsidR="000836CB" w:rsidRPr="00DD5086" w:rsidRDefault="001677F1" w:rsidP="00461DD2">
            <w:pPr>
              <w:pStyle w:val="Sb"/>
              <w:rPr>
                <w:sz w:val="24"/>
              </w:rPr>
            </w:pPr>
            <w:r w:rsidRPr="00DD5086">
              <w:rPr>
                <w:sz w:val="24"/>
              </w:rPr>
              <w:t>-</w:t>
            </w:r>
          </w:p>
        </w:tc>
        <w:tc>
          <w:tcPr>
            <w:tcW w:w="407" w:type="pct"/>
            <w:shd w:val="clear" w:color="auto" w:fill="auto"/>
            <w:tcMar>
              <w:left w:w="28" w:type="dxa"/>
              <w:right w:w="28" w:type="dxa"/>
            </w:tcMar>
            <w:vAlign w:val="center"/>
          </w:tcPr>
          <w:p w:rsidR="000836CB" w:rsidRPr="00DD5086" w:rsidRDefault="001677F1" w:rsidP="00461DD2">
            <w:pPr>
              <w:pStyle w:val="Sb"/>
              <w:rPr>
                <w:sz w:val="24"/>
              </w:rPr>
            </w:pPr>
            <w:r w:rsidRPr="00DD5086">
              <w:rPr>
                <w:sz w:val="24"/>
              </w:rPr>
              <w:t>-</w:t>
            </w:r>
          </w:p>
        </w:tc>
      </w:tr>
      <w:tr w:rsidR="000836CB" w:rsidRPr="006B3C15" w:rsidTr="00B32C57">
        <w:trPr>
          <w:cantSplit/>
        </w:trPr>
        <w:tc>
          <w:tcPr>
            <w:tcW w:w="536" w:type="pct"/>
            <w:tcBorders>
              <w:top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1.3</w:t>
            </w:r>
          </w:p>
        </w:tc>
        <w:tc>
          <w:tcPr>
            <w:tcW w:w="2372" w:type="pct"/>
            <w:tcBorders>
              <w:top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Площадь земельных участков, выделяемых около жилых домов на индивидуальный дом или квартиру, кв.</w:t>
            </w:r>
            <w:r w:rsidR="00CA7416">
              <w:rPr>
                <w:sz w:val="24"/>
              </w:rPr>
              <w:t>м</w:t>
            </w:r>
          </w:p>
        </w:tc>
        <w:tc>
          <w:tcPr>
            <w:tcW w:w="947" w:type="pct"/>
            <w:shd w:val="clear" w:color="auto" w:fill="auto"/>
            <w:tcMar>
              <w:left w:w="28" w:type="dxa"/>
              <w:right w:w="28" w:type="dxa"/>
            </w:tcMar>
          </w:tcPr>
          <w:p w:rsidR="000836CB" w:rsidRPr="00DD5086" w:rsidRDefault="00CA7416" w:rsidP="00B32C57">
            <w:pPr>
              <w:pStyle w:val="Sb"/>
              <w:rPr>
                <w:sz w:val="24"/>
              </w:rPr>
            </w:pPr>
            <w:r>
              <w:rPr>
                <w:sz w:val="24"/>
              </w:rPr>
              <w:t xml:space="preserve">кв. </w:t>
            </w:r>
            <w:r w:rsidR="000836CB" w:rsidRPr="00DD5086">
              <w:rPr>
                <w:sz w:val="24"/>
              </w:rPr>
              <w:t>м</w:t>
            </w:r>
          </w:p>
        </w:tc>
        <w:tc>
          <w:tcPr>
            <w:tcW w:w="370"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369"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407"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r>
      <w:tr w:rsidR="00C67838" w:rsidRPr="006B3C15" w:rsidTr="00CA7416">
        <w:trPr>
          <w:cantSplit/>
        </w:trPr>
        <w:tc>
          <w:tcPr>
            <w:tcW w:w="536" w:type="pct"/>
            <w:tcBorders>
              <w:top w:val="single" w:sz="4" w:space="0" w:color="000000"/>
            </w:tcBorders>
            <w:shd w:val="clear" w:color="auto" w:fill="auto"/>
            <w:tcMar>
              <w:left w:w="28" w:type="dxa"/>
              <w:right w:w="28" w:type="dxa"/>
            </w:tcMar>
            <w:vAlign w:val="center"/>
          </w:tcPr>
          <w:p w:rsidR="00C67838" w:rsidRPr="00DD5086" w:rsidRDefault="00C67838" w:rsidP="00F850A0">
            <w:pPr>
              <w:pStyle w:val="Sb"/>
              <w:rPr>
                <w:sz w:val="24"/>
              </w:rPr>
            </w:pPr>
            <w:r w:rsidRPr="00DD5086">
              <w:rPr>
                <w:sz w:val="24"/>
              </w:rPr>
              <w:t>1.4</w:t>
            </w:r>
          </w:p>
        </w:tc>
        <w:tc>
          <w:tcPr>
            <w:tcW w:w="2372" w:type="pct"/>
            <w:tcBorders>
              <w:top w:val="single" w:sz="4" w:space="0" w:color="000000"/>
            </w:tcBorders>
            <w:shd w:val="clear" w:color="auto" w:fill="auto"/>
            <w:tcMar>
              <w:left w:w="28" w:type="dxa"/>
              <w:right w:w="28" w:type="dxa"/>
            </w:tcMar>
            <w:vAlign w:val="center"/>
          </w:tcPr>
          <w:p w:rsidR="00C67838" w:rsidRPr="00DD5086" w:rsidRDefault="00C67838" w:rsidP="00F850A0">
            <w:pPr>
              <w:pStyle w:val="Sb"/>
              <w:rPr>
                <w:sz w:val="24"/>
              </w:rPr>
            </w:pPr>
            <w:r w:rsidRPr="00DD5086">
              <w:rPr>
                <w:sz w:val="24"/>
              </w:rPr>
              <w:t>Плотность жилой застройки</w:t>
            </w:r>
          </w:p>
        </w:tc>
        <w:tc>
          <w:tcPr>
            <w:tcW w:w="947" w:type="pct"/>
            <w:shd w:val="clear" w:color="auto" w:fill="auto"/>
            <w:tcMar>
              <w:left w:w="28" w:type="dxa"/>
              <w:right w:w="28" w:type="dxa"/>
            </w:tcMar>
            <w:vAlign w:val="center"/>
          </w:tcPr>
          <w:p w:rsidR="00C67838" w:rsidRPr="00DD5086" w:rsidRDefault="00C67838" w:rsidP="00F850A0">
            <w:pPr>
              <w:pStyle w:val="Sb"/>
              <w:rPr>
                <w:sz w:val="24"/>
              </w:rPr>
            </w:pPr>
            <w:r w:rsidRPr="00DD5086">
              <w:rPr>
                <w:sz w:val="24"/>
              </w:rPr>
              <w:t>коэффициент</w:t>
            </w:r>
          </w:p>
        </w:tc>
        <w:tc>
          <w:tcPr>
            <w:tcW w:w="370" w:type="pct"/>
            <w:shd w:val="clear" w:color="auto" w:fill="auto"/>
            <w:tcMar>
              <w:left w:w="28" w:type="dxa"/>
              <w:right w:w="28" w:type="dxa"/>
            </w:tcMar>
            <w:vAlign w:val="center"/>
          </w:tcPr>
          <w:p w:rsidR="00C67838" w:rsidRPr="00DD5086" w:rsidRDefault="00C67838" w:rsidP="00F850A0">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F850A0">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C67838" w:rsidP="00F850A0">
            <w:pPr>
              <w:pStyle w:val="Sb"/>
              <w:rPr>
                <w:sz w:val="24"/>
              </w:rPr>
            </w:pPr>
            <w:r w:rsidRPr="00DD5086">
              <w:rPr>
                <w:sz w:val="24"/>
              </w:rPr>
              <w:t>+</w:t>
            </w:r>
          </w:p>
        </w:tc>
      </w:tr>
      <w:tr w:rsidR="00C67838" w:rsidRPr="006B3C15" w:rsidTr="00CA7416">
        <w:trPr>
          <w:cantSplit/>
        </w:trPr>
        <w:tc>
          <w:tcPr>
            <w:tcW w:w="536" w:type="pct"/>
            <w:tcBorders>
              <w:top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1.5</w:t>
            </w:r>
          </w:p>
        </w:tc>
        <w:tc>
          <w:tcPr>
            <w:tcW w:w="2372" w:type="pct"/>
            <w:tcBorders>
              <w:top w:val="single" w:sz="4" w:space="0" w:color="000000"/>
            </w:tcBorders>
            <w:shd w:val="clear" w:color="auto" w:fill="auto"/>
            <w:tcMar>
              <w:left w:w="28" w:type="dxa"/>
              <w:right w:w="28" w:type="dxa"/>
            </w:tcMar>
            <w:vAlign w:val="center"/>
          </w:tcPr>
          <w:p w:rsidR="00C67838" w:rsidRPr="00DD5086" w:rsidRDefault="009E4297" w:rsidP="009E4297">
            <w:pPr>
              <w:pStyle w:val="Sb"/>
              <w:rPr>
                <w:sz w:val="24"/>
              </w:rPr>
            </w:pPr>
            <w:r w:rsidRPr="00DD5086">
              <w:rPr>
                <w:sz w:val="24"/>
              </w:rPr>
              <w:t>Плотность населения на территории жилой застройки</w:t>
            </w:r>
          </w:p>
        </w:tc>
        <w:tc>
          <w:tcPr>
            <w:tcW w:w="947" w:type="pct"/>
            <w:shd w:val="clear" w:color="auto" w:fill="auto"/>
            <w:tcMar>
              <w:left w:w="28" w:type="dxa"/>
              <w:right w:w="28" w:type="dxa"/>
            </w:tcMar>
            <w:vAlign w:val="center"/>
          </w:tcPr>
          <w:p w:rsidR="00C67838" w:rsidRPr="00DD5086" w:rsidRDefault="009E4297" w:rsidP="00461DD2">
            <w:pPr>
              <w:pStyle w:val="Sb"/>
              <w:rPr>
                <w:sz w:val="24"/>
              </w:rPr>
            </w:pPr>
            <w:r w:rsidRPr="00DD5086">
              <w:rPr>
                <w:sz w:val="24"/>
              </w:rPr>
              <w:t>человек/га</w:t>
            </w:r>
          </w:p>
        </w:tc>
        <w:tc>
          <w:tcPr>
            <w:tcW w:w="370" w:type="pct"/>
            <w:shd w:val="clear" w:color="auto" w:fill="auto"/>
            <w:tcMar>
              <w:left w:w="28" w:type="dxa"/>
              <w:right w:w="28" w:type="dxa"/>
            </w:tcMar>
            <w:vAlign w:val="center"/>
          </w:tcPr>
          <w:p w:rsidR="00C67838" w:rsidRPr="00DD5086" w:rsidRDefault="009E4297"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9E4297"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1677F1" w:rsidP="00461DD2">
            <w:pPr>
              <w:pStyle w:val="Sb"/>
              <w:rPr>
                <w:sz w:val="24"/>
              </w:rPr>
            </w:pPr>
            <w:r w:rsidRPr="00DD5086">
              <w:rPr>
                <w:sz w:val="24"/>
              </w:rPr>
              <w:t>-</w:t>
            </w:r>
          </w:p>
        </w:tc>
      </w:tr>
      <w:tr w:rsidR="00C67838" w:rsidRPr="006B3C15" w:rsidTr="00B32C57">
        <w:trPr>
          <w:cantSplit/>
        </w:trPr>
        <w:tc>
          <w:tcPr>
            <w:tcW w:w="536" w:type="pct"/>
            <w:tcBorders>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1.6</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Площадь земельных участков, предоставляемых гражданам в собственность для размещения объектов жилищного строительства</w:t>
            </w:r>
          </w:p>
        </w:tc>
        <w:tc>
          <w:tcPr>
            <w:tcW w:w="947" w:type="pct"/>
            <w:shd w:val="clear" w:color="auto" w:fill="auto"/>
            <w:tcMar>
              <w:left w:w="28" w:type="dxa"/>
              <w:right w:w="28" w:type="dxa"/>
            </w:tcMar>
          </w:tcPr>
          <w:p w:rsidR="00C67838" w:rsidRPr="00DD5086" w:rsidRDefault="00C67838" w:rsidP="00B32C57">
            <w:pPr>
              <w:pStyle w:val="Sb"/>
              <w:rPr>
                <w:sz w:val="24"/>
              </w:rPr>
            </w:pPr>
            <w:r w:rsidRPr="00DD5086">
              <w:rPr>
                <w:sz w:val="24"/>
              </w:rPr>
              <w:t>кв. м</w:t>
            </w:r>
          </w:p>
        </w:tc>
        <w:tc>
          <w:tcPr>
            <w:tcW w:w="370"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r>
      <w:tr w:rsidR="00C67838"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2</w:t>
            </w:r>
          </w:p>
        </w:tc>
        <w:tc>
          <w:tcPr>
            <w:tcW w:w="4464" w:type="pct"/>
            <w:gridSpan w:val="5"/>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В области автомобильных дорог местного значения</w:t>
            </w:r>
          </w:p>
        </w:tc>
      </w:tr>
      <w:tr w:rsidR="00C67838" w:rsidRPr="006B3C15" w:rsidTr="00B32C57">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2.1</w:t>
            </w:r>
          </w:p>
        </w:tc>
        <w:tc>
          <w:tcPr>
            <w:tcW w:w="2372" w:type="pct"/>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Обеспеченность населения автомобильными дорогами местного значения общего пользования</w:t>
            </w:r>
          </w:p>
        </w:tc>
        <w:tc>
          <w:tcPr>
            <w:tcW w:w="947" w:type="pct"/>
            <w:shd w:val="clear" w:color="auto" w:fill="auto"/>
            <w:tcMar>
              <w:left w:w="28" w:type="dxa"/>
              <w:right w:w="28" w:type="dxa"/>
            </w:tcMar>
          </w:tcPr>
          <w:p w:rsidR="00C67838" w:rsidRPr="00DD5086" w:rsidRDefault="00C67838" w:rsidP="00B32C57">
            <w:pPr>
              <w:pStyle w:val="Sb"/>
              <w:rPr>
                <w:sz w:val="24"/>
              </w:rPr>
            </w:pPr>
            <w:r w:rsidRPr="00DD5086">
              <w:rPr>
                <w:sz w:val="24"/>
              </w:rPr>
              <w:t>км/кв. км</w:t>
            </w:r>
          </w:p>
        </w:tc>
        <w:tc>
          <w:tcPr>
            <w:tcW w:w="370"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1677F1" w:rsidP="00461DD2">
            <w:pPr>
              <w:pStyle w:val="Sb"/>
              <w:rPr>
                <w:sz w:val="24"/>
              </w:rPr>
            </w:pPr>
            <w:r w:rsidRPr="00DD5086">
              <w:rPr>
                <w:sz w:val="24"/>
              </w:rPr>
              <w:t>-</w:t>
            </w:r>
          </w:p>
        </w:tc>
      </w:tr>
      <w:tr w:rsidR="00C67838" w:rsidRPr="006B3C15" w:rsidTr="00B32C57">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2.2</w:t>
            </w:r>
          </w:p>
        </w:tc>
        <w:tc>
          <w:tcPr>
            <w:tcW w:w="2372" w:type="pct"/>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Обеспеченность населения автомобильными дорогами местного значения общего пользования</w:t>
            </w:r>
          </w:p>
        </w:tc>
        <w:tc>
          <w:tcPr>
            <w:tcW w:w="947" w:type="pct"/>
            <w:shd w:val="clear" w:color="auto" w:fill="auto"/>
            <w:tcMar>
              <w:left w:w="28" w:type="dxa"/>
              <w:right w:w="28" w:type="dxa"/>
            </w:tcMar>
          </w:tcPr>
          <w:p w:rsidR="00C67838" w:rsidRPr="00DD5086" w:rsidRDefault="00C67838" w:rsidP="00B32C57">
            <w:pPr>
              <w:pStyle w:val="Sb"/>
              <w:rPr>
                <w:sz w:val="24"/>
              </w:rPr>
            </w:pPr>
            <w:r w:rsidRPr="00DD5086">
              <w:rPr>
                <w:sz w:val="24"/>
              </w:rPr>
              <w:t>%</w:t>
            </w:r>
          </w:p>
        </w:tc>
        <w:tc>
          <w:tcPr>
            <w:tcW w:w="370"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1677F1" w:rsidP="00461DD2">
            <w:pPr>
              <w:pStyle w:val="Sb"/>
              <w:rPr>
                <w:sz w:val="24"/>
              </w:rPr>
            </w:pPr>
            <w:r w:rsidRPr="00DD5086">
              <w:rPr>
                <w:sz w:val="24"/>
              </w:rPr>
              <w:t>-</w:t>
            </w:r>
          </w:p>
        </w:tc>
      </w:tr>
      <w:tr w:rsidR="00C67838" w:rsidRPr="006B3C15" w:rsidTr="00CA7416">
        <w:trPr>
          <w:cantSplit/>
        </w:trPr>
        <w:tc>
          <w:tcPr>
            <w:tcW w:w="536"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2.3</w:t>
            </w:r>
          </w:p>
        </w:tc>
        <w:tc>
          <w:tcPr>
            <w:tcW w:w="2372" w:type="pct"/>
            <w:tcBorders>
              <w:left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shd w:val="clear" w:color="auto" w:fill="FFFFFF"/>
              </w:rPr>
              <w:t>Параметры улиц и дорог</w:t>
            </w:r>
          </w:p>
        </w:tc>
        <w:tc>
          <w:tcPr>
            <w:tcW w:w="947"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70"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1677F1"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2.4</w:t>
            </w:r>
          </w:p>
        </w:tc>
        <w:tc>
          <w:tcPr>
            <w:tcW w:w="2372" w:type="pct"/>
            <w:tcBorders>
              <w:left w:val="single" w:sz="4" w:space="0" w:color="000000"/>
            </w:tcBorders>
            <w:shd w:val="clear" w:color="auto" w:fill="auto"/>
            <w:tcMar>
              <w:left w:w="28" w:type="dxa"/>
              <w:right w:w="28" w:type="dxa"/>
            </w:tcMar>
            <w:vAlign w:val="center"/>
          </w:tcPr>
          <w:p w:rsidR="004C4EBD" w:rsidRPr="00DD5086" w:rsidRDefault="004C4EBD" w:rsidP="00461DD2">
            <w:pPr>
              <w:pStyle w:val="Sb"/>
              <w:rPr>
                <w:sz w:val="24"/>
                <w:shd w:val="clear" w:color="auto" w:fill="FFFFFF"/>
              </w:rPr>
            </w:pPr>
            <w:r w:rsidRPr="00DD5086">
              <w:rPr>
                <w:sz w:val="24"/>
                <w:shd w:val="clear" w:color="auto" w:fill="FFFFFF"/>
              </w:rPr>
              <w:t>Боковые проезды</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w:t>
            </w:r>
          </w:p>
        </w:tc>
        <w:tc>
          <w:tcPr>
            <w:tcW w:w="370"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2.5</w:t>
            </w:r>
          </w:p>
        </w:tc>
        <w:tc>
          <w:tcPr>
            <w:tcW w:w="2372" w:type="pct"/>
            <w:tcBorders>
              <w:left w:val="single" w:sz="4" w:space="0" w:color="000000"/>
            </w:tcBorders>
            <w:shd w:val="clear" w:color="auto" w:fill="auto"/>
            <w:tcMar>
              <w:left w:w="28" w:type="dxa"/>
              <w:right w:w="28" w:type="dxa"/>
            </w:tcMar>
            <w:vAlign w:val="center"/>
          </w:tcPr>
          <w:p w:rsidR="004C4EBD" w:rsidRPr="00DD5086" w:rsidRDefault="004C4EBD" w:rsidP="00461DD2">
            <w:pPr>
              <w:pStyle w:val="Sb"/>
              <w:rPr>
                <w:sz w:val="24"/>
                <w:shd w:val="clear" w:color="auto" w:fill="FFFFFF"/>
              </w:rPr>
            </w:pPr>
            <w:r w:rsidRPr="00DD5086">
              <w:rPr>
                <w:sz w:val="24"/>
                <w:shd w:val="clear" w:color="auto" w:fill="FFFFFF"/>
              </w:rPr>
              <w:t xml:space="preserve">Съезды и </w:t>
            </w:r>
            <w:r w:rsidRPr="00DD5086">
              <w:rPr>
                <w:rStyle w:val="searchresult"/>
                <w:rFonts w:eastAsiaTheme="majorEastAsia"/>
                <w:sz w:val="24"/>
                <w:bdr w:val="none" w:sz="0" w:space="0" w:color="auto" w:frame="1"/>
              </w:rPr>
              <w:t>въезд</w:t>
            </w:r>
            <w:r w:rsidRPr="00DD5086">
              <w:rPr>
                <w:sz w:val="24"/>
                <w:shd w:val="clear" w:color="auto" w:fill="FFFFFF"/>
              </w:rPr>
              <w:t>ы</w:t>
            </w:r>
          </w:p>
        </w:tc>
        <w:tc>
          <w:tcPr>
            <w:tcW w:w="947"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м</w:t>
            </w:r>
          </w:p>
        </w:tc>
        <w:tc>
          <w:tcPr>
            <w:tcW w:w="370"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r>
      <w:tr w:rsidR="004C4EBD" w:rsidRPr="006B3C15" w:rsidTr="00CA7416">
        <w:trPr>
          <w:cantSplit/>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237C17">
            <w:pPr>
              <w:pStyle w:val="Sb"/>
              <w:rPr>
                <w:sz w:val="24"/>
              </w:rPr>
            </w:pPr>
            <w:r w:rsidRPr="00DD5086">
              <w:rPr>
                <w:sz w:val="24"/>
              </w:rPr>
              <w:t>2.6</w:t>
            </w:r>
          </w:p>
        </w:tc>
        <w:tc>
          <w:tcPr>
            <w:tcW w:w="2372" w:type="pct"/>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личным автотранспортом</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 xml:space="preserve">кол-во </w:t>
            </w:r>
            <w:r w:rsidRPr="00DD5086">
              <w:rPr>
                <w:rStyle w:val="searchresult"/>
                <w:rFonts w:eastAsiaTheme="majorEastAsia"/>
                <w:sz w:val="24"/>
                <w:bdr w:val="none" w:sz="0" w:space="0" w:color="auto" w:frame="1"/>
              </w:rPr>
              <w:t>автомоб</w:t>
            </w:r>
            <w:r w:rsidRPr="00DD5086">
              <w:rPr>
                <w:sz w:val="24"/>
                <w:shd w:val="clear" w:color="auto" w:fill="FFFFFF"/>
              </w:rPr>
              <w:t>илей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237C17">
            <w:pPr>
              <w:pStyle w:val="Sb"/>
              <w:rPr>
                <w:sz w:val="24"/>
              </w:rPr>
            </w:pPr>
            <w:r w:rsidRPr="00DD5086">
              <w:rPr>
                <w:sz w:val="24"/>
              </w:rPr>
              <w:t>2.7</w:t>
            </w:r>
          </w:p>
        </w:tc>
        <w:tc>
          <w:tcPr>
            <w:tcW w:w="2372"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местами постоянного хранения личного автотранспорта, временными</w:t>
            </w:r>
          </w:p>
        </w:tc>
        <w:tc>
          <w:tcPr>
            <w:tcW w:w="947" w:type="pct"/>
            <w:shd w:val="clear" w:color="auto" w:fill="auto"/>
            <w:tcMar>
              <w:left w:w="28" w:type="dxa"/>
              <w:right w:w="28" w:type="dxa"/>
            </w:tcMar>
          </w:tcPr>
          <w:p w:rsidR="004C4EBD" w:rsidRPr="00DD5086" w:rsidRDefault="004C4EBD" w:rsidP="00CA7416">
            <w:pPr>
              <w:pStyle w:val="Sb"/>
              <w:rPr>
                <w:sz w:val="24"/>
              </w:rPr>
            </w:pPr>
            <w:r w:rsidRPr="00DD5086">
              <w:rPr>
                <w:sz w:val="24"/>
              </w:rPr>
              <w:t>%</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237C17">
            <w:pPr>
              <w:pStyle w:val="Sb"/>
              <w:rPr>
                <w:sz w:val="24"/>
              </w:rPr>
            </w:pPr>
            <w:r w:rsidRPr="00DD5086">
              <w:rPr>
                <w:sz w:val="24"/>
              </w:rPr>
              <w:t>2.8</w:t>
            </w:r>
          </w:p>
        </w:tc>
        <w:tc>
          <w:tcPr>
            <w:tcW w:w="2372"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 земельного участка гаражей и стоянок легковых автомобилей</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кв. м на </w:t>
            </w:r>
            <w:r w:rsidR="00B32C57">
              <w:rPr>
                <w:sz w:val="24"/>
              </w:rPr>
              <w:t xml:space="preserve">                      </w:t>
            </w:r>
            <w:r w:rsidRPr="00DD5086">
              <w:rPr>
                <w:sz w:val="24"/>
              </w:rPr>
              <w:t>1 машино-место</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2.9</w:t>
            </w:r>
          </w:p>
        </w:tc>
        <w:tc>
          <w:tcPr>
            <w:tcW w:w="2372"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временными и гостевыми стоянками (парковками)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машино-мест на 1 расчетную единицу</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B32C57">
        <w:trPr>
          <w:cantSplit/>
          <w:trHeight w:val="335"/>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2.10</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автозаправочными станциями</w:t>
            </w:r>
          </w:p>
        </w:tc>
        <w:tc>
          <w:tcPr>
            <w:tcW w:w="947" w:type="pct"/>
            <w:tcBorders>
              <w:left w:val="single" w:sz="4" w:space="0" w:color="000000"/>
              <w:right w:val="single" w:sz="4" w:space="0" w:color="000000"/>
            </w:tcBorders>
            <w:shd w:val="clear" w:color="auto" w:fill="auto"/>
            <w:tcMar>
              <w:left w:w="28" w:type="dxa"/>
              <w:right w:w="28" w:type="dxa"/>
            </w:tcMar>
          </w:tcPr>
          <w:p w:rsidR="004C4EBD" w:rsidRPr="00DD5086" w:rsidRDefault="00CA7416" w:rsidP="00B32C57">
            <w:pPr>
              <w:pStyle w:val="Sb"/>
              <w:rPr>
                <w:sz w:val="24"/>
              </w:rPr>
            </w:pPr>
            <w:r>
              <w:rPr>
                <w:sz w:val="24"/>
              </w:rPr>
              <w:t>к</w:t>
            </w:r>
            <w:r w:rsidR="004C4EBD" w:rsidRPr="00DD5086">
              <w:rPr>
                <w:sz w:val="24"/>
              </w:rPr>
              <w:t>ол-во станций</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lastRenderedPageBreak/>
              <w:t>3</w:t>
            </w:r>
          </w:p>
        </w:tc>
        <w:tc>
          <w:tcPr>
            <w:tcW w:w="4464" w:type="pct"/>
            <w:gridSpan w:val="5"/>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чрезвычайных ситуаций</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3.1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396E2C" w:rsidP="00461DD2">
            <w:pPr>
              <w:pStyle w:val="Sb"/>
              <w:rPr>
                <w:sz w:val="24"/>
              </w:rPr>
            </w:pPr>
            <w:r>
              <w:rPr>
                <w:sz w:val="24"/>
              </w:rPr>
              <w:t>Объекты пожарной охраны (п</w:t>
            </w:r>
            <w:r w:rsidR="004C4EBD" w:rsidRPr="00DD5086">
              <w:rPr>
                <w:sz w:val="24"/>
              </w:rPr>
              <w:t>ожарные депо)</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CA7416" w:rsidP="00461DD2">
            <w:pPr>
              <w:pStyle w:val="Sb"/>
              <w:rPr>
                <w:sz w:val="24"/>
              </w:rPr>
            </w:pPr>
            <w:r>
              <w:rPr>
                <w:sz w:val="24"/>
              </w:rPr>
              <w:t>к</w:t>
            </w:r>
            <w:r w:rsidR="004C4EBD" w:rsidRPr="00DD5086">
              <w:rPr>
                <w:sz w:val="24"/>
              </w:rPr>
              <w:t>оличество депо, кол-во автомобилей на 1000 чел.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3.2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Объекты противопожарного водоснабжения</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CA7416" w:rsidP="00461DD2">
            <w:pPr>
              <w:pStyle w:val="Sb"/>
              <w:rPr>
                <w:sz w:val="24"/>
              </w:rPr>
            </w:pPr>
            <w:r>
              <w:rPr>
                <w:sz w:val="24"/>
              </w:rPr>
              <w:t>к</w:t>
            </w:r>
            <w:r w:rsidR="004C4EBD" w:rsidRPr="00DD5086">
              <w:rPr>
                <w:sz w:val="24"/>
              </w:rPr>
              <w:t>оличество объектов в МО или НП</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3.3</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Здания для организации деятельности аварийно-спасательных служб</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CA7416" w:rsidP="00461DD2">
            <w:pPr>
              <w:pStyle w:val="Sb"/>
              <w:rPr>
                <w:sz w:val="24"/>
              </w:rPr>
            </w:pPr>
            <w:r>
              <w:rPr>
                <w:sz w:val="24"/>
              </w:rPr>
              <w:t>к</w:t>
            </w:r>
            <w:r w:rsidR="004C4EBD" w:rsidRPr="00DD5086">
              <w:rPr>
                <w:sz w:val="24"/>
              </w:rPr>
              <w:t xml:space="preserve">оличество объектов на </w:t>
            </w:r>
            <w:r w:rsidR="00B32C57">
              <w:rPr>
                <w:sz w:val="24"/>
              </w:rPr>
              <w:t xml:space="preserve">          </w:t>
            </w:r>
            <w:r w:rsidR="004C4EBD" w:rsidRPr="00DD5086">
              <w:rPr>
                <w:sz w:val="24"/>
              </w:rPr>
              <w:t>10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4</w:t>
            </w:r>
          </w:p>
        </w:tc>
        <w:tc>
          <w:tcPr>
            <w:tcW w:w="4464" w:type="pct"/>
            <w:gridSpan w:val="5"/>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физической культуры и спорта</w:t>
            </w:r>
          </w:p>
        </w:tc>
      </w:tr>
      <w:tr w:rsidR="004C4EBD" w:rsidRPr="006B3C15" w:rsidTr="00CA7416">
        <w:trPr>
          <w:cantSplit/>
          <w:trHeight w:val="593"/>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4.1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плавательными бассейнами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 </w:t>
            </w:r>
            <w:r w:rsidRPr="00DD5086">
              <w:rPr>
                <w:sz w:val="24"/>
                <w:shd w:val="clear" w:color="auto" w:fill="FFFFFF"/>
              </w:rPr>
              <w:t>м</w:t>
            </w:r>
            <w:r w:rsidRPr="00DD5086">
              <w:rPr>
                <w:sz w:val="24"/>
                <w:shd w:val="clear" w:color="auto" w:fill="FFFFFF"/>
                <w:vertAlign w:val="superscript"/>
              </w:rPr>
              <w:t>2</w:t>
            </w:r>
            <w:r w:rsidRPr="00DD5086">
              <w:rPr>
                <w:sz w:val="24"/>
                <w:shd w:val="clear" w:color="auto" w:fill="FFFFFF"/>
              </w:rPr>
              <w:t xml:space="preserve"> зеркала воды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729"/>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4.2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плоскостными спортивными сооружениями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 территории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4.3</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спортивными залами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кв. м площади залов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4.4</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Обеспеченность населения </w:t>
            </w:r>
            <w:r w:rsidRPr="00DD5086">
              <w:rPr>
                <w:sz w:val="24"/>
                <w:shd w:val="clear" w:color="auto" w:fill="FFFFFF"/>
              </w:rPr>
              <w:t>помещениями для физкультурно-оздоровительных занятий</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м2 общей площади на</w:t>
            </w:r>
            <w:r w:rsidR="00B32C57">
              <w:rPr>
                <w:sz w:val="24"/>
                <w:shd w:val="clear" w:color="auto" w:fill="FFFFFF"/>
              </w:rPr>
              <w:t xml:space="preserve">              </w:t>
            </w:r>
            <w:r w:rsidRPr="00DD5086">
              <w:rPr>
                <w:sz w:val="24"/>
                <w:shd w:val="clear" w:color="auto" w:fill="FFFFFF"/>
              </w:rPr>
              <w:t xml:space="preserve">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5</w:t>
            </w:r>
          </w:p>
        </w:tc>
        <w:tc>
          <w:tcPr>
            <w:tcW w:w="4464" w:type="pct"/>
            <w:gridSpan w:val="5"/>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энергетики (электро- и газоснабжения)</w:t>
            </w:r>
          </w:p>
        </w:tc>
      </w:tr>
      <w:tr w:rsidR="004C4EBD" w:rsidRPr="006B3C15" w:rsidTr="00CA7416">
        <w:trPr>
          <w:cantSplit/>
          <w:trHeight w:val="697"/>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5.1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bCs/>
                <w:sz w:val="24"/>
                <w:shd w:val="clear" w:color="auto" w:fill="FFFFFF"/>
              </w:rPr>
              <w:t xml:space="preserve">Укрупненные показатели </w:t>
            </w:r>
            <w:r w:rsidRPr="00DD5086">
              <w:rPr>
                <w:rStyle w:val="searchresult"/>
                <w:rFonts w:eastAsiaTheme="majorEastAsia"/>
                <w:bCs/>
                <w:sz w:val="24"/>
                <w:bdr w:val="none" w:sz="0" w:space="0" w:color="auto" w:frame="1"/>
              </w:rPr>
              <w:t>электро</w:t>
            </w:r>
            <w:r w:rsidRPr="00DD5086">
              <w:rPr>
                <w:bCs/>
                <w:sz w:val="24"/>
                <w:shd w:val="clear" w:color="auto" w:fill="FFFFFF"/>
              </w:rPr>
              <w:t>потребления</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кВт·ч/год </w:t>
            </w:r>
            <w:r w:rsidR="00B32C57">
              <w:rPr>
                <w:sz w:val="24"/>
              </w:rPr>
              <w:t>на             1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914"/>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5.2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 земельного участка для размещения газонаполнительных станций в зависимости от производительности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6</w:t>
            </w:r>
          </w:p>
        </w:tc>
        <w:tc>
          <w:tcPr>
            <w:tcW w:w="4464" w:type="pct"/>
            <w:gridSpan w:val="5"/>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тепло- водоснабжения, водоотведения</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6.3</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Размеры земельных участков отопительных котельных</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17"/>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6.4</w:t>
            </w:r>
          </w:p>
        </w:tc>
        <w:tc>
          <w:tcPr>
            <w:tcW w:w="2372" w:type="pct"/>
            <w:tcBorders>
              <w:lef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Размеры земельных участков для станций водоочистки</w:t>
            </w:r>
          </w:p>
        </w:tc>
        <w:tc>
          <w:tcPr>
            <w:tcW w:w="947" w:type="pct"/>
            <w:tcBorders>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48"/>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6.5</w:t>
            </w:r>
          </w:p>
        </w:tc>
        <w:tc>
          <w:tcPr>
            <w:tcW w:w="2372" w:type="pct"/>
            <w:tcBorders>
              <w:lef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Размеры земельных участков для очистных сооружений</w:t>
            </w:r>
          </w:p>
        </w:tc>
        <w:tc>
          <w:tcPr>
            <w:tcW w:w="947" w:type="pct"/>
            <w:tcBorders>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w:t>
            </w:r>
          </w:p>
        </w:tc>
        <w:tc>
          <w:tcPr>
            <w:tcW w:w="4464" w:type="pct"/>
            <w:gridSpan w:val="5"/>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благоустройства и озеленения</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7.1</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озелененными территориями общего пользования (всех видов)</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кв. м на </w:t>
            </w:r>
            <w:r w:rsidR="00B32C57">
              <w:rPr>
                <w:sz w:val="24"/>
              </w:rPr>
              <w:t xml:space="preserve">                    1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7.2</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озелененными рекреационными территориями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18"/>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7.3</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общественными пространствами</w:t>
            </w:r>
          </w:p>
        </w:tc>
        <w:tc>
          <w:tcPr>
            <w:tcW w:w="947" w:type="pct"/>
            <w:shd w:val="clear" w:color="auto" w:fill="auto"/>
            <w:tcMar>
              <w:left w:w="28" w:type="dxa"/>
              <w:right w:w="28" w:type="dxa"/>
            </w:tcMar>
            <w:vAlign w:val="center"/>
          </w:tcPr>
          <w:p w:rsidR="004C4EBD" w:rsidRPr="00DD5086" w:rsidRDefault="00B32C57" w:rsidP="00461DD2">
            <w:pPr>
              <w:pStyle w:val="Sb"/>
              <w:rPr>
                <w:sz w:val="24"/>
              </w:rPr>
            </w:pPr>
            <w:r>
              <w:rPr>
                <w:sz w:val="24"/>
              </w:rPr>
              <w:t>кв. м на 1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26"/>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7.4</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площадками выгула для собак</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кв. м на 1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83"/>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7.5</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туалетами в общественных пространствах</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 ед. на 1 тыс.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w:t>
            </w:r>
          </w:p>
        </w:tc>
        <w:tc>
          <w:tcPr>
            <w:tcW w:w="4464" w:type="pct"/>
            <w:gridSpan w:val="5"/>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культуры</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lastRenderedPageBreak/>
              <w:t>8.1</w:t>
            </w:r>
          </w:p>
        </w:tc>
        <w:tc>
          <w:tcPr>
            <w:tcW w:w="2372"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городскими массовыми библиотеками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кол-во единиц хранения/читательское место на 1 тыс.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8.2</w:t>
            </w:r>
          </w:p>
        </w:tc>
        <w:tc>
          <w:tcPr>
            <w:tcW w:w="2372"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музеями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кол-во на поселение</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8.3</w:t>
            </w:r>
          </w:p>
        </w:tc>
        <w:tc>
          <w:tcPr>
            <w:tcW w:w="2372"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помещениями для культурно-массовой и политико-воспитательной работы</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м</w:t>
            </w:r>
            <w:r w:rsidRPr="00DD5086">
              <w:rPr>
                <w:sz w:val="24"/>
                <w:shd w:val="clear" w:color="auto" w:fill="FFFFFF"/>
                <w:vertAlign w:val="superscript"/>
              </w:rPr>
              <w:t>2</w:t>
            </w:r>
            <w:r w:rsidRPr="00DD5086">
              <w:rPr>
                <w:sz w:val="24"/>
                <w:shd w:val="clear" w:color="auto" w:fill="FFFFFF"/>
              </w:rPr>
              <w:t xml:space="preserve"> площади пола на 1 тыс.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8.4</w:t>
            </w:r>
          </w:p>
        </w:tc>
        <w:tc>
          <w:tcPr>
            <w:tcW w:w="2372" w:type="pct"/>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учреждениями культуры клубного типа</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мест на 1000 человек</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8.5</w:t>
            </w:r>
          </w:p>
        </w:tc>
        <w:tc>
          <w:tcPr>
            <w:tcW w:w="2372" w:type="pct"/>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парками культуры и отдыха</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объектов на население более 30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8.6</w:t>
            </w:r>
          </w:p>
        </w:tc>
        <w:tc>
          <w:tcPr>
            <w:tcW w:w="2372"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кинозалами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объектов на 10000 человек</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w:t>
            </w:r>
          </w:p>
        </w:tc>
        <w:tc>
          <w:tcPr>
            <w:tcW w:w="4464" w:type="pct"/>
            <w:gridSpan w:val="5"/>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туризма и отдыха, массового отдыха населения</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объектами в местах массового отдыха</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кв. м на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детей (3 - 18 лет) объектами отдыха и оздоровления детей</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 количество мест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9.3</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рекреантов объектами туристической инфраструктуры, в том числе - местами размещения</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количество мест на </w:t>
            </w:r>
            <w:r w:rsidR="00B32C57">
              <w:rPr>
                <w:sz w:val="24"/>
              </w:rPr>
              <w:t xml:space="preserve">                         </w:t>
            </w:r>
            <w:r w:rsidRPr="00DD5086">
              <w:rPr>
                <w:sz w:val="24"/>
              </w:rPr>
              <w:t>1000 рекреантов</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9.4</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объектами туристической инфраструктуры</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ед.</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10</w:t>
            </w:r>
          </w:p>
        </w:tc>
        <w:tc>
          <w:tcPr>
            <w:tcW w:w="4464" w:type="pct"/>
            <w:gridSpan w:val="5"/>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пассажирского автомобильного транспорта</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10.1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Расстояния между остановочными пунктами общественного пассажирского транспорта</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10.2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Плотность сети линий наземного общественного пассажирского транспорта на застроенных территориях</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км/кв. км</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11</w:t>
            </w:r>
          </w:p>
        </w:tc>
        <w:tc>
          <w:tcPr>
            <w:tcW w:w="4464" w:type="pct"/>
            <w:gridSpan w:val="5"/>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содержания мест захоронения</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11.1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местами захоронения умерших</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11.2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местами урновых захоронений</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12</w:t>
            </w:r>
          </w:p>
        </w:tc>
        <w:tc>
          <w:tcPr>
            <w:tcW w:w="4464" w:type="pct"/>
            <w:gridSpan w:val="5"/>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торговли, общественного питания и бытового обслуживания</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12.1</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предприятиями торговли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w:t>
            </w:r>
            <w:r w:rsidRPr="00DD5086">
              <w:rPr>
                <w:sz w:val="24"/>
                <w:vertAlign w:val="superscript"/>
              </w:rPr>
              <w:t>2</w:t>
            </w:r>
            <w:r w:rsidRPr="00DD5086">
              <w:rPr>
                <w:sz w:val="24"/>
              </w:rPr>
              <w:t xml:space="preserve"> на 1 тыс.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12.2</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предприятиями общественного питания</w:t>
            </w:r>
          </w:p>
        </w:tc>
        <w:tc>
          <w:tcPr>
            <w:tcW w:w="94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мест на 1 тыс. чел.</w:t>
            </w:r>
          </w:p>
        </w:tc>
        <w:tc>
          <w:tcPr>
            <w:tcW w:w="370"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12.3</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предприятиями бытового обслуживания</w:t>
            </w:r>
          </w:p>
        </w:tc>
        <w:tc>
          <w:tcPr>
            <w:tcW w:w="94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рабочее место на 1 тыс. чел.</w:t>
            </w:r>
          </w:p>
        </w:tc>
        <w:tc>
          <w:tcPr>
            <w:tcW w:w="370"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13</w:t>
            </w:r>
          </w:p>
        </w:tc>
        <w:tc>
          <w:tcPr>
            <w:tcW w:w="4464" w:type="pct"/>
            <w:gridSpan w:val="5"/>
            <w:tcBorders>
              <w:top w:val="single" w:sz="4" w:space="0" w:color="000000"/>
              <w:bottom w:val="single" w:sz="4" w:space="0" w:color="000000"/>
            </w:tcBorders>
            <w:shd w:val="clear" w:color="auto" w:fill="auto"/>
            <w:vAlign w:val="center"/>
          </w:tcPr>
          <w:p w:rsidR="004C4EBD" w:rsidRPr="00DD5086" w:rsidRDefault="004C4EBD" w:rsidP="00461DD2">
            <w:pPr>
              <w:pStyle w:val="Sb"/>
              <w:rPr>
                <w:sz w:val="24"/>
              </w:rPr>
            </w:pPr>
            <w:r w:rsidRPr="00DD5086">
              <w:rPr>
                <w:sz w:val="24"/>
              </w:rPr>
              <w:t>В области объектов связи</w:t>
            </w:r>
          </w:p>
        </w:tc>
      </w:tr>
      <w:tr w:rsidR="004C4EBD" w:rsidRPr="006B3C15" w:rsidTr="00B32C57">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13.1</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объектами почтовой связи</w:t>
            </w:r>
          </w:p>
        </w:tc>
        <w:tc>
          <w:tcPr>
            <w:tcW w:w="947" w:type="pct"/>
            <w:tcBorders>
              <w:left w:val="single" w:sz="4" w:space="0" w:color="000000"/>
              <w:bottom w:val="single" w:sz="4" w:space="0" w:color="000000"/>
            </w:tcBorders>
            <w:shd w:val="clear" w:color="auto" w:fill="auto"/>
            <w:tcMar>
              <w:left w:w="28" w:type="dxa"/>
              <w:right w:w="28" w:type="dxa"/>
            </w:tcMar>
          </w:tcPr>
          <w:p w:rsidR="004C4EBD" w:rsidRPr="00DD5086" w:rsidRDefault="004C4EBD" w:rsidP="00B32C57">
            <w:pPr>
              <w:pStyle w:val="Sb"/>
              <w:rPr>
                <w:sz w:val="24"/>
              </w:rPr>
            </w:pPr>
            <w:r w:rsidRPr="00DD5086">
              <w:rPr>
                <w:sz w:val="24"/>
              </w:rPr>
              <w:t>ед.</w:t>
            </w:r>
          </w:p>
        </w:tc>
        <w:tc>
          <w:tcPr>
            <w:tcW w:w="370"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B32C57">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13.2</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объектами экстренной телефонной связи в пределах населенного пункта</w:t>
            </w:r>
          </w:p>
        </w:tc>
        <w:tc>
          <w:tcPr>
            <w:tcW w:w="947" w:type="pct"/>
            <w:tcBorders>
              <w:left w:val="single" w:sz="4" w:space="0" w:color="000000"/>
              <w:bottom w:val="single" w:sz="4" w:space="0" w:color="000000"/>
            </w:tcBorders>
            <w:shd w:val="clear" w:color="auto" w:fill="auto"/>
            <w:tcMar>
              <w:left w:w="28" w:type="dxa"/>
              <w:right w:w="28" w:type="dxa"/>
            </w:tcMar>
          </w:tcPr>
          <w:p w:rsidR="004C4EBD" w:rsidRPr="00DD5086" w:rsidRDefault="004C4EBD" w:rsidP="00B32C57">
            <w:pPr>
              <w:pStyle w:val="Sb"/>
              <w:rPr>
                <w:sz w:val="24"/>
              </w:rPr>
            </w:pPr>
            <w:r w:rsidRPr="00DD5086">
              <w:rPr>
                <w:sz w:val="24"/>
              </w:rPr>
              <w:t>ед. на населенный пункт</w:t>
            </w:r>
          </w:p>
        </w:tc>
        <w:tc>
          <w:tcPr>
            <w:tcW w:w="370"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lastRenderedPageBreak/>
              <w:t>14</w:t>
            </w:r>
          </w:p>
        </w:tc>
        <w:tc>
          <w:tcPr>
            <w:tcW w:w="4464" w:type="pct"/>
            <w:gridSpan w:val="5"/>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формирования содержания архивных фондов</w:t>
            </w:r>
          </w:p>
        </w:tc>
      </w:tr>
      <w:tr w:rsidR="004C4EBD" w:rsidRPr="006B3C15" w:rsidTr="00B32C57">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14.1</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объектами архивов</w:t>
            </w:r>
          </w:p>
        </w:tc>
        <w:tc>
          <w:tcPr>
            <w:tcW w:w="947" w:type="pct"/>
            <w:shd w:val="clear" w:color="auto" w:fill="auto"/>
            <w:tcMar>
              <w:left w:w="28" w:type="dxa"/>
              <w:right w:w="28" w:type="dxa"/>
            </w:tcMar>
          </w:tcPr>
          <w:p w:rsidR="004C4EBD" w:rsidRPr="00DD5086" w:rsidRDefault="004C4EBD" w:rsidP="00B32C57">
            <w:pPr>
              <w:pStyle w:val="Sb"/>
              <w:rPr>
                <w:sz w:val="24"/>
              </w:rPr>
            </w:pPr>
            <w:r w:rsidRPr="00DD5086">
              <w:rPr>
                <w:sz w:val="24"/>
              </w:rPr>
              <w:t>объект</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bl>
    <w:p w:rsidR="000836CB" w:rsidRPr="00CA7416" w:rsidRDefault="000836CB" w:rsidP="00CA7416">
      <w:pPr>
        <w:spacing w:line="240" w:lineRule="auto"/>
        <w:rPr>
          <w:sz w:val="28"/>
          <w:szCs w:val="28"/>
        </w:rPr>
      </w:pPr>
    </w:p>
    <w:p w:rsidR="000836CB" w:rsidRPr="00CA7416" w:rsidRDefault="000836CB" w:rsidP="00CA7416">
      <w:pPr>
        <w:spacing w:line="240" w:lineRule="auto"/>
        <w:ind w:firstLine="0"/>
        <w:jc w:val="center"/>
        <w:rPr>
          <w:sz w:val="28"/>
          <w:szCs w:val="28"/>
        </w:rPr>
      </w:pPr>
      <w:r w:rsidRPr="00CA7416">
        <w:rPr>
          <w:sz w:val="28"/>
          <w:szCs w:val="28"/>
        </w:rPr>
        <w:t xml:space="preserve">Перечень расчетных показателей максимально допустимого уровня территориальной доступности объектов местного значения городского поселения для населения </w:t>
      </w:r>
      <w:r w:rsidR="002D20B0" w:rsidRPr="00CA7416">
        <w:rPr>
          <w:sz w:val="28"/>
          <w:szCs w:val="28"/>
        </w:rPr>
        <w:t>Абинск</w:t>
      </w:r>
      <w:r w:rsidRPr="00CA7416">
        <w:rPr>
          <w:sz w:val="28"/>
          <w:szCs w:val="28"/>
        </w:rPr>
        <w:t>ого городского поселения, применяемых при подготовке генерального плана, документации по планировке территории, правил землепользования и застройки</w:t>
      </w:r>
    </w:p>
    <w:p w:rsidR="00CA7416" w:rsidRPr="00CA7416" w:rsidRDefault="00CA7416" w:rsidP="00CA7416">
      <w:pPr>
        <w:spacing w:line="240" w:lineRule="auto"/>
        <w:ind w:firstLine="0"/>
        <w:jc w:val="center"/>
        <w:rPr>
          <w:sz w:val="28"/>
          <w:szCs w:val="28"/>
        </w:rPr>
      </w:pPr>
    </w:p>
    <w:p w:rsidR="00CA7416" w:rsidRDefault="00CA7416" w:rsidP="00CA7416">
      <w:pPr>
        <w:spacing w:line="240" w:lineRule="auto"/>
        <w:ind w:firstLine="0"/>
        <w:jc w:val="right"/>
        <w:rPr>
          <w:sz w:val="28"/>
          <w:szCs w:val="28"/>
        </w:rPr>
      </w:pPr>
      <w:r w:rsidRPr="00CA7416">
        <w:rPr>
          <w:sz w:val="28"/>
          <w:szCs w:val="28"/>
        </w:rPr>
        <w:t>Таблица 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4771"/>
        <w:gridCol w:w="1632"/>
        <w:gridCol w:w="936"/>
        <w:gridCol w:w="774"/>
        <w:gridCol w:w="752"/>
      </w:tblGrid>
      <w:tr w:rsidR="00CA7416" w:rsidRPr="00CA7416" w:rsidTr="00CA7416">
        <w:trPr>
          <w:cantSplit/>
          <w:trHeight w:val="266"/>
          <w:tblHeader/>
        </w:trPr>
        <w:tc>
          <w:tcPr>
            <w:tcW w:w="427" w:type="pct"/>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w:t>
            </w:r>
          </w:p>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п/п</w:t>
            </w:r>
          </w:p>
        </w:tc>
        <w:tc>
          <w:tcPr>
            <w:tcW w:w="2461" w:type="pct"/>
            <w:tcBorders>
              <w:right w:val="single" w:sz="4" w:space="0" w:color="000000"/>
            </w:tcBorders>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bCs/>
                <w:noProof/>
                <w:szCs w:val="24"/>
                <w:lang w:eastAsia="ru-RU"/>
              </w:rPr>
              <w:t>Наименование нормируемого показателя</w:t>
            </w:r>
          </w:p>
        </w:tc>
        <w:tc>
          <w:tcPr>
            <w:tcW w:w="842" w:type="pct"/>
            <w:tcBorders>
              <w:left w:val="single" w:sz="4" w:space="0" w:color="000000"/>
              <w:right w:val="single" w:sz="4" w:space="0" w:color="000000"/>
            </w:tcBorders>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Единица измерения</w:t>
            </w:r>
          </w:p>
        </w:tc>
        <w:tc>
          <w:tcPr>
            <w:tcW w:w="483" w:type="pct"/>
            <w:tcBorders>
              <w:left w:val="single" w:sz="4" w:space="0" w:color="000000"/>
              <w:right w:val="single" w:sz="4" w:space="0" w:color="000000"/>
            </w:tcBorders>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bCs/>
                <w:noProof/>
                <w:szCs w:val="24"/>
                <w:lang w:eastAsia="ru-RU"/>
              </w:rPr>
              <w:t>ГП</w:t>
            </w:r>
          </w:p>
        </w:tc>
        <w:tc>
          <w:tcPr>
            <w:tcW w:w="399" w:type="pct"/>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ДПТ</w:t>
            </w:r>
          </w:p>
        </w:tc>
        <w:tc>
          <w:tcPr>
            <w:tcW w:w="388" w:type="pct"/>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ПЗЗ</w:t>
            </w:r>
          </w:p>
        </w:tc>
      </w:tr>
    </w:tbl>
    <w:p w:rsidR="00CA7416" w:rsidRPr="00CA7416" w:rsidRDefault="00CA7416" w:rsidP="00CA7416">
      <w:pPr>
        <w:spacing w:line="240" w:lineRule="auto"/>
        <w:ind w:firstLine="0"/>
        <w:jc w:val="righ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4771"/>
        <w:gridCol w:w="1632"/>
        <w:gridCol w:w="936"/>
        <w:gridCol w:w="774"/>
        <w:gridCol w:w="750"/>
      </w:tblGrid>
      <w:tr w:rsidR="00CA7416" w:rsidRPr="00CA7416" w:rsidTr="00CA7416">
        <w:trPr>
          <w:cantSplit/>
          <w:trHeight w:val="266"/>
          <w:tblHeader/>
        </w:trPr>
        <w:tc>
          <w:tcPr>
            <w:tcW w:w="428" w:type="pct"/>
            <w:shd w:val="clear" w:color="auto" w:fill="auto"/>
            <w:tcMar>
              <w:left w:w="28" w:type="dxa"/>
              <w:right w:w="28" w:type="dxa"/>
            </w:tcMar>
            <w:vAlign w:val="center"/>
          </w:tcPr>
          <w:p w:rsidR="00CA7416" w:rsidRPr="00CA7416" w:rsidRDefault="00CA7416" w:rsidP="00461DD2">
            <w:pPr>
              <w:pStyle w:val="Sb"/>
              <w:rPr>
                <w:sz w:val="24"/>
              </w:rPr>
            </w:pPr>
            <w:r w:rsidRPr="00CA7416">
              <w:rPr>
                <w:sz w:val="24"/>
              </w:rPr>
              <w:t>1</w:t>
            </w:r>
          </w:p>
        </w:tc>
        <w:tc>
          <w:tcPr>
            <w:tcW w:w="2461" w:type="pct"/>
            <w:tcBorders>
              <w:right w:val="single" w:sz="4" w:space="0" w:color="000000"/>
            </w:tcBorders>
            <w:shd w:val="clear" w:color="auto" w:fill="auto"/>
            <w:tcMar>
              <w:left w:w="28" w:type="dxa"/>
              <w:right w:w="28" w:type="dxa"/>
            </w:tcMar>
            <w:vAlign w:val="center"/>
          </w:tcPr>
          <w:p w:rsidR="00CA7416" w:rsidRPr="00CA7416" w:rsidRDefault="00CA7416" w:rsidP="00461DD2">
            <w:pPr>
              <w:pStyle w:val="Sb"/>
              <w:rPr>
                <w:bCs/>
                <w:sz w:val="24"/>
              </w:rPr>
            </w:pPr>
            <w:r w:rsidRPr="00CA7416">
              <w:rPr>
                <w:bCs/>
                <w:sz w:val="24"/>
              </w:rPr>
              <w:t>2</w:t>
            </w:r>
          </w:p>
        </w:tc>
        <w:tc>
          <w:tcPr>
            <w:tcW w:w="842" w:type="pct"/>
            <w:tcBorders>
              <w:left w:val="single" w:sz="4" w:space="0" w:color="000000"/>
              <w:right w:val="single" w:sz="4" w:space="0" w:color="000000"/>
            </w:tcBorders>
            <w:shd w:val="clear" w:color="auto" w:fill="auto"/>
            <w:tcMar>
              <w:left w:w="28" w:type="dxa"/>
              <w:right w:w="28" w:type="dxa"/>
            </w:tcMar>
            <w:vAlign w:val="center"/>
          </w:tcPr>
          <w:p w:rsidR="00CA7416" w:rsidRPr="00CA7416" w:rsidRDefault="00CA7416" w:rsidP="00461DD2">
            <w:pPr>
              <w:pStyle w:val="Sb"/>
              <w:rPr>
                <w:sz w:val="24"/>
              </w:rPr>
            </w:pPr>
            <w:r w:rsidRPr="00CA7416">
              <w:rPr>
                <w:sz w:val="24"/>
              </w:rPr>
              <w:t>3</w:t>
            </w:r>
          </w:p>
        </w:tc>
        <w:tc>
          <w:tcPr>
            <w:tcW w:w="483" w:type="pct"/>
            <w:tcBorders>
              <w:left w:val="single" w:sz="4" w:space="0" w:color="000000"/>
              <w:right w:val="single" w:sz="4" w:space="0" w:color="000000"/>
            </w:tcBorders>
            <w:shd w:val="clear" w:color="auto" w:fill="auto"/>
            <w:tcMar>
              <w:left w:w="28" w:type="dxa"/>
              <w:right w:w="28" w:type="dxa"/>
            </w:tcMar>
            <w:vAlign w:val="center"/>
          </w:tcPr>
          <w:p w:rsidR="00CA7416" w:rsidRPr="00CA7416" w:rsidRDefault="00CA7416" w:rsidP="00461DD2">
            <w:pPr>
              <w:pStyle w:val="Sb"/>
              <w:rPr>
                <w:bCs/>
                <w:sz w:val="24"/>
              </w:rPr>
            </w:pPr>
            <w:r w:rsidRPr="00CA7416">
              <w:rPr>
                <w:bCs/>
                <w:sz w:val="24"/>
              </w:rPr>
              <w:t>4</w:t>
            </w:r>
          </w:p>
        </w:tc>
        <w:tc>
          <w:tcPr>
            <w:tcW w:w="399" w:type="pct"/>
            <w:shd w:val="clear" w:color="auto" w:fill="auto"/>
            <w:tcMar>
              <w:left w:w="28" w:type="dxa"/>
              <w:right w:w="28" w:type="dxa"/>
            </w:tcMar>
            <w:vAlign w:val="center"/>
          </w:tcPr>
          <w:p w:rsidR="00CA7416" w:rsidRPr="00CA7416" w:rsidRDefault="00CA7416" w:rsidP="00461DD2">
            <w:pPr>
              <w:pStyle w:val="Sb"/>
              <w:rPr>
                <w:sz w:val="24"/>
              </w:rPr>
            </w:pPr>
            <w:r w:rsidRPr="00CA7416">
              <w:rPr>
                <w:sz w:val="24"/>
              </w:rPr>
              <w:t>5</w:t>
            </w:r>
          </w:p>
        </w:tc>
        <w:tc>
          <w:tcPr>
            <w:tcW w:w="388" w:type="pct"/>
            <w:shd w:val="clear" w:color="auto" w:fill="auto"/>
            <w:tcMar>
              <w:left w:w="28" w:type="dxa"/>
              <w:right w:w="28" w:type="dxa"/>
            </w:tcMar>
            <w:vAlign w:val="center"/>
          </w:tcPr>
          <w:p w:rsidR="00CA7416" w:rsidRPr="00CA7416" w:rsidRDefault="00CA7416" w:rsidP="00461DD2">
            <w:pPr>
              <w:pStyle w:val="Sb"/>
              <w:rPr>
                <w:sz w:val="24"/>
              </w:rPr>
            </w:pPr>
            <w:r w:rsidRPr="00CA7416">
              <w:rPr>
                <w:sz w:val="24"/>
              </w:rPr>
              <w:t>6</w:t>
            </w:r>
          </w:p>
        </w:tc>
      </w:tr>
      <w:tr w:rsidR="000836CB" w:rsidRPr="00CA7416" w:rsidTr="00CA7416">
        <w:trPr>
          <w:cantSplit/>
          <w:trHeight w:val="77"/>
        </w:trPr>
        <w:tc>
          <w:tcPr>
            <w:tcW w:w="428" w:type="pct"/>
            <w:tcBorders>
              <w:top w:val="single" w:sz="4" w:space="0" w:color="000000"/>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1</w:t>
            </w:r>
          </w:p>
        </w:tc>
        <w:tc>
          <w:tcPr>
            <w:tcW w:w="4572" w:type="pct"/>
            <w:gridSpan w:val="5"/>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автомобильных дорог местного значения</w:t>
            </w:r>
          </w:p>
        </w:tc>
      </w:tr>
      <w:tr w:rsidR="000836CB" w:rsidRPr="00CA7416" w:rsidTr="00CA7416">
        <w:trPr>
          <w:cantSplit/>
          <w:trHeight w:val="470"/>
        </w:trPr>
        <w:tc>
          <w:tcPr>
            <w:tcW w:w="428" w:type="pct"/>
            <w:tcBorders>
              <w:top w:val="single" w:sz="4" w:space="0" w:color="000000"/>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1.1</w:t>
            </w:r>
          </w:p>
        </w:tc>
        <w:tc>
          <w:tcPr>
            <w:tcW w:w="2461" w:type="pct"/>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подъезда/выхода с участка до элемента уличной сети</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1.2</w:t>
            </w:r>
          </w:p>
        </w:tc>
        <w:tc>
          <w:tcPr>
            <w:tcW w:w="2461" w:type="pct"/>
            <w:tcBorders>
              <w:left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подъезда при движении по территориям общественного пользования, мин</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470"/>
        </w:trPr>
        <w:tc>
          <w:tcPr>
            <w:tcW w:w="428" w:type="pct"/>
            <w:tcBorders>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1.3</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подъезда при движении по территориям общественного пользования</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77"/>
        </w:trPr>
        <w:tc>
          <w:tcPr>
            <w:tcW w:w="428" w:type="pct"/>
            <w:tcBorders>
              <w:top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1.4</w:t>
            </w:r>
          </w:p>
        </w:tc>
        <w:tc>
          <w:tcPr>
            <w:tcW w:w="2461" w:type="pct"/>
            <w:tcBorders>
              <w:top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объекта при движении по территориям общественного пользования</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77"/>
        </w:trPr>
        <w:tc>
          <w:tcPr>
            <w:tcW w:w="428" w:type="pct"/>
            <w:tcBorders>
              <w:top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2</w:t>
            </w:r>
          </w:p>
        </w:tc>
        <w:tc>
          <w:tcPr>
            <w:tcW w:w="4572" w:type="pct"/>
            <w:gridSpan w:val="5"/>
            <w:tcBorders>
              <w:top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чрезвычайных ситуаций</w:t>
            </w:r>
          </w:p>
        </w:tc>
      </w:tr>
      <w:tr w:rsidR="000836CB" w:rsidRPr="00CA7416" w:rsidTr="00CA7416">
        <w:trPr>
          <w:cantSplit/>
          <w:trHeight w:val="214"/>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2.1</w:t>
            </w:r>
          </w:p>
        </w:tc>
        <w:tc>
          <w:tcPr>
            <w:tcW w:w="2461"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объекта при движении по территориям общественного пользования</w:t>
            </w:r>
          </w:p>
        </w:tc>
        <w:tc>
          <w:tcPr>
            <w:tcW w:w="842"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3</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физической культуры и спорта</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3.1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 комбинированная доступность</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4</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благоустройства и озеленения</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4.1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5</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культуры</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5.1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 комбинированная доступность</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6</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туризма и отдыха, массового отдыха</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6.1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Доступность общественным транспортом</w:t>
            </w:r>
          </w:p>
        </w:tc>
        <w:tc>
          <w:tcPr>
            <w:tcW w:w="842" w:type="pct"/>
            <w:shd w:val="clear" w:color="auto" w:fill="auto"/>
            <w:tcMar>
              <w:left w:w="28" w:type="dxa"/>
              <w:right w:w="28" w:type="dxa"/>
            </w:tcMar>
            <w:vAlign w:val="center"/>
          </w:tcPr>
          <w:p w:rsidR="000836CB" w:rsidRPr="00CA7416" w:rsidRDefault="001A1579" w:rsidP="00461DD2">
            <w:pPr>
              <w:pStyle w:val="Sb"/>
              <w:rPr>
                <w:sz w:val="24"/>
              </w:rPr>
            </w:pPr>
            <w:r>
              <w:rPr>
                <w:sz w:val="24"/>
              </w:rPr>
              <w:t>м</w:t>
            </w:r>
            <w:r w:rsidR="000836CB" w:rsidRPr="00CA7416">
              <w:rPr>
                <w:sz w:val="24"/>
              </w:rPr>
              <w:t>ин</w:t>
            </w:r>
            <w:r>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6.2</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7</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пассажирского автомобильного транспорта</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7.1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Дальность пешеходных подходов до ближайшей остановки общественного пассажирского транспорта</w:t>
            </w:r>
          </w:p>
        </w:tc>
        <w:tc>
          <w:tcPr>
            <w:tcW w:w="842"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м</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8</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содержания мест захоронения</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lastRenderedPageBreak/>
              <w:t>8.1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 комбинированная доступность или транспортная - общественным транспортом</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9</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торговли, общественного питания и бытового обслуживания</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9.1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shd w:val="clear" w:color="auto" w:fill="FFFFFF"/>
              </w:rPr>
              <w:t>Радиус обслуживания</w:t>
            </w:r>
          </w:p>
        </w:tc>
        <w:tc>
          <w:tcPr>
            <w:tcW w:w="842"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м</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10</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связи</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10.1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shd w:val="clear" w:color="auto" w:fill="FFFFFF"/>
              </w:rPr>
              <w:t>Радиус обслуживания</w:t>
            </w:r>
          </w:p>
        </w:tc>
        <w:tc>
          <w:tcPr>
            <w:tcW w:w="842"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м</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10.2</w:t>
            </w:r>
          </w:p>
        </w:tc>
        <w:tc>
          <w:tcPr>
            <w:tcW w:w="2461" w:type="pct"/>
            <w:shd w:val="clear" w:color="auto" w:fill="auto"/>
            <w:tcMar>
              <w:left w:w="28" w:type="dxa"/>
              <w:right w:w="28" w:type="dxa"/>
            </w:tcMar>
            <w:vAlign w:val="center"/>
          </w:tcPr>
          <w:p w:rsidR="000836CB" w:rsidRPr="00CA7416" w:rsidRDefault="000836CB" w:rsidP="00461DD2">
            <w:pPr>
              <w:pStyle w:val="Sb"/>
              <w:rPr>
                <w:sz w:val="24"/>
                <w:shd w:val="clear" w:color="auto" w:fill="FFFFFF"/>
              </w:rPr>
            </w:pPr>
            <w:r w:rsidRPr="00CA7416">
              <w:rPr>
                <w:sz w:val="24"/>
              </w:rPr>
              <w:t>Пешеходная доступность</w:t>
            </w:r>
          </w:p>
        </w:tc>
        <w:tc>
          <w:tcPr>
            <w:tcW w:w="842" w:type="pct"/>
            <w:shd w:val="clear" w:color="auto" w:fill="auto"/>
            <w:tcMar>
              <w:left w:w="28" w:type="dxa"/>
              <w:right w:w="28" w:type="dxa"/>
            </w:tcMar>
            <w:vAlign w:val="center"/>
          </w:tcPr>
          <w:p w:rsidR="000836CB" w:rsidRPr="00CA7416" w:rsidRDefault="001A1579" w:rsidP="00461DD2">
            <w:pPr>
              <w:pStyle w:val="Sb"/>
              <w:rPr>
                <w:sz w:val="24"/>
              </w:rPr>
            </w:pPr>
            <w:r>
              <w:rPr>
                <w:sz w:val="24"/>
              </w:rPr>
              <w:t>м</w:t>
            </w:r>
            <w:r w:rsidR="0073338E">
              <w:rPr>
                <w:sz w:val="24"/>
              </w:rPr>
              <w:t>ин</w:t>
            </w:r>
            <w:r>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11</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формирования содержания архивных фондов</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11.1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shd w:val="clear" w:color="auto" w:fill="FFFFFF"/>
              </w:rPr>
              <w:t>Радиус обслуживания</w:t>
            </w:r>
          </w:p>
        </w:tc>
        <w:tc>
          <w:tcPr>
            <w:tcW w:w="842"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м</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bl>
    <w:p w:rsidR="000836CB" w:rsidRPr="00917EC4" w:rsidRDefault="000836CB" w:rsidP="000836CB">
      <w:pPr>
        <w:rPr>
          <w:sz w:val="28"/>
          <w:szCs w:val="28"/>
        </w:rPr>
      </w:pPr>
    </w:p>
    <w:p w:rsidR="00454DF4" w:rsidRPr="00917EC4" w:rsidRDefault="00454DF4" w:rsidP="006819DB">
      <w:pPr>
        <w:pStyle w:val="a6"/>
        <w:ind w:firstLine="318"/>
        <w:rPr>
          <w:rFonts w:ascii="Times New Roman" w:eastAsia="Calibri" w:hAnsi="Times New Roman"/>
          <w:sz w:val="28"/>
          <w:szCs w:val="28"/>
          <w:lang w:val="ru-RU"/>
        </w:rPr>
      </w:pPr>
    </w:p>
    <w:p w:rsidR="000A016C" w:rsidRPr="00D230FD" w:rsidRDefault="000A016C" w:rsidP="000A016C">
      <w:pPr>
        <w:spacing w:line="240" w:lineRule="auto"/>
        <w:ind w:firstLine="0"/>
        <w:rPr>
          <w:sz w:val="28"/>
          <w:szCs w:val="28"/>
        </w:rPr>
      </w:pPr>
      <w:r w:rsidRPr="00D230FD">
        <w:rPr>
          <w:sz w:val="28"/>
          <w:szCs w:val="28"/>
        </w:rPr>
        <w:t>Заместитель начальника управления</w:t>
      </w:r>
    </w:p>
    <w:p w:rsidR="000A016C" w:rsidRPr="00D230FD" w:rsidRDefault="000A016C" w:rsidP="000A016C">
      <w:pPr>
        <w:spacing w:line="240" w:lineRule="auto"/>
        <w:ind w:firstLine="0"/>
        <w:rPr>
          <w:sz w:val="28"/>
          <w:szCs w:val="28"/>
        </w:rPr>
      </w:pPr>
      <w:r w:rsidRPr="00D230FD">
        <w:rPr>
          <w:sz w:val="28"/>
          <w:szCs w:val="28"/>
        </w:rPr>
        <w:t xml:space="preserve">архитектуры и градостроительства, </w:t>
      </w:r>
    </w:p>
    <w:p w:rsidR="000A016C" w:rsidRPr="00D230FD" w:rsidRDefault="000A016C" w:rsidP="000A016C">
      <w:pPr>
        <w:spacing w:line="240" w:lineRule="auto"/>
        <w:ind w:firstLine="0"/>
        <w:rPr>
          <w:sz w:val="28"/>
          <w:szCs w:val="28"/>
        </w:rPr>
      </w:pPr>
      <w:r w:rsidRPr="00D230FD">
        <w:rPr>
          <w:sz w:val="28"/>
          <w:szCs w:val="28"/>
        </w:rPr>
        <w:t>начальник отдела градостроительства                                            М.Ю. Тенгелиди</w:t>
      </w:r>
    </w:p>
    <w:p w:rsidR="000A016C" w:rsidRPr="001A4403" w:rsidRDefault="000A016C" w:rsidP="000A016C">
      <w:pPr>
        <w:spacing w:line="240" w:lineRule="auto"/>
        <w:ind w:firstLine="0"/>
      </w:pPr>
    </w:p>
    <w:p w:rsidR="00454DF4" w:rsidRPr="00CA7416" w:rsidRDefault="00454DF4" w:rsidP="006819DB">
      <w:pPr>
        <w:pStyle w:val="a6"/>
        <w:ind w:firstLine="318"/>
        <w:rPr>
          <w:rFonts w:ascii="Times New Roman" w:eastAsia="Calibri" w:hAnsi="Times New Roman"/>
          <w:szCs w:val="24"/>
          <w:lang w:val="ru-RU"/>
        </w:rPr>
      </w:pPr>
    </w:p>
    <w:p w:rsidR="005F4BAD" w:rsidRDefault="005F4BAD"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sectPr w:rsidR="002E3E56" w:rsidSect="00A11EFB">
      <w:headerReference w:type="default" r:id="rId24"/>
      <w:footerReference w:type="default" r:id="rId25"/>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F91" w:rsidRDefault="00B56F91" w:rsidP="00036DAF">
      <w:pPr>
        <w:spacing w:line="240" w:lineRule="auto"/>
      </w:pPr>
      <w:r>
        <w:separator/>
      </w:r>
    </w:p>
  </w:endnote>
  <w:endnote w:type="continuationSeparator" w:id="0">
    <w:p w:rsidR="00B56F91" w:rsidRDefault="00B56F91"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55F" w:rsidRDefault="001E655F">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F91" w:rsidRDefault="00B56F91" w:rsidP="00036DAF">
      <w:pPr>
        <w:spacing w:line="240" w:lineRule="auto"/>
      </w:pPr>
      <w:r>
        <w:separator/>
      </w:r>
    </w:p>
  </w:footnote>
  <w:footnote w:type="continuationSeparator" w:id="0">
    <w:p w:rsidR="00B56F91" w:rsidRDefault="00B56F91"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1E655F" w:rsidRDefault="001E655F">
        <w:pPr>
          <w:pStyle w:val="aff3"/>
          <w:jc w:val="center"/>
        </w:pPr>
        <w:r>
          <w:fldChar w:fldCharType="begin"/>
        </w:r>
        <w:r>
          <w:instrText>PAGE   \* MERGEFORMAT</w:instrText>
        </w:r>
        <w:r>
          <w:fldChar w:fldCharType="separate"/>
        </w:r>
        <w:r w:rsidR="00A97CBF">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86"/>
    <w:rsid w:val="0006621A"/>
    <w:rsid w:val="00067D60"/>
    <w:rsid w:val="0007016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1EFB"/>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1B85"/>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14:docId w14:val="6E6110CB"/>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D31F998F2EB323FFE06003AC419E57EDD3B303398DE33502FF05B8E7D8DBB7DC5AD49F81A8AC0EMCB1O" TargetMode="External"/><Relationship Id="rId13" Type="http://schemas.openxmlformats.org/officeDocument/2006/relationships/hyperlink" Target="consultantplus://offline/ref=AF435D8732887D1EFC44B0CEDB7F6D0BE9EE14C65E7C8AB9F7F47F138C6DEF346FF95A8E20CC1556BB6041789E151DBE2213A5C94F0963E6vBI3L" TargetMode="External"/><Relationship Id="rId18" Type="http://schemas.openxmlformats.org/officeDocument/2006/relationships/hyperlink" Target="consultantplus://offline/ref=AF435D8732887D1EFC44B0CEDB7F6D0BE9EF1FCA58758AB9F7F47F138C6DEF346FF95A8E20CC1755BE6041789E151DBE2213A5C94F0963E6vBI3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AF435D8732887D1EFC44B0CEDB7F6D0BE9EF1FCA58758AB9F7F47F138C6DEF346FF95A8E20CC105DBD6041789E151DBE2213A5C94F0963E6vBI3L" TargetMode="External"/><Relationship Id="rId7" Type="http://schemas.openxmlformats.org/officeDocument/2006/relationships/endnotes" Target="endnotes.xml"/><Relationship Id="rId12" Type="http://schemas.openxmlformats.org/officeDocument/2006/relationships/hyperlink" Target="consultantplus://offline/ref=BFF3A84331D6E52DD6A3B6BDA9B68C26337CAAE74ABE1CC16720E3E8E086D1BA4081481E14A0C80Bz0Q5O" TargetMode="External"/><Relationship Id="rId17" Type="http://schemas.openxmlformats.org/officeDocument/2006/relationships/hyperlink" Target="consultantplus://offline/ref=AF435D8732887D1EFC44B0CEDB7F6D0BE9EF1FCA58758AB9F7F47F138C6DEF346FF95A8E20CC1755BE6041789E151DBE2213A5C94F0963E6vBI3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AF435D8732887D1EFC44B0CEDB7F6D0BEEED1CC75C7ED7B3FFAD73118B62B03168E85A8F27D21551A569152BvDIBL" TargetMode="External"/><Relationship Id="rId20" Type="http://schemas.openxmlformats.org/officeDocument/2006/relationships/hyperlink" Target="consultantplus://offline/ref=AF435D8732887D1EFC44B0CEDB7F6D0BE9EF1FCA58758AB9F7F47F138C6DEF346FF95A8E20CC115DBD6041789E151DBE2213A5C94F0963E6vBI3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026CD769DBF57070DDA288B7D90BB86888F52744A457136088B1F4579316A96CCB09786484BE541KAp9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AF435D8732887D1EFC44B0CEDB7F6D0BE9EE14C65E7C8AB9F7F47F138C6DEF346FF95A8E20CC1755BF6041789E151DBE2213A5C94F0963E6vBI3L" TargetMode="External"/><Relationship Id="rId23" Type="http://schemas.openxmlformats.org/officeDocument/2006/relationships/hyperlink" Target="consultantplus://offline/ref=AF435D8732887D1EFC44B0CEDB7F6D0BE9EF1FCA58758AB9F7F47F138C6DEF346FF95A8E20CC1350B96041789E151DBE2213A5C94F0963E6vBI3L" TargetMode="External"/><Relationship Id="rId10" Type="http://schemas.openxmlformats.org/officeDocument/2006/relationships/hyperlink" Target="consultantplus://offline/ref=5026CD769DBF57070DDA288B7D90BB868886507340447136088B1F4579316A96CCB09786484AE349KAp6L" TargetMode="External"/><Relationship Id="rId19" Type="http://schemas.openxmlformats.org/officeDocument/2006/relationships/hyperlink" Target="consultantplus://offline/ref=AF435D8732887D1EFC44B0CEDB7F6D0BE9EF1FCA58758AB9F7F47F138C6DEF346FF95A8E20CC1755BE6041789E151DBE2213A5C94F0963E6vBI3L" TargetMode="External"/><Relationship Id="rId4" Type="http://schemas.openxmlformats.org/officeDocument/2006/relationships/settings" Target="settings.xml"/><Relationship Id="rId9" Type="http://schemas.openxmlformats.org/officeDocument/2006/relationships/hyperlink" Target="consultantplus://offline/ref=AFD31F998F2EB323FFE06003AC419E57EDD3B303398DE33502FF05B8E7D8DBB7DC5AD49F81A9A40AMCB3O" TargetMode="External"/><Relationship Id="rId14" Type="http://schemas.openxmlformats.org/officeDocument/2006/relationships/hyperlink" Target="consultantplus://offline/ref=AF435D8732887D1EFC44B0CEDB7F6D0BE9EE14C65E7C8AB9F7F47F138C6DEF346FF95A8E20CC155CB26041789E151DBE2213A5C94F0963E6vBI3L" TargetMode="External"/><Relationship Id="rId22" Type="http://schemas.openxmlformats.org/officeDocument/2006/relationships/hyperlink" Target="consultantplus://offline/ref=AF435D8732887D1EFC44B0CEDB7F6D0BE9EF1FCA58758AB9F7F47F138C6DEF346FF95A8E20CC105DBD6041789E151DBE2213A5C94F0963E6vBI3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BF23E-09F3-409A-8BAC-3C4418456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51145</TotalTime>
  <Pages>1</Pages>
  <Words>15288</Words>
  <Characters>87145</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1223</cp:revision>
  <cp:lastPrinted>2022-07-01T08:24:00Z</cp:lastPrinted>
  <dcterms:created xsi:type="dcterms:W3CDTF">2015-04-15T07:33:00Z</dcterms:created>
  <dcterms:modified xsi:type="dcterms:W3CDTF">2022-07-06T05:42:00Z</dcterms:modified>
</cp:coreProperties>
</file>